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3910" w14:textId="77777777" w:rsidR="00EC2C39" w:rsidRPr="009C4207" w:rsidRDefault="003F2E89" w:rsidP="001F4A86">
      <w:pPr>
        <w:jc w:val="center"/>
        <w:rPr>
          <w:rFonts w:ascii="Times New Roman" w:hAnsi="Times New Roman" w:cs="Times New Roman"/>
          <w:b/>
          <w:sz w:val="26"/>
          <w:szCs w:val="26"/>
        </w:rPr>
      </w:pPr>
      <w:r w:rsidRPr="009C4207">
        <w:rPr>
          <w:rFonts w:ascii="Times New Roman" w:hAnsi="Times New Roman" w:cs="Times New Roman"/>
          <w:b/>
          <w:sz w:val="26"/>
          <w:szCs w:val="26"/>
        </w:rPr>
        <w:t>QUY TRÌNH</w:t>
      </w:r>
    </w:p>
    <w:p w14:paraId="41601E9D" w14:textId="77777777" w:rsidR="00653DF9" w:rsidRPr="009C4207" w:rsidRDefault="00DC4B0E" w:rsidP="001F4A86">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Cấp</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Giấy</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chứng</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nhận</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đủ</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điều</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kiện</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hoạt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động</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dịch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vụ</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đánh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giá</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công</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nghệ</w:t>
      </w:r>
      <w:proofErr w:type="spellEnd"/>
      <w:r w:rsidR="006B7E47" w:rsidRPr="009C4207">
        <w:rPr>
          <w:rFonts w:ascii="Times New Roman" w:hAnsi="Times New Roman" w:cs="Times New Roman"/>
          <w:b/>
          <w:sz w:val="26"/>
          <w:szCs w:val="26"/>
        </w:rPr>
        <w:t xml:space="preserve"> </w:t>
      </w:r>
      <w:r w:rsidR="00A37C7E" w:rsidRPr="009C4207">
        <w:rPr>
          <w:rFonts w:ascii="Times New Roman" w:hAnsi="Times New Roman" w:cs="Times New Roman"/>
          <w:b/>
          <w:sz w:val="26"/>
          <w:szCs w:val="26"/>
        </w:rPr>
        <w:t>(</w:t>
      </w:r>
      <w:proofErr w:type="spellStart"/>
      <w:r w:rsidR="00A37C7E" w:rsidRPr="009C4207">
        <w:rPr>
          <w:rFonts w:ascii="Times New Roman" w:hAnsi="Times New Roman" w:cs="Times New Roman"/>
          <w:b/>
          <w:sz w:val="26"/>
          <w:szCs w:val="26"/>
        </w:rPr>
        <w:t>Trường</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hợp</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đăng</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ký</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hoạt</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động</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dịch</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vụ</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đánh</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giá</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công</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nghệ</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thuộc</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trách</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nhiệm</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quản</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lý</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nhà</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nước</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của</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từ</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hai</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sở</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quản</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lý</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ngành</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lĩnh</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vực</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trở</w:t>
      </w:r>
      <w:proofErr w:type="spellEnd"/>
      <w:r w:rsidR="00A37C7E" w:rsidRPr="009C4207">
        <w:rPr>
          <w:rFonts w:ascii="Times New Roman" w:hAnsi="Times New Roman" w:cs="Times New Roman"/>
          <w:b/>
          <w:sz w:val="26"/>
          <w:szCs w:val="26"/>
        </w:rPr>
        <w:t xml:space="preserve"> </w:t>
      </w:r>
      <w:proofErr w:type="spellStart"/>
      <w:r w:rsidR="00A37C7E" w:rsidRPr="009C4207">
        <w:rPr>
          <w:rFonts w:ascii="Times New Roman" w:hAnsi="Times New Roman" w:cs="Times New Roman"/>
          <w:b/>
          <w:sz w:val="26"/>
          <w:szCs w:val="26"/>
        </w:rPr>
        <w:t>lên</w:t>
      </w:r>
      <w:proofErr w:type="spellEnd"/>
      <w:r w:rsidR="00A37C7E" w:rsidRPr="009C4207">
        <w:rPr>
          <w:rFonts w:ascii="Times New Roman" w:hAnsi="Times New Roman" w:cs="Times New Roman"/>
          <w:b/>
          <w:sz w:val="26"/>
          <w:szCs w:val="26"/>
        </w:rPr>
        <w:t>)</w:t>
      </w:r>
    </w:p>
    <w:p w14:paraId="1F8333FF" w14:textId="77777777" w:rsidR="002C5661" w:rsidRPr="009C4207" w:rsidRDefault="00A37C7E" w:rsidP="002C5661">
      <w:pPr>
        <w:tabs>
          <w:tab w:val="left" w:pos="567"/>
          <w:tab w:val="left" w:pos="851"/>
        </w:tabs>
        <w:jc w:val="center"/>
        <w:rPr>
          <w:rFonts w:ascii="Times New Roman" w:eastAsia="Courier New" w:hAnsi="Times New Roman" w:cs="Times New Roman"/>
          <w:i/>
          <w:sz w:val="26"/>
          <w:szCs w:val="26"/>
          <w:lang w:val="vi-VN" w:eastAsia="vi-VN"/>
        </w:rPr>
      </w:pPr>
      <w:r w:rsidRPr="009C4207">
        <w:rPr>
          <w:rFonts w:ascii="Times New Roman" w:eastAsia="Courier New" w:hAnsi="Times New Roman" w:cs="Times New Roman"/>
          <w:i/>
          <w:sz w:val="26"/>
          <w:szCs w:val="26"/>
          <w:lang w:eastAsia="vi-VN"/>
        </w:rPr>
        <w:t xml:space="preserve"> </w:t>
      </w:r>
      <w:r w:rsidR="002C5661" w:rsidRPr="009C4207">
        <w:rPr>
          <w:rFonts w:ascii="Times New Roman" w:eastAsia="Courier New" w:hAnsi="Times New Roman" w:cs="Times New Roman"/>
          <w:i/>
          <w:sz w:val="26"/>
          <w:szCs w:val="26"/>
          <w:lang w:eastAsia="vi-VN"/>
        </w:rPr>
        <w:t>(</w:t>
      </w:r>
      <w:proofErr w:type="spellStart"/>
      <w:r w:rsidR="002C5661" w:rsidRPr="009C4207">
        <w:rPr>
          <w:rFonts w:ascii="Times New Roman" w:eastAsia="Courier New" w:hAnsi="Times New Roman" w:cs="Times New Roman"/>
          <w:i/>
          <w:sz w:val="26"/>
          <w:szCs w:val="26"/>
          <w:lang w:eastAsia="vi-VN"/>
        </w:rPr>
        <w:t>Kèm</w:t>
      </w:r>
      <w:proofErr w:type="spellEnd"/>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theo</w:t>
      </w:r>
      <w:proofErr w:type="spellEnd"/>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Quyết</w:t>
      </w:r>
      <w:proofErr w:type="spellEnd"/>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định</w:t>
      </w:r>
      <w:proofErr w:type="spellEnd"/>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số</w:t>
      </w:r>
      <w:proofErr w:type="spellEnd"/>
      <w:r w:rsidR="002C5661" w:rsidRPr="009C4207">
        <w:rPr>
          <w:rFonts w:ascii="Times New Roman" w:eastAsia="Courier New" w:hAnsi="Times New Roman" w:cs="Times New Roman"/>
          <w:i/>
          <w:sz w:val="26"/>
          <w:szCs w:val="26"/>
          <w:lang w:eastAsia="vi-VN"/>
        </w:rPr>
        <w:t xml:space="preserve">            /QĐ-UBND </w:t>
      </w:r>
      <w:proofErr w:type="spellStart"/>
      <w:r w:rsidR="002C5661" w:rsidRPr="009C4207">
        <w:rPr>
          <w:rFonts w:ascii="Times New Roman" w:eastAsia="Courier New" w:hAnsi="Times New Roman" w:cs="Times New Roman"/>
          <w:i/>
          <w:sz w:val="26"/>
          <w:szCs w:val="26"/>
          <w:lang w:eastAsia="vi-VN"/>
        </w:rPr>
        <w:t>ngày</w:t>
      </w:r>
      <w:proofErr w:type="spellEnd"/>
      <w:r w:rsidR="002C5661" w:rsidRPr="009C4207">
        <w:rPr>
          <w:rFonts w:ascii="Times New Roman" w:eastAsia="Courier New" w:hAnsi="Times New Roman" w:cs="Times New Roman"/>
          <w:i/>
          <w:sz w:val="26"/>
          <w:szCs w:val="26"/>
          <w:lang w:eastAsia="vi-VN"/>
        </w:rPr>
        <w:t xml:space="preserve">   </w:t>
      </w:r>
      <w:r w:rsidR="002C5661" w:rsidRPr="009C4207">
        <w:rPr>
          <w:rFonts w:ascii="Times New Roman" w:eastAsia="Courier New" w:hAnsi="Times New Roman" w:cs="Times New Roman"/>
          <w:i/>
          <w:sz w:val="26"/>
          <w:szCs w:val="26"/>
          <w:lang w:val="vi-VN" w:eastAsia="vi-VN"/>
        </w:rPr>
        <w:t xml:space="preserve">  </w:t>
      </w:r>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tháng</w:t>
      </w:r>
      <w:proofErr w:type="spellEnd"/>
      <w:r w:rsidR="002C5661" w:rsidRPr="009C4207">
        <w:rPr>
          <w:rFonts w:ascii="Times New Roman" w:eastAsia="Courier New" w:hAnsi="Times New Roman" w:cs="Times New Roman"/>
          <w:i/>
          <w:sz w:val="26"/>
          <w:szCs w:val="26"/>
          <w:lang w:eastAsia="vi-VN"/>
        </w:rPr>
        <w:t xml:space="preserve"> </w:t>
      </w:r>
      <w:r w:rsidR="002C5661" w:rsidRPr="009C4207">
        <w:rPr>
          <w:rFonts w:ascii="Times New Roman" w:eastAsia="Courier New" w:hAnsi="Times New Roman" w:cs="Times New Roman"/>
          <w:i/>
          <w:sz w:val="26"/>
          <w:szCs w:val="26"/>
          <w:lang w:val="vi-VN" w:eastAsia="vi-VN"/>
        </w:rPr>
        <w:t xml:space="preserve"> </w:t>
      </w:r>
      <w:r w:rsidR="002C5661" w:rsidRPr="009C4207">
        <w:rPr>
          <w:rFonts w:ascii="Times New Roman" w:eastAsia="Courier New" w:hAnsi="Times New Roman" w:cs="Times New Roman"/>
          <w:i/>
          <w:sz w:val="26"/>
          <w:szCs w:val="26"/>
          <w:lang w:eastAsia="vi-VN"/>
        </w:rPr>
        <w:t xml:space="preserve">    </w:t>
      </w:r>
      <w:proofErr w:type="spellStart"/>
      <w:r w:rsidR="002C5661" w:rsidRPr="009C4207">
        <w:rPr>
          <w:rFonts w:ascii="Times New Roman" w:eastAsia="Courier New" w:hAnsi="Times New Roman" w:cs="Times New Roman"/>
          <w:i/>
          <w:sz w:val="26"/>
          <w:szCs w:val="26"/>
          <w:lang w:eastAsia="vi-VN"/>
        </w:rPr>
        <w:t>năm</w:t>
      </w:r>
      <w:proofErr w:type="spellEnd"/>
      <w:r w:rsidR="002C5661" w:rsidRPr="009C4207">
        <w:rPr>
          <w:rFonts w:ascii="Times New Roman" w:eastAsia="Courier New" w:hAnsi="Times New Roman" w:cs="Times New Roman"/>
          <w:i/>
          <w:sz w:val="26"/>
          <w:szCs w:val="26"/>
          <w:lang w:eastAsia="vi-VN"/>
        </w:rPr>
        <w:t xml:space="preserve"> 202</w:t>
      </w:r>
      <w:r w:rsidR="002C5661" w:rsidRPr="009C4207">
        <w:rPr>
          <w:rFonts w:ascii="Times New Roman" w:eastAsia="Courier New" w:hAnsi="Times New Roman" w:cs="Times New Roman"/>
          <w:i/>
          <w:sz w:val="26"/>
          <w:szCs w:val="26"/>
          <w:lang w:val="vi-VN" w:eastAsia="vi-VN"/>
        </w:rPr>
        <w:t>5</w:t>
      </w:r>
    </w:p>
    <w:p w14:paraId="076E71A4" w14:textId="77777777" w:rsidR="002C5661" w:rsidRPr="009C4207" w:rsidRDefault="002C5661" w:rsidP="002C5661">
      <w:pPr>
        <w:tabs>
          <w:tab w:val="left" w:pos="567"/>
          <w:tab w:val="left" w:pos="851"/>
        </w:tabs>
        <w:jc w:val="center"/>
        <w:rPr>
          <w:rFonts w:ascii="Times New Roman" w:eastAsia="Courier New" w:hAnsi="Times New Roman" w:cs="Times New Roman"/>
          <w:i/>
          <w:sz w:val="26"/>
          <w:szCs w:val="26"/>
          <w:lang w:val="vi-VN" w:eastAsia="vi-VN"/>
        </w:rPr>
      </w:pPr>
      <w:r w:rsidRPr="009C4207">
        <w:rPr>
          <w:rFonts w:ascii="Times New Roman" w:eastAsia="Courier New" w:hAnsi="Times New Roman" w:cs="Times New Roman"/>
          <w:i/>
          <w:sz w:val="26"/>
          <w:szCs w:val="26"/>
          <w:lang w:val="vi-VN" w:eastAsia="vi-VN"/>
        </w:rPr>
        <w:t>của Chủ tịch Ủy ban nhân dân Thành phố)</w:t>
      </w:r>
    </w:p>
    <w:p w14:paraId="330A564E" w14:textId="77777777" w:rsidR="004F023C" w:rsidRPr="009C4207" w:rsidRDefault="008E044E" w:rsidP="004F023C">
      <w:pPr>
        <w:pStyle w:val="BodyText"/>
        <w:numPr>
          <w:ilvl w:val="0"/>
          <w:numId w:val="5"/>
        </w:numPr>
        <w:spacing w:before="120" w:after="120"/>
        <w:rPr>
          <w:rFonts w:ascii="Times New Roman" w:hAnsi="Times New Roman" w:cs="Times New Roman"/>
          <w:b/>
          <w:sz w:val="26"/>
          <w:szCs w:val="26"/>
          <w:lang w:val="en-US"/>
        </w:rPr>
      </w:pPr>
      <w:r w:rsidRPr="009C4207">
        <w:rPr>
          <w:rFonts w:ascii="Times New Roman" w:hAnsi="Times New Roman" w:cs="Times New Roman"/>
          <w:b/>
          <w:sz w:val="26"/>
          <w:szCs w:val="26"/>
          <w:lang w:val="en-US"/>
        </w:rPr>
        <w:t>THÀNH PHẦN HỒ SƠ</w:t>
      </w:r>
      <w:r w:rsidR="005C319A" w:rsidRPr="009C4207">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5292"/>
        <w:gridCol w:w="1271"/>
        <w:gridCol w:w="1688"/>
      </w:tblGrid>
      <w:tr w:rsidR="009F09B2" w:rsidRPr="009C4207" w14:paraId="5F2BA4E6" w14:textId="77777777" w:rsidTr="00DC4B0E">
        <w:tc>
          <w:tcPr>
            <w:tcW w:w="449" w:type="pct"/>
            <w:shd w:val="clear" w:color="auto" w:fill="auto"/>
          </w:tcPr>
          <w:p w14:paraId="2E9DAAE1" w14:textId="77777777" w:rsidR="00DC4B0E" w:rsidRPr="009C4207" w:rsidRDefault="00DC4B0E" w:rsidP="00DC4B0E">
            <w:pPr>
              <w:pStyle w:val="BodyText"/>
              <w:spacing w:before="60" w:after="60"/>
              <w:jc w:val="center"/>
              <w:rPr>
                <w:rFonts w:ascii="Times New Roman" w:hAnsi="Times New Roman" w:cs="Times New Roman"/>
                <w:b/>
                <w:sz w:val="26"/>
                <w:szCs w:val="26"/>
                <w:lang w:val="en-US"/>
              </w:rPr>
            </w:pPr>
            <w:r w:rsidRPr="009C4207">
              <w:rPr>
                <w:rFonts w:ascii="Times New Roman" w:hAnsi="Times New Roman" w:cs="Times New Roman"/>
                <w:b/>
                <w:sz w:val="26"/>
                <w:szCs w:val="26"/>
                <w:lang w:val="en-US"/>
              </w:rPr>
              <w:t>STT</w:t>
            </w:r>
          </w:p>
        </w:tc>
        <w:tc>
          <w:tcPr>
            <w:tcW w:w="2919" w:type="pct"/>
            <w:shd w:val="clear" w:color="auto" w:fill="auto"/>
          </w:tcPr>
          <w:p w14:paraId="71B14A95" w14:textId="77777777" w:rsidR="00DC4B0E" w:rsidRPr="009C4207" w:rsidRDefault="00DC4B0E" w:rsidP="00DC4B0E">
            <w:pPr>
              <w:pStyle w:val="BodyText"/>
              <w:spacing w:before="60" w:after="60"/>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en-US"/>
              </w:rPr>
              <w:t>Tên</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hồ</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sơ</w:t>
            </w:r>
            <w:proofErr w:type="spellEnd"/>
          </w:p>
        </w:tc>
        <w:tc>
          <w:tcPr>
            <w:tcW w:w="701" w:type="pct"/>
            <w:shd w:val="clear" w:color="auto" w:fill="auto"/>
          </w:tcPr>
          <w:p w14:paraId="398735F5" w14:textId="77777777" w:rsidR="00DC4B0E" w:rsidRPr="009C4207" w:rsidRDefault="00DC4B0E" w:rsidP="00DC4B0E">
            <w:pPr>
              <w:pStyle w:val="BodyText"/>
              <w:spacing w:before="60" w:after="60"/>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en-US"/>
              </w:rPr>
              <w:t>Số</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lượng</w:t>
            </w:r>
            <w:proofErr w:type="spellEnd"/>
          </w:p>
        </w:tc>
        <w:tc>
          <w:tcPr>
            <w:tcW w:w="931" w:type="pct"/>
            <w:shd w:val="clear" w:color="auto" w:fill="auto"/>
          </w:tcPr>
          <w:p w14:paraId="132DCD5A" w14:textId="77777777" w:rsidR="00DC4B0E" w:rsidRPr="009C4207" w:rsidRDefault="00DC4B0E" w:rsidP="00DC4B0E">
            <w:pPr>
              <w:pStyle w:val="BodyText"/>
              <w:spacing w:before="60" w:after="60"/>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en-US"/>
              </w:rPr>
              <w:t>Ghi</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chú</w:t>
            </w:r>
            <w:proofErr w:type="spellEnd"/>
          </w:p>
        </w:tc>
      </w:tr>
      <w:tr w:rsidR="009F09B2" w:rsidRPr="009C4207" w14:paraId="1226FD13" w14:textId="77777777" w:rsidTr="00DC4B0E">
        <w:tc>
          <w:tcPr>
            <w:tcW w:w="449" w:type="pct"/>
            <w:shd w:val="clear" w:color="auto" w:fill="auto"/>
          </w:tcPr>
          <w:p w14:paraId="2861F608"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1</w:t>
            </w:r>
          </w:p>
        </w:tc>
        <w:tc>
          <w:tcPr>
            <w:tcW w:w="2919" w:type="pct"/>
            <w:shd w:val="clear" w:color="auto" w:fill="auto"/>
            <w:vAlign w:val="center"/>
          </w:tcPr>
          <w:p w14:paraId="512848A7" w14:textId="77777777" w:rsidR="00DC4B0E" w:rsidRPr="009C4207" w:rsidRDefault="00DC4B0E" w:rsidP="00DC4B0E">
            <w:pPr>
              <w:tabs>
                <w:tab w:val="left" w:pos="851"/>
              </w:tabs>
              <w:spacing w:before="60" w:after="60"/>
              <w:jc w:val="both"/>
              <w:rPr>
                <w:rFonts w:ascii="Times New Roman" w:hAnsi="Times New Roman" w:cs="Times New Roman"/>
                <w:b/>
                <w:sz w:val="26"/>
                <w:szCs w:val="26"/>
              </w:rPr>
            </w:pPr>
            <w:proofErr w:type="spellStart"/>
            <w:r w:rsidRPr="009C4207">
              <w:rPr>
                <w:rFonts w:ascii="Times New Roman" w:hAnsi="Times New Roman" w:cs="Times New Roman"/>
                <w:sz w:val="26"/>
                <w:szCs w:val="26"/>
              </w:rPr>
              <w:t>Đơn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cấp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dịch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r w:rsidRPr="009C4207">
              <w:rPr>
                <w:rFonts w:ascii="Times New Roman" w:hAnsi="Times New Roman" w:cs="Times New Roman"/>
                <w:noProof/>
                <w:sz w:val="26"/>
                <w:szCs w:val="26"/>
                <w:lang w:val="en-US"/>
              </w:rPr>
              <w:t xml:space="preserve">của tổ chức </w:t>
            </w:r>
            <w:r w:rsidRPr="009C4207">
              <w:rPr>
                <w:rFonts w:ascii="Times New Roman" w:hAnsi="Times New Roman" w:cs="Times New Roman"/>
                <w:spacing w:val="-2"/>
                <w:sz w:val="26"/>
                <w:szCs w:val="26"/>
                <w:lang w:val="en-US"/>
              </w:rPr>
              <w:t>(</w:t>
            </w:r>
            <w:proofErr w:type="spellStart"/>
            <w:r w:rsidRPr="009C4207">
              <w:rPr>
                <w:rFonts w:ascii="Times New Roman" w:hAnsi="Times New Roman" w:cs="Times New Roman"/>
                <w:spacing w:val="-2"/>
                <w:sz w:val="26"/>
                <w:szCs w:val="26"/>
                <w:lang w:val="en-US"/>
              </w:rPr>
              <w:t>theo</w:t>
            </w:r>
            <w:proofErr w:type="spellEnd"/>
            <w:r w:rsidRPr="009C4207">
              <w:rPr>
                <w:rFonts w:ascii="Times New Roman" w:hAnsi="Times New Roman" w:cs="Times New Roman"/>
                <w:spacing w:val="-2"/>
                <w:sz w:val="26"/>
                <w:szCs w:val="26"/>
                <w:lang w:val="en-US"/>
              </w:rPr>
              <w:t xml:space="preserve"> </w:t>
            </w:r>
            <w:proofErr w:type="spellStart"/>
            <w:r w:rsidRPr="009C4207">
              <w:rPr>
                <w:rFonts w:ascii="Times New Roman" w:hAnsi="Times New Roman" w:cs="Times New Roman"/>
                <w:spacing w:val="-2"/>
                <w:sz w:val="26"/>
                <w:szCs w:val="26"/>
                <w:lang w:val="en-US"/>
              </w:rPr>
              <w:t>mẫu</w:t>
            </w:r>
            <w:proofErr w:type="spellEnd"/>
            <w:r w:rsidRPr="009C4207">
              <w:rPr>
                <w:rFonts w:ascii="Times New Roman" w:hAnsi="Times New Roman" w:cs="Times New Roman"/>
                <w:spacing w:val="-2"/>
                <w:sz w:val="26"/>
                <w:szCs w:val="26"/>
                <w:lang w:val="en-US"/>
              </w:rPr>
              <w:t>) (*)</w:t>
            </w:r>
          </w:p>
        </w:tc>
        <w:tc>
          <w:tcPr>
            <w:tcW w:w="701" w:type="pct"/>
            <w:shd w:val="clear" w:color="auto" w:fill="auto"/>
            <w:vAlign w:val="center"/>
          </w:tcPr>
          <w:p w14:paraId="11780DE8"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01</w:t>
            </w:r>
          </w:p>
        </w:tc>
        <w:tc>
          <w:tcPr>
            <w:tcW w:w="931" w:type="pct"/>
            <w:shd w:val="clear" w:color="auto" w:fill="auto"/>
            <w:vAlign w:val="center"/>
          </w:tcPr>
          <w:p w14:paraId="45BA2B96"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chính</w:t>
            </w:r>
            <w:proofErr w:type="spellEnd"/>
          </w:p>
        </w:tc>
      </w:tr>
      <w:tr w:rsidR="009F09B2" w:rsidRPr="009C4207" w14:paraId="71180A6C" w14:textId="77777777" w:rsidTr="00DC4B0E">
        <w:tc>
          <w:tcPr>
            <w:tcW w:w="449" w:type="pct"/>
            <w:shd w:val="clear" w:color="auto" w:fill="auto"/>
          </w:tcPr>
          <w:p w14:paraId="7CC784BC"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2</w:t>
            </w:r>
          </w:p>
        </w:tc>
        <w:tc>
          <w:tcPr>
            <w:tcW w:w="2919" w:type="pct"/>
            <w:shd w:val="clear" w:color="auto" w:fill="auto"/>
          </w:tcPr>
          <w:p w14:paraId="0D3C2167" w14:textId="77777777" w:rsidR="00DC4B0E" w:rsidRPr="009C4207" w:rsidRDefault="00DC4B0E" w:rsidP="00DC4B0E">
            <w:pPr>
              <w:tabs>
                <w:tab w:val="left" w:pos="851"/>
              </w:tabs>
              <w:spacing w:before="60" w:after="60"/>
              <w:jc w:val="both"/>
              <w:rPr>
                <w:rFonts w:ascii="Times New Roman" w:hAnsi="Times New Roman" w:cs="Times New Roman"/>
                <w:noProof/>
                <w:sz w:val="26"/>
                <w:szCs w:val="26"/>
                <w:lang w:val="en-US"/>
              </w:rPr>
            </w:pP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đăng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doanh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hoặc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đăng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đầu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tư</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nộp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Nộp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hoặc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kèm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gốc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để</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gửi</w:t>
            </w:r>
            <w:proofErr w:type="spellEnd"/>
            <w:r w:rsidRPr="009C4207">
              <w:rPr>
                <w:rFonts w:ascii="Times New Roman" w:hAnsi="Times New Roman" w:cs="Times New Roman"/>
                <w:sz w:val="26"/>
                <w:szCs w:val="26"/>
              </w:rPr>
              <w:t xml:space="preserve"> qua </w:t>
            </w:r>
            <w:proofErr w:type="spellStart"/>
            <w:r w:rsidRPr="009C4207">
              <w:rPr>
                <w:rFonts w:ascii="Times New Roman" w:hAnsi="Times New Roman" w:cs="Times New Roman"/>
                <w:sz w:val="26"/>
                <w:szCs w:val="26"/>
              </w:rPr>
              <w:t>đường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bưu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Gửi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w:t>
            </w:r>
          </w:p>
        </w:tc>
        <w:tc>
          <w:tcPr>
            <w:tcW w:w="701" w:type="pct"/>
            <w:shd w:val="clear" w:color="auto" w:fill="auto"/>
          </w:tcPr>
          <w:p w14:paraId="56DA1EB2"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01</w:t>
            </w:r>
          </w:p>
        </w:tc>
        <w:tc>
          <w:tcPr>
            <w:tcW w:w="931" w:type="pct"/>
            <w:shd w:val="clear" w:color="auto" w:fill="auto"/>
          </w:tcPr>
          <w:p w14:paraId="08D867F0"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AU"/>
              </w:rPr>
              <w:t>Bản</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sao</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có</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chứng</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thực</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hoặc</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bản</w:t>
            </w:r>
            <w:proofErr w:type="spellEnd"/>
            <w:r w:rsidRPr="009C4207">
              <w:rPr>
                <w:rFonts w:ascii="Times New Roman" w:hAnsi="Times New Roman" w:cs="Times New Roman"/>
                <w:sz w:val="26"/>
                <w:szCs w:val="26"/>
                <w:lang w:val="en-AU"/>
              </w:rPr>
              <w:t xml:space="preserve"> photo </w:t>
            </w:r>
            <w:proofErr w:type="spellStart"/>
            <w:r w:rsidRPr="009C4207">
              <w:rPr>
                <w:rFonts w:ascii="Times New Roman" w:hAnsi="Times New Roman" w:cs="Times New Roman"/>
                <w:sz w:val="26"/>
                <w:szCs w:val="26"/>
                <w:lang w:val="en-AU"/>
              </w:rPr>
              <w:t>kèm</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bản</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chính</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đối</w:t>
            </w:r>
            <w:proofErr w:type="spellEnd"/>
            <w:r w:rsidRPr="009C4207">
              <w:rPr>
                <w:rFonts w:ascii="Times New Roman" w:hAnsi="Times New Roman" w:cs="Times New Roman"/>
                <w:sz w:val="26"/>
                <w:szCs w:val="26"/>
                <w:lang w:val="en-AU"/>
              </w:rPr>
              <w:t xml:space="preserve"> </w:t>
            </w:r>
            <w:proofErr w:type="spellStart"/>
            <w:r w:rsidRPr="009C4207">
              <w:rPr>
                <w:rFonts w:ascii="Times New Roman" w:hAnsi="Times New Roman" w:cs="Times New Roman"/>
                <w:sz w:val="26"/>
                <w:szCs w:val="26"/>
                <w:lang w:val="en-AU"/>
              </w:rPr>
              <w:t>chiếu</w:t>
            </w:r>
            <w:proofErr w:type="spellEnd"/>
          </w:p>
        </w:tc>
      </w:tr>
      <w:tr w:rsidR="009F09B2" w:rsidRPr="009C4207" w14:paraId="38C2095F" w14:textId="77777777" w:rsidTr="00DC4B0E">
        <w:tc>
          <w:tcPr>
            <w:tcW w:w="449" w:type="pct"/>
            <w:shd w:val="clear" w:color="auto" w:fill="auto"/>
          </w:tcPr>
          <w:p w14:paraId="4254BFD4"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3</w:t>
            </w:r>
          </w:p>
        </w:tc>
        <w:tc>
          <w:tcPr>
            <w:tcW w:w="2919" w:type="pct"/>
            <w:shd w:val="clear" w:color="auto" w:fill="auto"/>
            <w:vAlign w:val="center"/>
          </w:tcPr>
          <w:p w14:paraId="485005C0" w14:textId="77777777" w:rsidR="00DC4B0E" w:rsidRPr="009C4207" w:rsidRDefault="00DC4B0E" w:rsidP="00DC4B0E">
            <w:pPr>
              <w:tabs>
                <w:tab w:val="left" w:pos="851"/>
              </w:tabs>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sách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thể</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thông</w:t>
            </w:r>
            <w:proofErr w:type="spellEnd"/>
            <w:r w:rsidRPr="009C4207">
              <w:rPr>
                <w:rFonts w:ascii="Times New Roman" w:hAnsi="Times New Roman" w:cs="Times New Roman"/>
                <w:sz w:val="26"/>
                <w:szCs w:val="26"/>
              </w:rPr>
              <w:t xml:space="preserve"> tin </w:t>
            </w:r>
            <w:proofErr w:type="spellStart"/>
            <w:r w:rsidRPr="009C4207">
              <w:rPr>
                <w:rFonts w:ascii="Times New Roman" w:hAnsi="Times New Roman" w:cs="Times New Roman"/>
                <w:sz w:val="26"/>
                <w:szCs w:val="26"/>
              </w:rPr>
              <w:t>về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r w:rsidRPr="009C4207">
              <w:rPr>
                <w:rFonts w:ascii="Times New Roman" w:hAnsi="Times New Roman" w:cs="Times New Roman"/>
                <w:spacing w:val="-2"/>
                <w:sz w:val="26"/>
                <w:szCs w:val="26"/>
                <w:lang w:val="en-US"/>
              </w:rPr>
              <w:t>(</w:t>
            </w:r>
            <w:proofErr w:type="spellStart"/>
            <w:r w:rsidRPr="009C4207">
              <w:rPr>
                <w:rFonts w:ascii="Times New Roman" w:hAnsi="Times New Roman" w:cs="Times New Roman"/>
                <w:spacing w:val="-2"/>
                <w:sz w:val="26"/>
                <w:szCs w:val="26"/>
                <w:lang w:val="en-US"/>
              </w:rPr>
              <w:t>theo</w:t>
            </w:r>
            <w:proofErr w:type="spellEnd"/>
            <w:r w:rsidRPr="009C4207">
              <w:rPr>
                <w:rFonts w:ascii="Times New Roman" w:hAnsi="Times New Roman" w:cs="Times New Roman"/>
                <w:spacing w:val="-2"/>
                <w:sz w:val="26"/>
                <w:szCs w:val="26"/>
                <w:lang w:val="en-US"/>
              </w:rPr>
              <w:t xml:space="preserve"> </w:t>
            </w:r>
            <w:proofErr w:type="spellStart"/>
            <w:r w:rsidRPr="009C4207">
              <w:rPr>
                <w:rFonts w:ascii="Times New Roman" w:hAnsi="Times New Roman" w:cs="Times New Roman"/>
                <w:spacing w:val="-2"/>
                <w:sz w:val="26"/>
                <w:szCs w:val="26"/>
                <w:lang w:val="en-US"/>
              </w:rPr>
              <w:t>mẫu</w:t>
            </w:r>
            <w:proofErr w:type="spellEnd"/>
            <w:r w:rsidRPr="009C4207">
              <w:rPr>
                <w:rFonts w:ascii="Times New Roman" w:hAnsi="Times New Roman" w:cs="Times New Roman"/>
                <w:spacing w:val="-2"/>
                <w:sz w:val="26"/>
                <w:szCs w:val="26"/>
                <w:lang w:val="en-US"/>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kèm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tài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liệu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với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mỗi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gồm</w:t>
            </w:r>
            <w:proofErr w:type="spellEnd"/>
            <w:r w:rsidRPr="009C4207">
              <w:rPr>
                <w:rFonts w:ascii="Times New Roman" w:hAnsi="Times New Roman" w:cs="Times New Roman"/>
                <w:sz w:val="26"/>
                <w:szCs w:val="26"/>
              </w:rPr>
              <w:t xml:space="preserve">: </w:t>
            </w:r>
          </w:p>
          <w:p w14:paraId="40F97981" w14:textId="77777777" w:rsidR="00DC4B0E" w:rsidRPr="009C4207" w:rsidRDefault="00DC4B0E" w:rsidP="00DC4B0E">
            <w:pPr>
              <w:tabs>
                <w:tab w:val="left" w:pos="851"/>
              </w:tabs>
              <w:spacing w:before="60" w:after="60"/>
              <w:jc w:val="both"/>
              <w:rPr>
                <w:rFonts w:ascii="Times New Roman" w:hAnsi="Times New Roman" w:cs="Times New Roman"/>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Thỏa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thuận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giữa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với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
          <w:p w14:paraId="3DB73323" w14:textId="77777777" w:rsidR="00DC4B0E" w:rsidRPr="009C4207" w:rsidRDefault="00DC4B0E" w:rsidP="00DC4B0E">
            <w:pPr>
              <w:tabs>
                <w:tab w:val="left" w:pos="851"/>
              </w:tabs>
              <w:spacing w:before="60" w:after="60"/>
              <w:jc w:val="both"/>
              <w:rPr>
                <w:rFonts w:ascii="Times New Roman" w:hAnsi="Times New Roman" w:cs="Times New Roman"/>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bằng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cấp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w:t>
            </w:r>
            <w:proofErr w:type="spellStart"/>
            <w:r w:rsidRPr="009C4207">
              <w:rPr>
                <w:rFonts w:ascii="Times New Roman" w:hAnsi="Times New Roman" w:cs="Times New Roman"/>
                <w:sz w:val="26"/>
                <w:szCs w:val="26"/>
              </w:rPr>
              <w:t>khoản</w:t>
            </w:r>
            <w:proofErr w:type="spellEnd"/>
            <w:r w:rsidRPr="009C4207">
              <w:rPr>
                <w:rFonts w:ascii="Times New Roman" w:hAnsi="Times New Roman" w:cs="Times New Roman"/>
                <w:sz w:val="26"/>
                <w:szCs w:val="26"/>
              </w:rPr>
              <w:t xml:space="preserve"> 2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33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76/2018/NĐ-CP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tốt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học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trở</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với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phù</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với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03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trở</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w:t>
            </w:r>
          </w:p>
          <w:p w14:paraId="3831A76C" w14:textId="77777777" w:rsidR="00DC4B0E" w:rsidRPr="009C4207" w:rsidRDefault="00DC4B0E" w:rsidP="00DC4B0E">
            <w:pPr>
              <w:tabs>
                <w:tab w:val="left" w:pos="851"/>
              </w:tabs>
              <w:spacing w:before="60" w:after="60"/>
              <w:jc w:val="both"/>
              <w:rPr>
                <w:rFonts w:ascii="Times New Roman" w:hAnsi="Times New Roman" w:cs="Times New Roman"/>
                <w:spacing w:val="-2"/>
                <w:sz w:val="26"/>
                <w:szCs w:val="26"/>
                <w:lang w:val="en-US"/>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Tóm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tắt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r w:rsidRPr="009C4207">
              <w:rPr>
                <w:rFonts w:ascii="Times New Roman" w:hAnsi="Times New Roman" w:cs="Times New Roman"/>
                <w:spacing w:val="-2"/>
                <w:sz w:val="26"/>
                <w:szCs w:val="26"/>
                <w:lang w:val="en-US"/>
              </w:rPr>
              <w:t>(</w:t>
            </w:r>
            <w:proofErr w:type="spellStart"/>
            <w:r w:rsidRPr="009C4207">
              <w:rPr>
                <w:rFonts w:ascii="Times New Roman" w:hAnsi="Times New Roman" w:cs="Times New Roman"/>
                <w:spacing w:val="-2"/>
                <w:sz w:val="26"/>
                <w:szCs w:val="26"/>
                <w:lang w:val="en-US"/>
              </w:rPr>
              <w:t>theo</w:t>
            </w:r>
            <w:proofErr w:type="spellEnd"/>
            <w:r w:rsidRPr="009C4207">
              <w:rPr>
                <w:rFonts w:ascii="Times New Roman" w:hAnsi="Times New Roman" w:cs="Times New Roman"/>
                <w:spacing w:val="-2"/>
                <w:sz w:val="26"/>
                <w:szCs w:val="26"/>
                <w:lang w:val="en-US"/>
              </w:rPr>
              <w:t xml:space="preserve"> </w:t>
            </w:r>
            <w:proofErr w:type="spellStart"/>
            <w:r w:rsidRPr="009C4207">
              <w:rPr>
                <w:rFonts w:ascii="Times New Roman" w:hAnsi="Times New Roman" w:cs="Times New Roman"/>
                <w:spacing w:val="-2"/>
                <w:sz w:val="26"/>
                <w:szCs w:val="26"/>
                <w:lang w:val="en-US"/>
              </w:rPr>
              <w:t>mẫu</w:t>
            </w:r>
            <w:proofErr w:type="spellEnd"/>
            <w:r w:rsidRPr="009C4207">
              <w:rPr>
                <w:rFonts w:ascii="Times New Roman" w:hAnsi="Times New Roman" w:cs="Times New Roman"/>
                <w:spacing w:val="-2"/>
                <w:sz w:val="26"/>
                <w:szCs w:val="26"/>
                <w:lang w:val="en-US"/>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tài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liệu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w:t>
            </w:r>
            <w:r w:rsidRPr="009C4207">
              <w:rPr>
                <w:rFonts w:ascii="Times New Roman" w:hAnsi="Times New Roman" w:cs="Times New Roman"/>
                <w:spacing w:val="-2"/>
                <w:sz w:val="26"/>
                <w:szCs w:val="26"/>
                <w:lang w:val="en-US"/>
              </w:rPr>
              <w:t xml:space="preserve"> </w:t>
            </w:r>
          </w:p>
        </w:tc>
        <w:tc>
          <w:tcPr>
            <w:tcW w:w="701" w:type="pct"/>
            <w:shd w:val="clear" w:color="auto" w:fill="auto"/>
          </w:tcPr>
          <w:p w14:paraId="63F0AEAD"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01</w:t>
            </w:r>
          </w:p>
        </w:tc>
        <w:tc>
          <w:tcPr>
            <w:tcW w:w="931" w:type="pct"/>
            <w:shd w:val="clear" w:color="auto" w:fill="auto"/>
          </w:tcPr>
          <w:p w14:paraId="236A17E3"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chính</w:t>
            </w:r>
            <w:proofErr w:type="spellEnd"/>
          </w:p>
          <w:p w14:paraId="38232EAA"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sao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có</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thực</w:t>
            </w:r>
            <w:proofErr w:type="spellEnd"/>
          </w:p>
        </w:tc>
      </w:tr>
      <w:tr w:rsidR="009F09B2" w:rsidRPr="009C4207" w14:paraId="6DD681EE" w14:textId="77777777" w:rsidTr="00DC4B0E">
        <w:tc>
          <w:tcPr>
            <w:tcW w:w="449" w:type="pct"/>
            <w:shd w:val="clear" w:color="auto" w:fill="auto"/>
          </w:tcPr>
          <w:p w14:paraId="06EE64A5"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4</w:t>
            </w:r>
          </w:p>
        </w:tc>
        <w:tc>
          <w:tcPr>
            <w:tcW w:w="2919" w:type="pct"/>
            <w:shd w:val="clear" w:color="auto" w:fill="auto"/>
            <w:vAlign w:val="center"/>
          </w:tcPr>
          <w:p w14:paraId="0297CD56" w14:textId="77777777" w:rsidR="00DC4B0E" w:rsidRPr="009C4207" w:rsidRDefault="00DC4B0E" w:rsidP="00DC4B0E">
            <w:pPr>
              <w:tabs>
                <w:tab w:val="left" w:pos="851"/>
              </w:tabs>
              <w:spacing w:before="60" w:after="60"/>
              <w:jc w:val="both"/>
              <w:rPr>
                <w:rFonts w:ascii="Times New Roman" w:hAnsi="Times New Roman" w:cs="Times New Roman"/>
                <w:spacing w:val="-2"/>
                <w:sz w:val="26"/>
                <w:szCs w:val="26"/>
                <w:lang w:val="en-US"/>
              </w:rPr>
            </w:pPr>
            <w:proofErr w:type="spellStart"/>
            <w:r w:rsidRPr="009C4207">
              <w:rPr>
                <w:rFonts w:ascii="Times New Roman" w:hAnsi="Times New Roman" w:cs="Times New Roman"/>
                <w:sz w:val="26"/>
                <w:szCs w:val="26"/>
              </w:rPr>
              <w:t>Tài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liệu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pháp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với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p>
        </w:tc>
        <w:tc>
          <w:tcPr>
            <w:tcW w:w="701" w:type="pct"/>
            <w:shd w:val="clear" w:color="auto" w:fill="auto"/>
          </w:tcPr>
          <w:p w14:paraId="14AD02FC"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01</w:t>
            </w:r>
          </w:p>
        </w:tc>
        <w:tc>
          <w:tcPr>
            <w:tcW w:w="931" w:type="pct"/>
            <w:shd w:val="clear" w:color="auto" w:fill="auto"/>
          </w:tcPr>
          <w:p w14:paraId="4C582D81" w14:textId="77777777" w:rsidR="00DC4B0E" w:rsidRPr="009C4207" w:rsidRDefault="00DC4B0E" w:rsidP="00DC4B0E">
            <w:pPr>
              <w:pStyle w:val="BodyText"/>
              <w:spacing w:before="60" w:after="6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chính</w:t>
            </w:r>
            <w:proofErr w:type="spellEnd"/>
          </w:p>
        </w:tc>
      </w:tr>
    </w:tbl>
    <w:p w14:paraId="59438005" w14:textId="77777777" w:rsidR="00DC4B0E" w:rsidRPr="009C4207" w:rsidRDefault="00DC4B0E" w:rsidP="00DC4B0E">
      <w:pPr>
        <w:pStyle w:val="BodyText"/>
        <w:spacing w:before="120" w:after="120"/>
        <w:ind w:left="567"/>
        <w:rPr>
          <w:rFonts w:ascii="Times New Roman" w:hAnsi="Times New Roman" w:cs="Times New Roman"/>
          <w:bCs/>
          <w:sz w:val="26"/>
          <w:szCs w:val="26"/>
          <w:lang w:val="en-US"/>
        </w:rPr>
      </w:pPr>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Cs/>
          <w:sz w:val="26"/>
          <w:szCs w:val="26"/>
          <w:lang w:val="en-US"/>
        </w:rPr>
        <w:t>Tổ</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chức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đề</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nghị</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cấp</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Giấy</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chứng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nhận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đủ</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điều</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kiện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hoạt</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động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dịch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vụ</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đánh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giá</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công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nghệ</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chuyên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ngành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thuộc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trách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nhiệm</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quản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lý</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nhà</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nước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của</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Sở</w:t>
      </w:r>
      <w:proofErr w:type="spellEnd"/>
      <w:r w:rsidRPr="009C4207">
        <w:rPr>
          <w:rFonts w:ascii="Times New Roman" w:hAnsi="Times New Roman" w:cs="Times New Roman"/>
          <w:bCs/>
          <w:sz w:val="26"/>
          <w:szCs w:val="26"/>
          <w:lang w:val="en-US"/>
        </w:rPr>
        <w:t xml:space="preserve"> Khoa </w:t>
      </w:r>
      <w:proofErr w:type="spellStart"/>
      <w:r w:rsidRPr="009C4207">
        <w:rPr>
          <w:rFonts w:ascii="Times New Roman" w:hAnsi="Times New Roman" w:cs="Times New Roman"/>
          <w:bCs/>
          <w:sz w:val="26"/>
          <w:szCs w:val="26"/>
          <w:lang w:val="en-US"/>
        </w:rPr>
        <w:t>học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và</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Công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nghệ</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hoặc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thuộc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trách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nhiệm</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quản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lý</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nhà</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nước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của</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từ</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hai</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sở</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quản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lý</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ngành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lĩnh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vực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trong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đó</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có</w:t>
      </w:r>
      <w:proofErr w:type="spellEnd"/>
      <w:r w:rsidRPr="009C4207">
        <w:rPr>
          <w:rFonts w:ascii="Times New Roman" w:hAnsi="Times New Roman" w:cs="Times New Roman"/>
          <w:bCs/>
          <w:sz w:val="26"/>
          <w:szCs w:val="26"/>
          <w:lang w:val="en-US"/>
        </w:rPr>
        <w:t xml:space="preserve"> 01 </w:t>
      </w:r>
      <w:proofErr w:type="spellStart"/>
      <w:r w:rsidRPr="009C4207">
        <w:rPr>
          <w:rFonts w:ascii="Times New Roman" w:hAnsi="Times New Roman" w:cs="Times New Roman"/>
          <w:bCs/>
          <w:sz w:val="26"/>
          <w:szCs w:val="26"/>
          <w:lang w:val="en-US"/>
        </w:rPr>
        <w:t>lĩnh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vục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thuộc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trách</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nhiệm</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quản</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lý</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nhà</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nước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của</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Sở</w:t>
      </w:r>
      <w:proofErr w:type="spellEnd"/>
      <w:r w:rsidRPr="009C4207">
        <w:rPr>
          <w:rFonts w:ascii="Times New Roman" w:hAnsi="Times New Roman" w:cs="Times New Roman"/>
          <w:bCs/>
          <w:sz w:val="26"/>
          <w:szCs w:val="26"/>
          <w:lang w:val="en-US"/>
        </w:rPr>
        <w:t xml:space="preserve"> Khoa </w:t>
      </w:r>
      <w:proofErr w:type="spellStart"/>
      <w:r w:rsidRPr="009C4207">
        <w:rPr>
          <w:rFonts w:ascii="Times New Roman" w:hAnsi="Times New Roman" w:cs="Times New Roman"/>
          <w:bCs/>
          <w:sz w:val="26"/>
          <w:szCs w:val="26"/>
          <w:lang w:val="en-US"/>
        </w:rPr>
        <w:t>học</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và</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Công</w:t>
      </w:r>
      <w:proofErr w:type="spellEnd"/>
      <w:r w:rsidRPr="009C4207">
        <w:rPr>
          <w:rFonts w:ascii="Times New Roman" w:hAnsi="Times New Roman" w:cs="Times New Roman"/>
          <w:bCs/>
          <w:sz w:val="26"/>
          <w:szCs w:val="26"/>
          <w:lang w:val="en-US"/>
        </w:rPr>
        <w:t xml:space="preserve"> </w:t>
      </w:r>
      <w:proofErr w:type="spellStart"/>
      <w:r w:rsidRPr="009C4207">
        <w:rPr>
          <w:rFonts w:ascii="Times New Roman" w:hAnsi="Times New Roman" w:cs="Times New Roman"/>
          <w:bCs/>
          <w:sz w:val="26"/>
          <w:szCs w:val="26"/>
          <w:lang w:val="en-US"/>
        </w:rPr>
        <w:t>nghệ</w:t>
      </w:r>
      <w:proofErr w:type="spellEnd"/>
      <w:r w:rsidRPr="009C4207">
        <w:rPr>
          <w:rFonts w:ascii="Times New Roman" w:hAnsi="Times New Roman" w:cs="Times New Roman"/>
          <w:bCs/>
          <w:sz w:val="26"/>
          <w:szCs w:val="26"/>
          <w:lang w:val="en-US"/>
        </w:rPr>
        <w:t>.</w:t>
      </w:r>
    </w:p>
    <w:p w14:paraId="0D9323B3" w14:textId="77777777" w:rsidR="003A515C" w:rsidRPr="009C4207" w:rsidRDefault="003A515C" w:rsidP="004F023C">
      <w:pPr>
        <w:pStyle w:val="BodyText"/>
        <w:spacing w:before="120" w:after="120"/>
        <w:ind w:left="709"/>
        <w:rPr>
          <w:rFonts w:ascii="Times New Roman" w:hAnsi="Times New Roman" w:cs="Times New Roman"/>
          <w:b/>
          <w:sz w:val="26"/>
          <w:szCs w:val="26"/>
          <w:lang w:val="en-US"/>
        </w:rPr>
      </w:pPr>
    </w:p>
    <w:p w14:paraId="3D782721" w14:textId="77777777" w:rsidR="005C319A" w:rsidRPr="009C4207" w:rsidRDefault="00035EDF" w:rsidP="004F023C">
      <w:pPr>
        <w:pStyle w:val="BodyText"/>
        <w:numPr>
          <w:ilvl w:val="0"/>
          <w:numId w:val="5"/>
        </w:numPr>
        <w:spacing w:before="120" w:after="120"/>
        <w:rPr>
          <w:rFonts w:ascii="Times New Roman" w:hAnsi="Times New Roman" w:cs="Times New Roman"/>
          <w:b/>
          <w:sz w:val="26"/>
          <w:szCs w:val="26"/>
          <w:lang w:val="en-US"/>
        </w:rPr>
      </w:pPr>
      <w:r w:rsidRPr="009C4207">
        <w:rPr>
          <w:rFonts w:ascii="Times New Roman" w:hAnsi="Times New Roman" w:cs="Times New Roman"/>
          <w:b/>
          <w:sz w:val="26"/>
          <w:szCs w:val="26"/>
          <w:lang w:val="en-US"/>
        </w:rPr>
        <w:lastRenderedPageBreak/>
        <w:t xml:space="preserve">NƠI TIẾP NHẬN, TRẢ KẾT QUẢ, THỜI GIAN VÀ </w:t>
      </w:r>
      <w:r w:rsidR="000541DD" w:rsidRPr="009C4207">
        <w:rPr>
          <w:rFonts w:ascii="Times New Roman" w:hAnsi="Times New Roman" w:cs="Times New Roman"/>
          <w:b/>
          <w:sz w:val="26"/>
          <w:szCs w:val="26"/>
          <w:lang w:val="en-US"/>
        </w:rPr>
        <w:t>PHÍ/LỆ PHÍ</w:t>
      </w:r>
      <w:r w:rsidR="005C319A" w:rsidRPr="009C4207">
        <w:rPr>
          <w:rFonts w:ascii="Times New Roman" w:hAnsi="Times New Roman" w:cs="Times New Roman"/>
          <w:b/>
          <w:sz w:val="26"/>
          <w:szCs w:val="26"/>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1"/>
        <w:gridCol w:w="3969"/>
        <w:gridCol w:w="1254"/>
      </w:tblGrid>
      <w:tr w:rsidR="009F09B2" w:rsidRPr="009C4207" w14:paraId="252D9E5A" w14:textId="77777777" w:rsidTr="00DC4B0E">
        <w:trPr>
          <w:trHeight w:val="845"/>
        </w:trPr>
        <w:tc>
          <w:tcPr>
            <w:tcW w:w="2118" w:type="pct"/>
            <w:shd w:val="clear" w:color="auto" w:fill="auto"/>
            <w:vAlign w:val="center"/>
          </w:tcPr>
          <w:p w14:paraId="4581F70D" w14:textId="77777777" w:rsidR="00DC4B0E" w:rsidRPr="009C4207" w:rsidRDefault="00DC4B0E" w:rsidP="00DC4B0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Nơi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tiếp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nhận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và</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kết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quả</w:t>
            </w:r>
            <w:proofErr w:type="spellEnd"/>
          </w:p>
        </w:tc>
        <w:tc>
          <w:tcPr>
            <w:tcW w:w="2189" w:type="pct"/>
            <w:shd w:val="clear" w:color="auto" w:fill="auto"/>
            <w:vAlign w:val="center"/>
          </w:tcPr>
          <w:p w14:paraId="25EF944D" w14:textId="77777777" w:rsidR="00DC4B0E" w:rsidRPr="009C4207" w:rsidRDefault="00DC4B0E" w:rsidP="00DC4B0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Thời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gian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xử</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lý</w:t>
            </w:r>
            <w:proofErr w:type="spellEnd"/>
          </w:p>
        </w:tc>
        <w:tc>
          <w:tcPr>
            <w:tcW w:w="692" w:type="pct"/>
            <w:shd w:val="clear" w:color="auto" w:fill="auto"/>
            <w:vAlign w:val="center"/>
          </w:tcPr>
          <w:p w14:paraId="73191AFF" w14:textId="77777777" w:rsidR="00DC4B0E" w:rsidRPr="009C4207" w:rsidRDefault="00DC4B0E" w:rsidP="00DC4B0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Phí</w:t>
            </w:r>
            <w:proofErr w:type="spellEnd"/>
          </w:p>
        </w:tc>
      </w:tr>
      <w:tr w:rsidR="00F22DCA" w:rsidRPr="009C4207" w14:paraId="7B3E6AEF" w14:textId="77777777" w:rsidTr="00DC4B0E">
        <w:trPr>
          <w:trHeight w:val="1538"/>
        </w:trPr>
        <w:tc>
          <w:tcPr>
            <w:tcW w:w="2118" w:type="pct"/>
            <w:shd w:val="clear" w:color="auto" w:fill="auto"/>
          </w:tcPr>
          <w:p w14:paraId="6220A3F5" w14:textId="77777777" w:rsidR="00F22DCA" w:rsidRPr="009C4207" w:rsidRDefault="00F22DCA" w:rsidP="00F22DCA">
            <w:pPr>
              <w:spacing w:before="120" w:after="120"/>
              <w:ind w:hanging="29"/>
              <w:contextualSpacing/>
              <w:rPr>
                <w:rFonts w:ascii="Times New Roman" w:hAnsi="Times New Roman" w:cs="Times New Roman"/>
                <w:i/>
                <w:sz w:val="26"/>
                <w:szCs w:val="26"/>
              </w:rPr>
            </w:pPr>
            <w:r w:rsidRPr="009C4207">
              <w:rPr>
                <w:rFonts w:ascii="Times New Roman" w:hAnsi="Times New Roman" w:cs="Times New Roman"/>
                <w:sz w:val="26"/>
                <w:szCs w:val="26"/>
              </w:rPr>
              <w:t xml:space="preserve">1. </w:t>
            </w:r>
            <w:proofErr w:type="spellStart"/>
            <w:r w:rsidRPr="009C4207">
              <w:rPr>
                <w:rFonts w:ascii="Times New Roman" w:hAnsi="Times New Roman" w:cs="Times New Roman"/>
                <w:b/>
                <w:sz w:val="26"/>
                <w:szCs w:val="26"/>
              </w:rPr>
              <w:t>Nộp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trực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tuyến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trên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cổng</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Dịch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vụ</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công</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quốc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gia</w:t>
            </w:r>
            <w:proofErr w:type="spellEnd"/>
            <w:r w:rsidRPr="009C4207">
              <w:rPr>
                <w:rFonts w:ascii="Times New Roman" w:hAnsi="Times New Roman" w:cs="Times New Roman"/>
                <w:b/>
                <w:sz w:val="26"/>
                <w:szCs w:val="26"/>
              </w:rPr>
              <w:t xml:space="preserve"> </w:t>
            </w:r>
            <w:r w:rsidRPr="009C4207">
              <w:rPr>
                <w:rFonts w:ascii="Times New Roman" w:hAnsi="Times New Roman" w:cs="Times New Roman"/>
                <w:i/>
                <w:sz w:val="26"/>
                <w:szCs w:val="26"/>
              </w:rPr>
              <w:t>(https://dichvucong.gov.vn)</w:t>
            </w:r>
          </w:p>
          <w:p w14:paraId="193ECFDD" w14:textId="77777777" w:rsidR="00F22DCA" w:rsidRPr="009C4207" w:rsidRDefault="00F22DCA" w:rsidP="00F22DCA">
            <w:pPr>
              <w:spacing w:before="120" w:after="120"/>
              <w:ind w:hanging="29"/>
              <w:contextualSpacing/>
              <w:jc w:val="both"/>
              <w:rPr>
                <w:rFonts w:ascii="Times New Roman" w:hAnsi="Times New Roman" w:cs="Times New Roman"/>
                <w:b/>
                <w:sz w:val="26"/>
                <w:szCs w:val="26"/>
              </w:rPr>
            </w:pPr>
            <w:r w:rsidRPr="009C4207">
              <w:rPr>
                <w:rFonts w:ascii="Times New Roman" w:hAnsi="Times New Roman" w:cs="Times New Roman"/>
                <w:sz w:val="26"/>
                <w:szCs w:val="26"/>
              </w:rPr>
              <w:t xml:space="preserve">2. </w:t>
            </w:r>
            <w:proofErr w:type="spellStart"/>
            <w:r w:rsidRPr="009C4207">
              <w:rPr>
                <w:rFonts w:ascii="Times New Roman" w:hAnsi="Times New Roman" w:cs="Times New Roman"/>
                <w:b/>
                <w:sz w:val="26"/>
                <w:szCs w:val="26"/>
              </w:rPr>
              <w:t>Gửi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trực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tiếp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hoặc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thông</w:t>
            </w:r>
            <w:proofErr w:type="spellEnd"/>
            <w:r w:rsidRPr="009C4207">
              <w:rPr>
                <w:rFonts w:ascii="Times New Roman" w:hAnsi="Times New Roman" w:cs="Times New Roman"/>
                <w:b/>
                <w:sz w:val="26"/>
                <w:szCs w:val="26"/>
              </w:rPr>
              <w:t xml:space="preserve"> qua </w:t>
            </w:r>
            <w:proofErr w:type="spellStart"/>
            <w:r w:rsidRPr="009C4207">
              <w:rPr>
                <w:rFonts w:ascii="Times New Roman" w:hAnsi="Times New Roman" w:cs="Times New Roman"/>
                <w:b/>
                <w:sz w:val="26"/>
                <w:szCs w:val="26"/>
              </w:rPr>
              <w:t>dịch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vụ</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bưu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chính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đến</w:t>
            </w:r>
            <w:proofErr w:type="spellEnd"/>
            <w:r w:rsidRPr="009C4207">
              <w:rPr>
                <w:rFonts w:ascii="Times New Roman" w:hAnsi="Times New Roman" w:cs="Times New Roman"/>
                <w:b/>
                <w:sz w:val="26"/>
                <w:szCs w:val="26"/>
              </w:rPr>
              <w:t>:</w:t>
            </w:r>
          </w:p>
          <w:p w14:paraId="19B90D4E" w14:textId="77777777" w:rsidR="00F22DCA" w:rsidRPr="009C4207" w:rsidRDefault="00F22DCA" w:rsidP="00F22DCA">
            <w:pPr>
              <w:spacing w:before="120" w:after="120"/>
              <w:ind w:hanging="29"/>
              <w:contextualSpacing/>
              <w:jc w:val="both"/>
              <w:rPr>
                <w:rFonts w:ascii="Times New Roman" w:hAnsi="Times New Roman" w:cs="Times New Roman"/>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Một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cửa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r w:rsidRPr="009C4207">
              <w:rPr>
                <w:rFonts w:ascii="Times New Roman" w:hAnsi="Times New Roman" w:cs="Times New Roman"/>
                <w:sz w:val="26"/>
                <w:szCs w:val="26"/>
              </w:rPr>
              <w:t xml:space="preserve"> Khoa </w:t>
            </w:r>
            <w:proofErr w:type="spellStart"/>
            <w:r w:rsidRPr="009C4207">
              <w:rPr>
                <w:rFonts w:ascii="Times New Roman" w:hAnsi="Times New Roman" w:cs="Times New Roman"/>
                <w:sz w:val="26"/>
                <w:szCs w:val="26"/>
              </w:rPr>
              <w:t>học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(244 </w:t>
            </w:r>
            <w:proofErr w:type="spellStart"/>
            <w:r w:rsidRPr="009C4207">
              <w:rPr>
                <w:rFonts w:ascii="Times New Roman" w:hAnsi="Times New Roman" w:cs="Times New Roman"/>
                <w:sz w:val="26"/>
                <w:szCs w:val="26"/>
              </w:rPr>
              <w:t>Điện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Xuân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Hòa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w:t>
            </w:r>
            <w:proofErr w:type="spellEnd"/>
            <w:r w:rsidRPr="009C4207">
              <w:rPr>
                <w:rFonts w:ascii="Times New Roman" w:hAnsi="Times New Roman" w:cs="Times New Roman"/>
                <w:sz w:val="26"/>
                <w:szCs w:val="26"/>
              </w:rPr>
              <w:t xml:space="preserve"> Minh). </w:t>
            </w:r>
          </w:p>
          <w:p w14:paraId="6B402FC4" w14:textId="77777777" w:rsidR="00F22DCA" w:rsidRPr="009C4207" w:rsidRDefault="00F22DCA" w:rsidP="00F22DCA">
            <w:pPr>
              <w:spacing w:before="120" w:after="120"/>
              <w:ind w:hanging="29"/>
              <w:contextualSpacing/>
              <w:jc w:val="both"/>
              <w:rPr>
                <w:rFonts w:ascii="Times New Roman" w:hAnsi="Times New Roman" w:cs="Times New Roman"/>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Trung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tâm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phục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Đường</w:t>
            </w:r>
            <w:proofErr w:type="spellEnd"/>
            <w:r w:rsidRPr="009C4207">
              <w:rPr>
                <w:rFonts w:ascii="Times New Roman" w:hAnsi="Times New Roman" w:cs="Times New Roman"/>
                <w:sz w:val="26"/>
                <w:szCs w:val="26"/>
              </w:rPr>
              <w:t xml:space="preserve"> Lê </w:t>
            </w:r>
            <w:proofErr w:type="spellStart"/>
            <w:r w:rsidRPr="009C4207">
              <w:rPr>
                <w:rFonts w:ascii="Times New Roman" w:hAnsi="Times New Roman" w:cs="Times New Roman"/>
                <w:sz w:val="26"/>
                <w:szCs w:val="26"/>
              </w:rPr>
              <w:t>Lợi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w:t>
            </w:r>
            <w:proofErr w:type="spellEnd"/>
            <w:r w:rsidRPr="009C4207">
              <w:rPr>
                <w:rFonts w:ascii="Times New Roman" w:hAnsi="Times New Roman" w:cs="Times New Roman"/>
                <w:sz w:val="26"/>
                <w:szCs w:val="26"/>
              </w:rPr>
              <w:t xml:space="preserve"> Minh). </w:t>
            </w:r>
          </w:p>
          <w:p w14:paraId="18756885" w14:textId="77777777" w:rsidR="00F22DCA" w:rsidRPr="009C4207" w:rsidRDefault="00F22DCA" w:rsidP="00F22DCA">
            <w:pPr>
              <w:spacing w:before="120" w:after="120"/>
              <w:ind w:hanging="29"/>
              <w:contextualSpacing/>
              <w:jc w:val="both"/>
              <w:rPr>
                <w:rFonts w:ascii="Times New Roman" w:hAnsi="Times New Roman" w:cs="Times New Roman"/>
                <w:b/>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Trung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tâm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phục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04 </w:t>
            </w:r>
            <w:proofErr w:type="spellStart"/>
            <w:r w:rsidRPr="009C4207">
              <w:rPr>
                <w:rFonts w:ascii="Times New Roman" w:hAnsi="Times New Roman" w:cs="Times New Roman"/>
                <w:sz w:val="26"/>
                <w:szCs w:val="26"/>
              </w:rPr>
              <w:t>đường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Nguyễn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Tất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Phường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Rịa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Chí</w:t>
            </w:r>
            <w:proofErr w:type="spellEnd"/>
            <w:r w:rsidRPr="009C4207">
              <w:rPr>
                <w:rFonts w:ascii="Times New Roman" w:hAnsi="Times New Roman" w:cs="Times New Roman"/>
                <w:sz w:val="26"/>
                <w:szCs w:val="26"/>
              </w:rPr>
              <w:t xml:space="preserve"> Minh).</w:t>
            </w:r>
          </w:p>
        </w:tc>
        <w:tc>
          <w:tcPr>
            <w:tcW w:w="2189" w:type="pct"/>
            <w:shd w:val="clear" w:color="auto" w:fill="auto"/>
          </w:tcPr>
          <w:p w14:paraId="6B376299" w14:textId="77777777" w:rsidR="00F22DCA" w:rsidRPr="009C4207" w:rsidRDefault="00F22DCA" w:rsidP="00F22DCA">
            <w:pPr>
              <w:pStyle w:val="NormalWeb"/>
              <w:spacing w:before="120" w:beforeAutospacing="0" w:after="120" w:afterAutospacing="0"/>
              <w:ind w:left="31" w:right="41"/>
              <w:jc w:val="both"/>
              <w:rPr>
                <w:sz w:val="26"/>
                <w:szCs w:val="26"/>
              </w:rPr>
            </w:pPr>
            <w:proofErr w:type="spellStart"/>
            <w:r w:rsidRPr="009C4207">
              <w:rPr>
                <w:sz w:val="26"/>
                <w:szCs w:val="26"/>
              </w:rPr>
              <w:t>Trường</w:t>
            </w:r>
            <w:proofErr w:type="spellEnd"/>
            <w:r w:rsidRPr="009C4207">
              <w:rPr>
                <w:sz w:val="26"/>
                <w:szCs w:val="26"/>
              </w:rPr>
              <w:t xml:space="preserve"> </w:t>
            </w:r>
            <w:proofErr w:type="spellStart"/>
            <w:r w:rsidRPr="009C4207">
              <w:rPr>
                <w:sz w:val="26"/>
                <w:szCs w:val="26"/>
              </w:rPr>
              <w:t>hợp</w:t>
            </w:r>
            <w:proofErr w:type="spellEnd"/>
            <w:r w:rsidRPr="009C4207">
              <w:rPr>
                <w:sz w:val="26"/>
                <w:szCs w:val="26"/>
              </w:rPr>
              <w:t xml:space="preserve"> </w:t>
            </w:r>
            <w:proofErr w:type="spellStart"/>
            <w:r w:rsidRPr="009C4207">
              <w:rPr>
                <w:sz w:val="26"/>
                <w:szCs w:val="26"/>
              </w:rPr>
              <w:t>hồ</w:t>
            </w:r>
            <w:proofErr w:type="spellEnd"/>
            <w:r w:rsidRPr="009C4207">
              <w:rPr>
                <w:sz w:val="26"/>
                <w:szCs w:val="26"/>
              </w:rPr>
              <w:t xml:space="preserve"> </w:t>
            </w:r>
            <w:proofErr w:type="spellStart"/>
            <w:r w:rsidRPr="009C4207">
              <w:rPr>
                <w:sz w:val="26"/>
                <w:szCs w:val="26"/>
              </w:rPr>
              <w:t>sơ</w:t>
            </w:r>
            <w:proofErr w:type="spellEnd"/>
            <w:r w:rsidRPr="009C4207">
              <w:rPr>
                <w:sz w:val="26"/>
                <w:szCs w:val="26"/>
              </w:rPr>
              <w:t xml:space="preserve"> </w:t>
            </w:r>
            <w:proofErr w:type="spellStart"/>
            <w:r w:rsidRPr="009C4207">
              <w:rPr>
                <w:sz w:val="26"/>
                <w:szCs w:val="26"/>
              </w:rPr>
              <w:t>không</w:t>
            </w:r>
            <w:proofErr w:type="spellEnd"/>
            <w:r w:rsidRPr="009C4207">
              <w:rPr>
                <w:sz w:val="26"/>
                <w:szCs w:val="26"/>
              </w:rPr>
              <w:t xml:space="preserve"> </w:t>
            </w:r>
            <w:proofErr w:type="spellStart"/>
            <w:r w:rsidRPr="009C4207">
              <w:rPr>
                <w:sz w:val="26"/>
                <w:szCs w:val="26"/>
              </w:rPr>
              <w:t>đầy</w:t>
            </w:r>
            <w:proofErr w:type="spellEnd"/>
            <w:r w:rsidRPr="009C4207">
              <w:rPr>
                <w:sz w:val="26"/>
                <w:szCs w:val="26"/>
              </w:rPr>
              <w:t xml:space="preserve"> </w:t>
            </w:r>
            <w:proofErr w:type="spellStart"/>
            <w:r w:rsidRPr="009C4207">
              <w:rPr>
                <w:sz w:val="26"/>
                <w:szCs w:val="26"/>
              </w:rPr>
              <w:t>đủ</w:t>
            </w:r>
            <w:proofErr w:type="spellEnd"/>
            <w:r w:rsidRPr="009C4207">
              <w:rPr>
                <w:sz w:val="26"/>
                <w:szCs w:val="26"/>
              </w:rPr>
              <w:t xml:space="preserve"> </w:t>
            </w:r>
            <w:proofErr w:type="spellStart"/>
            <w:r w:rsidRPr="009C4207">
              <w:rPr>
                <w:sz w:val="26"/>
                <w:szCs w:val="26"/>
              </w:rPr>
              <w:t>theo</w:t>
            </w:r>
            <w:proofErr w:type="spellEnd"/>
            <w:r w:rsidRPr="009C4207">
              <w:rPr>
                <w:sz w:val="26"/>
                <w:szCs w:val="26"/>
              </w:rPr>
              <w:t xml:space="preserve"> </w:t>
            </w:r>
            <w:proofErr w:type="spellStart"/>
            <w:r w:rsidRPr="009C4207">
              <w:rPr>
                <w:sz w:val="26"/>
                <w:szCs w:val="26"/>
              </w:rPr>
              <w:t>quy</w:t>
            </w:r>
            <w:proofErr w:type="spellEnd"/>
            <w:r w:rsidRPr="009C4207">
              <w:rPr>
                <w:sz w:val="26"/>
                <w:szCs w:val="26"/>
              </w:rPr>
              <w:t xml:space="preserve"> </w:t>
            </w:r>
            <w:proofErr w:type="spellStart"/>
            <w:r w:rsidRPr="009C4207">
              <w:rPr>
                <w:sz w:val="26"/>
                <w:szCs w:val="26"/>
              </w:rPr>
              <w:t>định</w:t>
            </w:r>
            <w:proofErr w:type="spellEnd"/>
            <w:r w:rsidRPr="009C4207">
              <w:rPr>
                <w:sz w:val="26"/>
                <w:szCs w:val="26"/>
              </w:rPr>
              <w:t xml:space="preserve">, </w:t>
            </w:r>
            <w:proofErr w:type="spellStart"/>
            <w:r w:rsidRPr="009C4207">
              <w:rPr>
                <w:sz w:val="26"/>
                <w:szCs w:val="26"/>
              </w:rPr>
              <w:t>trong</w:t>
            </w:r>
            <w:proofErr w:type="spellEnd"/>
            <w:r w:rsidRPr="009C4207">
              <w:rPr>
                <w:sz w:val="26"/>
                <w:szCs w:val="26"/>
              </w:rPr>
              <w:t xml:space="preserve"> </w:t>
            </w:r>
            <w:proofErr w:type="spellStart"/>
            <w:r w:rsidRPr="009C4207">
              <w:rPr>
                <w:sz w:val="26"/>
                <w:szCs w:val="26"/>
              </w:rPr>
              <w:t>thời</w:t>
            </w:r>
            <w:proofErr w:type="spellEnd"/>
            <w:r w:rsidRPr="009C4207">
              <w:rPr>
                <w:sz w:val="26"/>
                <w:szCs w:val="26"/>
              </w:rPr>
              <w:t xml:space="preserve"> </w:t>
            </w:r>
            <w:proofErr w:type="spellStart"/>
            <w:r w:rsidRPr="009C4207">
              <w:rPr>
                <w:sz w:val="26"/>
                <w:szCs w:val="26"/>
              </w:rPr>
              <w:t>hạn</w:t>
            </w:r>
            <w:proofErr w:type="spellEnd"/>
            <w:r w:rsidRPr="009C4207">
              <w:rPr>
                <w:sz w:val="26"/>
                <w:szCs w:val="26"/>
              </w:rPr>
              <w:t xml:space="preserve"> 03 </w:t>
            </w:r>
            <w:proofErr w:type="spellStart"/>
            <w:r w:rsidRPr="009C4207">
              <w:rPr>
                <w:sz w:val="26"/>
                <w:szCs w:val="26"/>
              </w:rPr>
              <w:t>ngày</w:t>
            </w:r>
            <w:proofErr w:type="spellEnd"/>
            <w:r w:rsidRPr="009C4207">
              <w:rPr>
                <w:sz w:val="26"/>
                <w:szCs w:val="26"/>
              </w:rPr>
              <w:t xml:space="preserve"> </w:t>
            </w:r>
            <w:proofErr w:type="spellStart"/>
            <w:r w:rsidRPr="009C4207">
              <w:rPr>
                <w:sz w:val="26"/>
                <w:szCs w:val="26"/>
              </w:rPr>
              <w:t>làm</w:t>
            </w:r>
            <w:proofErr w:type="spellEnd"/>
            <w:r w:rsidRPr="009C4207">
              <w:rPr>
                <w:sz w:val="26"/>
                <w:szCs w:val="26"/>
              </w:rPr>
              <w:t xml:space="preserve"> </w:t>
            </w:r>
            <w:proofErr w:type="spellStart"/>
            <w:r w:rsidRPr="009C4207">
              <w:rPr>
                <w:sz w:val="26"/>
                <w:szCs w:val="26"/>
              </w:rPr>
              <w:t>việc</w:t>
            </w:r>
            <w:proofErr w:type="spellEnd"/>
            <w:r w:rsidRPr="009C4207">
              <w:rPr>
                <w:sz w:val="26"/>
                <w:szCs w:val="26"/>
              </w:rPr>
              <w:t xml:space="preserve"> </w:t>
            </w:r>
            <w:proofErr w:type="spellStart"/>
            <w:r w:rsidRPr="009C4207">
              <w:rPr>
                <w:sz w:val="26"/>
                <w:szCs w:val="26"/>
              </w:rPr>
              <w:t>kể</w:t>
            </w:r>
            <w:proofErr w:type="spellEnd"/>
            <w:r w:rsidRPr="009C4207">
              <w:rPr>
                <w:sz w:val="26"/>
                <w:szCs w:val="26"/>
              </w:rPr>
              <w:t xml:space="preserve"> </w:t>
            </w:r>
            <w:proofErr w:type="spellStart"/>
            <w:r w:rsidRPr="009C4207">
              <w:rPr>
                <w:sz w:val="26"/>
                <w:szCs w:val="26"/>
              </w:rPr>
              <w:t>từ</w:t>
            </w:r>
            <w:proofErr w:type="spellEnd"/>
            <w:r w:rsidRPr="009C4207">
              <w:rPr>
                <w:sz w:val="26"/>
                <w:szCs w:val="26"/>
              </w:rPr>
              <w:t xml:space="preserve"> </w:t>
            </w:r>
            <w:proofErr w:type="spellStart"/>
            <w:r w:rsidRPr="009C4207">
              <w:rPr>
                <w:sz w:val="26"/>
                <w:szCs w:val="26"/>
              </w:rPr>
              <w:t>ngày</w:t>
            </w:r>
            <w:proofErr w:type="spellEnd"/>
            <w:r w:rsidRPr="009C4207">
              <w:rPr>
                <w:sz w:val="26"/>
                <w:szCs w:val="26"/>
              </w:rPr>
              <w:t xml:space="preserve"> </w:t>
            </w:r>
            <w:proofErr w:type="spellStart"/>
            <w:r w:rsidRPr="009C4207">
              <w:rPr>
                <w:sz w:val="26"/>
                <w:szCs w:val="26"/>
              </w:rPr>
              <w:t>nhận</w:t>
            </w:r>
            <w:proofErr w:type="spellEnd"/>
            <w:r w:rsidRPr="009C4207">
              <w:rPr>
                <w:sz w:val="26"/>
                <w:szCs w:val="26"/>
              </w:rPr>
              <w:t xml:space="preserve"> </w:t>
            </w:r>
            <w:proofErr w:type="spellStart"/>
            <w:r w:rsidRPr="009C4207">
              <w:rPr>
                <w:sz w:val="26"/>
                <w:szCs w:val="26"/>
              </w:rPr>
              <w:t>được</w:t>
            </w:r>
            <w:proofErr w:type="spellEnd"/>
            <w:r w:rsidRPr="009C4207">
              <w:rPr>
                <w:sz w:val="26"/>
                <w:szCs w:val="26"/>
              </w:rPr>
              <w:t xml:space="preserve"> </w:t>
            </w:r>
            <w:proofErr w:type="spellStart"/>
            <w:r w:rsidRPr="009C4207">
              <w:rPr>
                <w:sz w:val="26"/>
                <w:szCs w:val="26"/>
              </w:rPr>
              <w:t>hồ</w:t>
            </w:r>
            <w:proofErr w:type="spellEnd"/>
            <w:r w:rsidRPr="009C4207">
              <w:rPr>
                <w:sz w:val="26"/>
                <w:szCs w:val="26"/>
              </w:rPr>
              <w:t xml:space="preserve"> </w:t>
            </w:r>
            <w:proofErr w:type="spellStart"/>
            <w:r w:rsidRPr="009C4207">
              <w:rPr>
                <w:sz w:val="26"/>
                <w:szCs w:val="26"/>
              </w:rPr>
              <w:t>sơ</w:t>
            </w:r>
            <w:proofErr w:type="spellEnd"/>
            <w:r w:rsidRPr="009C4207">
              <w:rPr>
                <w:sz w:val="26"/>
                <w:szCs w:val="26"/>
              </w:rPr>
              <w:t xml:space="preserve">, </w:t>
            </w:r>
            <w:proofErr w:type="spellStart"/>
            <w:r w:rsidRPr="009C4207">
              <w:rPr>
                <w:sz w:val="26"/>
                <w:szCs w:val="26"/>
              </w:rPr>
              <w:t>Ủy</w:t>
            </w:r>
            <w:proofErr w:type="spellEnd"/>
            <w:r w:rsidRPr="009C4207">
              <w:rPr>
                <w:sz w:val="26"/>
                <w:szCs w:val="26"/>
              </w:rPr>
              <w:t xml:space="preserve"> ban </w:t>
            </w:r>
            <w:proofErr w:type="spellStart"/>
            <w:r w:rsidRPr="009C4207">
              <w:rPr>
                <w:sz w:val="26"/>
                <w:szCs w:val="26"/>
              </w:rPr>
              <w:t>nhân</w:t>
            </w:r>
            <w:proofErr w:type="spellEnd"/>
            <w:r w:rsidRPr="009C4207">
              <w:rPr>
                <w:sz w:val="26"/>
                <w:szCs w:val="26"/>
              </w:rPr>
              <w:t xml:space="preserve"> </w:t>
            </w:r>
            <w:proofErr w:type="spellStart"/>
            <w:r w:rsidRPr="009C4207">
              <w:rPr>
                <w:sz w:val="26"/>
                <w:szCs w:val="26"/>
              </w:rPr>
              <w:t>dân</w:t>
            </w:r>
            <w:proofErr w:type="spellEnd"/>
            <w:r w:rsidRPr="009C4207">
              <w:rPr>
                <w:sz w:val="26"/>
                <w:szCs w:val="26"/>
              </w:rPr>
              <w:t xml:space="preserve"> </w:t>
            </w:r>
            <w:proofErr w:type="spellStart"/>
            <w:r w:rsidRPr="009C4207">
              <w:rPr>
                <w:sz w:val="26"/>
                <w:szCs w:val="26"/>
              </w:rPr>
              <w:t>cấp</w:t>
            </w:r>
            <w:proofErr w:type="spellEnd"/>
            <w:r w:rsidRPr="009C4207">
              <w:rPr>
                <w:sz w:val="26"/>
                <w:szCs w:val="26"/>
              </w:rPr>
              <w:t xml:space="preserve"> </w:t>
            </w:r>
            <w:proofErr w:type="spellStart"/>
            <w:r w:rsidRPr="009C4207">
              <w:rPr>
                <w:sz w:val="26"/>
                <w:szCs w:val="26"/>
              </w:rPr>
              <w:t>tỉnh</w:t>
            </w:r>
            <w:proofErr w:type="spellEnd"/>
            <w:r w:rsidRPr="009C4207">
              <w:rPr>
                <w:sz w:val="26"/>
                <w:szCs w:val="26"/>
              </w:rPr>
              <w:t xml:space="preserve"> </w:t>
            </w:r>
            <w:proofErr w:type="spellStart"/>
            <w:r w:rsidRPr="009C4207">
              <w:rPr>
                <w:sz w:val="26"/>
                <w:szCs w:val="26"/>
              </w:rPr>
              <w:t>có</w:t>
            </w:r>
            <w:proofErr w:type="spellEnd"/>
            <w:r w:rsidRPr="009C4207">
              <w:rPr>
                <w:sz w:val="26"/>
                <w:szCs w:val="26"/>
              </w:rPr>
              <w:t xml:space="preserve"> </w:t>
            </w:r>
            <w:proofErr w:type="spellStart"/>
            <w:r w:rsidRPr="009C4207">
              <w:rPr>
                <w:sz w:val="26"/>
                <w:szCs w:val="26"/>
              </w:rPr>
              <w:t>trách</w:t>
            </w:r>
            <w:proofErr w:type="spellEnd"/>
            <w:r w:rsidRPr="009C4207">
              <w:rPr>
                <w:sz w:val="26"/>
                <w:szCs w:val="26"/>
              </w:rPr>
              <w:t xml:space="preserve"> </w:t>
            </w:r>
            <w:proofErr w:type="spellStart"/>
            <w:r w:rsidRPr="009C4207">
              <w:rPr>
                <w:sz w:val="26"/>
                <w:szCs w:val="26"/>
              </w:rPr>
              <w:t>nhiệm</w:t>
            </w:r>
            <w:proofErr w:type="spellEnd"/>
            <w:r w:rsidRPr="009C4207">
              <w:rPr>
                <w:sz w:val="26"/>
                <w:szCs w:val="26"/>
              </w:rPr>
              <w:t xml:space="preserve"> </w:t>
            </w:r>
            <w:proofErr w:type="spellStart"/>
            <w:r w:rsidRPr="009C4207">
              <w:rPr>
                <w:sz w:val="26"/>
                <w:szCs w:val="26"/>
              </w:rPr>
              <w:t>thông</w:t>
            </w:r>
            <w:proofErr w:type="spellEnd"/>
            <w:r w:rsidRPr="009C4207">
              <w:rPr>
                <w:sz w:val="26"/>
                <w:szCs w:val="26"/>
              </w:rPr>
              <w:t xml:space="preserve"> </w:t>
            </w:r>
            <w:proofErr w:type="spellStart"/>
            <w:r w:rsidRPr="009C4207">
              <w:rPr>
                <w:sz w:val="26"/>
                <w:szCs w:val="26"/>
              </w:rPr>
              <w:t>báo</w:t>
            </w:r>
            <w:proofErr w:type="spellEnd"/>
            <w:r w:rsidRPr="009C4207">
              <w:rPr>
                <w:sz w:val="26"/>
                <w:szCs w:val="26"/>
              </w:rPr>
              <w:t xml:space="preserve"> </w:t>
            </w:r>
            <w:proofErr w:type="spellStart"/>
            <w:r w:rsidRPr="009C4207">
              <w:rPr>
                <w:sz w:val="26"/>
                <w:szCs w:val="26"/>
              </w:rPr>
              <w:t>bằng</w:t>
            </w:r>
            <w:proofErr w:type="spellEnd"/>
            <w:r w:rsidRPr="009C4207">
              <w:rPr>
                <w:sz w:val="26"/>
                <w:szCs w:val="26"/>
              </w:rPr>
              <w:t xml:space="preserve"> </w:t>
            </w:r>
            <w:proofErr w:type="spellStart"/>
            <w:r w:rsidRPr="009C4207">
              <w:rPr>
                <w:sz w:val="26"/>
                <w:szCs w:val="26"/>
              </w:rPr>
              <w:t>văn</w:t>
            </w:r>
            <w:proofErr w:type="spellEnd"/>
            <w:r w:rsidRPr="009C4207">
              <w:rPr>
                <w:sz w:val="26"/>
                <w:szCs w:val="26"/>
              </w:rPr>
              <w:t xml:space="preserve"> </w:t>
            </w:r>
            <w:proofErr w:type="spellStart"/>
            <w:r w:rsidRPr="009C4207">
              <w:rPr>
                <w:sz w:val="26"/>
                <w:szCs w:val="26"/>
              </w:rPr>
              <w:t>bản</w:t>
            </w:r>
            <w:proofErr w:type="spellEnd"/>
            <w:r w:rsidRPr="009C4207">
              <w:rPr>
                <w:sz w:val="26"/>
                <w:szCs w:val="26"/>
              </w:rPr>
              <w:t xml:space="preserve"> </w:t>
            </w:r>
            <w:proofErr w:type="spellStart"/>
            <w:r w:rsidRPr="009C4207">
              <w:rPr>
                <w:sz w:val="26"/>
                <w:szCs w:val="26"/>
              </w:rPr>
              <w:t>đề</w:t>
            </w:r>
            <w:proofErr w:type="spellEnd"/>
            <w:r w:rsidRPr="009C4207">
              <w:rPr>
                <w:sz w:val="26"/>
                <w:szCs w:val="26"/>
              </w:rPr>
              <w:t xml:space="preserve"> </w:t>
            </w:r>
            <w:proofErr w:type="spellStart"/>
            <w:r w:rsidRPr="009C4207">
              <w:rPr>
                <w:sz w:val="26"/>
                <w:szCs w:val="26"/>
              </w:rPr>
              <w:t>nghị</w:t>
            </w:r>
            <w:proofErr w:type="spellEnd"/>
            <w:r w:rsidRPr="009C4207">
              <w:rPr>
                <w:sz w:val="26"/>
                <w:szCs w:val="26"/>
              </w:rPr>
              <w:t xml:space="preserve"> </w:t>
            </w:r>
            <w:proofErr w:type="spellStart"/>
            <w:r w:rsidRPr="009C4207">
              <w:rPr>
                <w:sz w:val="26"/>
                <w:szCs w:val="26"/>
              </w:rPr>
              <w:t>tổ</w:t>
            </w:r>
            <w:proofErr w:type="spellEnd"/>
            <w:r w:rsidRPr="009C4207">
              <w:rPr>
                <w:sz w:val="26"/>
                <w:szCs w:val="26"/>
              </w:rPr>
              <w:t xml:space="preserve"> </w:t>
            </w:r>
            <w:proofErr w:type="spellStart"/>
            <w:r w:rsidRPr="009C4207">
              <w:rPr>
                <w:sz w:val="26"/>
                <w:szCs w:val="26"/>
              </w:rPr>
              <w:t>chức</w:t>
            </w:r>
            <w:proofErr w:type="spellEnd"/>
            <w:r w:rsidRPr="009C4207">
              <w:rPr>
                <w:sz w:val="26"/>
                <w:szCs w:val="26"/>
              </w:rPr>
              <w:t xml:space="preserve"> </w:t>
            </w:r>
            <w:proofErr w:type="spellStart"/>
            <w:r w:rsidRPr="009C4207">
              <w:rPr>
                <w:sz w:val="26"/>
                <w:szCs w:val="26"/>
              </w:rPr>
              <w:t>sửa</w:t>
            </w:r>
            <w:proofErr w:type="spellEnd"/>
            <w:r w:rsidRPr="009C4207">
              <w:rPr>
                <w:sz w:val="26"/>
                <w:szCs w:val="26"/>
              </w:rPr>
              <w:t xml:space="preserve"> </w:t>
            </w:r>
            <w:proofErr w:type="spellStart"/>
            <w:r w:rsidRPr="009C4207">
              <w:rPr>
                <w:sz w:val="26"/>
                <w:szCs w:val="26"/>
              </w:rPr>
              <w:t>đổi</w:t>
            </w:r>
            <w:proofErr w:type="spellEnd"/>
            <w:r w:rsidRPr="009C4207">
              <w:rPr>
                <w:sz w:val="26"/>
                <w:szCs w:val="26"/>
              </w:rPr>
              <w:t xml:space="preserve">, </w:t>
            </w:r>
            <w:proofErr w:type="spellStart"/>
            <w:r w:rsidRPr="009C4207">
              <w:rPr>
                <w:sz w:val="26"/>
                <w:szCs w:val="26"/>
              </w:rPr>
              <w:t>bổ</w:t>
            </w:r>
            <w:proofErr w:type="spellEnd"/>
            <w:r w:rsidRPr="009C4207">
              <w:rPr>
                <w:sz w:val="26"/>
                <w:szCs w:val="26"/>
              </w:rPr>
              <w:t xml:space="preserve"> sung </w:t>
            </w:r>
            <w:proofErr w:type="spellStart"/>
            <w:r w:rsidRPr="009C4207">
              <w:rPr>
                <w:sz w:val="26"/>
                <w:szCs w:val="26"/>
              </w:rPr>
              <w:t>hồ</w:t>
            </w:r>
            <w:proofErr w:type="spellEnd"/>
            <w:r w:rsidRPr="009C4207">
              <w:rPr>
                <w:sz w:val="26"/>
                <w:szCs w:val="26"/>
              </w:rPr>
              <w:t xml:space="preserve"> </w:t>
            </w:r>
            <w:proofErr w:type="spellStart"/>
            <w:r w:rsidRPr="009C4207">
              <w:rPr>
                <w:sz w:val="26"/>
                <w:szCs w:val="26"/>
              </w:rPr>
              <w:t>sơ</w:t>
            </w:r>
            <w:proofErr w:type="spellEnd"/>
            <w:r w:rsidRPr="009C4207">
              <w:rPr>
                <w:sz w:val="26"/>
                <w:szCs w:val="26"/>
              </w:rPr>
              <w:t>;</w:t>
            </w:r>
          </w:p>
          <w:p w14:paraId="46CE6ED5" w14:textId="77777777" w:rsidR="00F22DCA" w:rsidRPr="009C4207" w:rsidRDefault="00F22DCA" w:rsidP="00F22DCA">
            <w:pPr>
              <w:pStyle w:val="NormalWeb"/>
              <w:spacing w:before="120" w:beforeAutospacing="0" w:after="120" w:afterAutospacing="0"/>
              <w:ind w:left="31" w:right="41"/>
              <w:jc w:val="both"/>
              <w:rPr>
                <w:sz w:val="26"/>
                <w:szCs w:val="26"/>
              </w:rPr>
            </w:pPr>
            <w:proofErr w:type="spellStart"/>
            <w:r w:rsidRPr="009C4207">
              <w:rPr>
                <w:sz w:val="26"/>
                <w:szCs w:val="26"/>
              </w:rPr>
              <w:t>Trong</w:t>
            </w:r>
            <w:proofErr w:type="spellEnd"/>
            <w:r w:rsidRPr="009C4207">
              <w:rPr>
                <w:sz w:val="26"/>
                <w:szCs w:val="26"/>
              </w:rPr>
              <w:t xml:space="preserve"> </w:t>
            </w:r>
            <w:proofErr w:type="spellStart"/>
            <w:r w:rsidRPr="009C4207">
              <w:rPr>
                <w:sz w:val="26"/>
                <w:szCs w:val="26"/>
              </w:rPr>
              <w:t>thời</w:t>
            </w:r>
            <w:proofErr w:type="spellEnd"/>
            <w:r w:rsidRPr="009C4207">
              <w:rPr>
                <w:sz w:val="26"/>
                <w:szCs w:val="26"/>
              </w:rPr>
              <w:t xml:space="preserve"> </w:t>
            </w:r>
            <w:proofErr w:type="spellStart"/>
            <w:r w:rsidRPr="009C4207">
              <w:rPr>
                <w:sz w:val="26"/>
                <w:szCs w:val="26"/>
              </w:rPr>
              <w:t>hạn</w:t>
            </w:r>
            <w:proofErr w:type="spellEnd"/>
            <w:r w:rsidRPr="009C4207">
              <w:rPr>
                <w:sz w:val="26"/>
                <w:szCs w:val="26"/>
              </w:rPr>
              <w:t xml:space="preserve"> 10 </w:t>
            </w:r>
            <w:proofErr w:type="spellStart"/>
            <w:r w:rsidRPr="009C4207">
              <w:rPr>
                <w:sz w:val="26"/>
                <w:szCs w:val="26"/>
              </w:rPr>
              <w:t>ngày</w:t>
            </w:r>
            <w:proofErr w:type="spellEnd"/>
            <w:r w:rsidRPr="009C4207">
              <w:rPr>
                <w:sz w:val="26"/>
                <w:szCs w:val="26"/>
              </w:rPr>
              <w:t xml:space="preserve"> </w:t>
            </w:r>
            <w:proofErr w:type="spellStart"/>
            <w:r w:rsidRPr="009C4207">
              <w:rPr>
                <w:sz w:val="26"/>
                <w:szCs w:val="26"/>
              </w:rPr>
              <w:t>làm</w:t>
            </w:r>
            <w:proofErr w:type="spellEnd"/>
            <w:r w:rsidRPr="009C4207">
              <w:rPr>
                <w:sz w:val="26"/>
                <w:szCs w:val="26"/>
              </w:rPr>
              <w:t xml:space="preserve"> </w:t>
            </w:r>
            <w:proofErr w:type="spellStart"/>
            <w:r w:rsidRPr="009C4207">
              <w:rPr>
                <w:sz w:val="26"/>
                <w:szCs w:val="26"/>
              </w:rPr>
              <w:t>việc</w:t>
            </w:r>
            <w:proofErr w:type="spellEnd"/>
            <w:r w:rsidRPr="009C4207">
              <w:rPr>
                <w:sz w:val="26"/>
                <w:szCs w:val="26"/>
              </w:rPr>
              <w:t xml:space="preserve">, </w:t>
            </w:r>
            <w:proofErr w:type="spellStart"/>
            <w:r w:rsidRPr="009C4207">
              <w:rPr>
                <w:sz w:val="26"/>
                <w:szCs w:val="26"/>
              </w:rPr>
              <w:t>kể</w:t>
            </w:r>
            <w:proofErr w:type="spellEnd"/>
            <w:r w:rsidRPr="009C4207">
              <w:rPr>
                <w:sz w:val="26"/>
                <w:szCs w:val="26"/>
              </w:rPr>
              <w:t xml:space="preserve"> </w:t>
            </w:r>
            <w:proofErr w:type="spellStart"/>
            <w:r w:rsidRPr="009C4207">
              <w:rPr>
                <w:sz w:val="26"/>
                <w:szCs w:val="26"/>
              </w:rPr>
              <w:t>từ</w:t>
            </w:r>
            <w:proofErr w:type="spellEnd"/>
            <w:r w:rsidRPr="009C4207">
              <w:rPr>
                <w:sz w:val="26"/>
                <w:szCs w:val="26"/>
              </w:rPr>
              <w:t xml:space="preserve"> </w:t>
            </w:r>
            <w:proofErr w:type="spellStart"/>
            <w:r w:rsidRPr="009C4207">
              <w:rPr>
                <w:sz w:val="26"/>
                <w:szCs w:val="26"/>
              </w:rPr>
              <w:t>ngày</w:t>
            </w:r>
            <w:proofErr w:type="spellEnd"/>
            <w:r w:rsidRPr="009C4207">
              <w:rPr>
                <w:sz w:val="26"/>
                <w:szCs w:val="26"/>
              </w:rPr>
              <w:t xml:space="preserve"> </w:t>
            </w:r>
            <w:proofErr w:type="spellStart"/>
            <w:r w:rsidRPr="009C4207">
              <w:rPr>
                <w:sz w:val="26"/>
                <w:szCs w:val="26"/>
              </w:rPr>
              <w:t>nhận</w:t>
            </w:r>
            <w:proofErr w:type="spellEnd"/>
            <w:r w:rsidRPr="009C4207">
              <w:rPr>
                <w:sz w:val="26"/>
                <w:szCs w:val="26"/>
              </w:rPr>
              <w:t xml:space="preserve"> </w:t>
            </w:r>
            <w:proofErr w:type="spellStart"/>
            <w:r w:rsidRPr="009C4207">
              <w:rPr>
                <w:sz w:val="26"/>
                <w:szCs w:val="26"/>
              </w:rPr>
              <w:t>được</w:t>
            </w:r>
            <w:proofErr w:type="spellEnd"/>
            <w:r w:rsidRPr="009C4207">
              <w:rPr>
                <w:sz w:val="26"/>
                <w:szCs w:val="26"/>
              </w:rPr>
              <w:t xml:space="preserve"> </w:t>
            </w:r>
            <w:proofErr w:type="spellStart"/>
            <w:r w:rsidRPr="009C4207">
              <w:rPr>
                <w:sz w:val="26"/>
                <w:szCs w:val="26"/>
              </w:rPr>
              <w:t>hồ</w:t>
            </w:r>
            <w:proofErr w:type="spellEnd"/>
            <w:r w:rsidRPr="009C4207">
              <w:rPr>
                <w:sz w:val="26"/>
                <w:szCs w:val="26"/>
              </w:rPr>
              <w:t xml:space="preserve"> </w:t>
            </w:r>
            <w:proofErr w:type="spellStart"/>
            <w:r w:rsidRPr="009C4207">
              <w:rPr>
                <w:sz w:val="26"/>
                <w:szCs w:val="26"/>
              </w:rPr>
              <w:t>sơ</w:t>
            </w:r>
            <w:proofErr w:type="spellEnd"/>
            <w:r w:rsidRPr="009C4207">
              <w:rPr>
                <w:sz w:val="26"/>
                <w:szCs w:val="26"/>
              </w:rPr>
              <w:t xml:space="preserve"> </w:t>
            </w:r>
            <w:proofErr w:type="spellStart"/>
            <w:r w:rsidRPr="009C4207">
              <w:rPr>
                <w:sz w:val="26"/>
                <w:szCs w:val="26"/>
              </w:rPr>
              <w:t>đầy</w:t>
            </w:r>
            <w:proofErr w:type="spellEnd"/>
            <w:r w:rsidRPr="009C4207">
              <w:rPr>
                <w:sz w:val="26"/>
                <w:szCs w:val="26"/>
              </w:rPr>
              <w:t xml:space="preserve"> </w:t>
            </w:r>
            <w:proofErr w:type="spellStart"/>
            <w:r w:rsidRPr="009C4207">
              <w:rPr>
                <w:sz w:val="26"/>
                <w:szCs w:val="26"/>
              </w:rPr>
              <w:t>đủ</w:t>
            </w:r>
            <w:proofErr w:type="spellEnd"/>
            <w:r w:rsidRPr="009C4207">
              <w:rPr>
                <w:sz w:val="26"/>
                <w:szCs w:val="26"/>
              </w:rPr>
              <w:t xml:space="preserve"> </w:t>
            </w:r>
            <w:proofErr w:type="spellStart"/>
            <w:r w:rsidRPr="009C4207">
              <w:rPr>
                <w:sz w:val="26"/>
                <w:szCs w:val="26"/>
              </w:rPr>
              <w:t>theo</w:t>
            </w:r>
            <w:proofErr w:type="spellEnd"/>
            <w:r w:rsidRPr="009C4207">
              <w:rPr>
                <w:sz w:val="26"/>
                <w:szCs w:val="26"/>
              </w:rPr>
              <w:t xml:space="preserve"> </w:t>
            </w:r>
            <w:proofErr w:type="spellStart"/>
            <w:r w:rsidRPr="009C4207">
              <w:rPr>
                <w:sz w:val="26"/>
                <w:szCs w:val="26"/>
              </w:rPr>
              <w:t>quy</w:t>
            </w:r>
            <w:proofErr w:type="spellEnd"/>
            <w:r w:rsidRPr="009C4207">
              <w:rPr>
                <w:sz w:val="26"/>
                <w:szCs w:val="26"/>
              </w:rPr>
              <w:t xml:space="preserve"> </w:t>
            </w:r>
            <w:proofErr w:type="spellStart"/>
            <w:r w:rsidRPr="009C4207">
              <w:rPr>
                <w:sz w:val="26"/>
                <w:szCs w:val="26"/>
              </w:rPr>
              <w:t>định</w:t>
            </w:r>
            <w:proofErr w:type="spellEnd"/>
            <w:r w:rsidRPr="009C4207">
              <w:rPr>
                <w:sz w:val="26"/>
                <w:szCs w:val="26"/>
              </w:rPr>
              <w:t xml:space="preserve">, </w:t>
            </w:r>
            <w:proofErr w:type="spellStart"/>
            <w:r w:rsidRPr="009C4207">
              <w:rPr>
                <w:sz w:val="26"/>
                <w:szCs w:val="26"/>
              </w:rPr>
              <w:t>Ủy</w:t>
            </w:r>
            <w:proofErr w:type="spellEnd"/>
            <w:r w:rsidRPr="009C4207">
              <w:rPr>
                <w:sz w:val="26"/>
                <w:szCs w:val="26"/>
              </w:rPr>
              <w:t xml:space="preserve"> ban </w:t>
            </w:r>
            <w:proofErr w:type="spellStart"/>
            <w:r w:rsidRPr="009C4207">
              <w:rPr>
                <w:sz w:val="26"/>
                <w:szCs w:val="26"/>
              </w:rPr>
              <w:t>nhân</w:t>
            </w:r>
            <w:proofErr w:type="spellEnd"/>
            <w:r w:rsidRPr="009C4207">
              <w:rPr>
                <w:sz w:val="26"/>
                <w:szCs w:val="26"/>
              </w:rPr>
              <w:t xml:space="preserve"> </w:t>
            </w:r>
            <w:proofErr w:type="spellStart"/>
            <w:r w:rsidRPr="009C4207">
              <w:rPr>
                <w:sz w:val="26"/>
                <w:szCs w:val="26"/>
              </w:rPr>
              <w:t>dân</w:t>
            </w:r>
            <w:proofErr w:type="spellEnd"/>
            <w:r w:rsidRPr="009C4207">
              <w:rPr>
                <w:sz w:val="26"/>
                <w:szCs w:val="26"/>
              </w:rPr>
              <w:t xml:space="preserve"> </w:t>
            </w:r>
            <w:proofErr w:type="spellStart"/>
            <w:r w:rsidRPr="009C4207">
              <w:rPr>
                <w:sz w:val="26"/>
                <w:szCs w:val="26"/>
              </w:rPr>
              <w:t>cấp</w:t>
            </w:r>
            <w:proofErr w:type="spellEnd"/>
            <w:r w:rsidRPr="009C4207">
              <w:rPr>
                <w:sz w:val="26"/>
                <w:szCs w:val="26"/>
              </w:rPr>
              <w:t xml:space="preserve"> </w:t>
            </w:r>
            <w:proofErr w:type="spellStart"/>
            <w:r w:rsidRPr="009C4207">
              <w:rPr>
                <w:sz w:val="26"/>
                <w:szCs w:val="26"/>
              </w:rPr>
              <w:t>tỉnh</w:t>
            </w:r>
            <w:proofErr w:type="spellEnd"/>
            <w:r w:rsidRPr="009C4207">
              <w:rPr>
                <w:sz w:val="26"/>
                <w:szCs w:val="26"/>
              </w:rPr>
              <w:t xml:space="preserve"> </w:t>
            </w:r>
            <w:proofErr w:type="spellStart"/>
            <w:r w:rsidRPr="009C4207">
              <w:rPr>
                <w:sz w:val="26"/>
                <w:szCs w:val="26"/>
              </w:rPr>
              <w:t>có</w:t>
            </w:r>
            <w:proofErr w:type="spellEnd"/>
            <w:r w:rsidRPr="009C4207">
              <w:rPr>
                <w:sz w:val="26"/>
                <w:szCs w:val="26"/>
              </w:rPr>
              <w:t xml:space="preserve"> </w:t>
            </w:r>
            <w:proofErr w:type="spellStart"/>
            <w:r w:rsidRPr="009C4207">
              <w:rPr>
                <w:sz w:val="26"/>
                <w:szCs w:val="26"/>
              </w:rPr>
              <w:t>trách</w:t>
            </w:r>
            <w:proofErr w:type="spellEnd"/>
            <w:r w:rsidRPr="009C4207">
              <w:rPr>
                <w:sz w:val="26"/>
                <w:szCs w:val="26"/>
              </w:rPr>
              <w:t xml:space="preserve"> </w:t>
            </w:r>
            <w:proofErr w:type="spellStart"/>
            <w:r w:rsidRPr="009C4207">
              <w:rPr>
                <w:sz w:val="26"/>
                <w:szCs w:val="26"/>
              </w:rPr>
              <w:t>nhiệm</w:t>
            </w:r>
            <w:proofErr w:type="spellEnd"/>
            <w:r w:rsidRPr="009C4207">
              <w:rPr>
                <w:sz w:val="26"/>
                <w:szCs w:val="26"/>
              </w:rPr>
              <w:t xml:space="preserve"> </w:t>
            </w:r>
            <w:proofErr w:type="spellStart"/>
            <w:r w:rsidRPr="009C4207">
              <w:rPr>
                <w:sz w:val="26"/>
                <w:szCs w:val="26"/>
              </w:rPr>
              <w:t>cấp</w:t>
            </w:r>
            <w:proofErr w:type="spellEnd"/>
            <w:r w:rsidRPr="009C4207">
              <w:rPr>
                <w:sz w:val="26"/>
                <w:szCs w:val="26"/>
              </w:rPr>
              <w:t xml:space="preserve"> </w:t>
            </w:r>
            <w:proofErr w:type="spellStart"/>
            <w:r w:rsidRPr="009C4207">
              <w:rPr>
                <w:sz w:val="26"/>
                <w:szCs w:val="26"/>
              </w:rPr>
              <w:t>Giấy</w:t>
            </w:r>
            <w:proofErr w:type="spellEnd"/>
            <w:r w:rsidRPr="009C4207">
              <w:rPr>
                <w:sz w:val="26"/>
                <w:szCs w:val="26"/>
              </w:rPr>
              <w:t xml:space="preserve"> </w:t>
            </w:r>
            <w:proofErr w:type="spellStart"/>
            <w:r w:rsidRPr="009C4207">
              <w:rPr>
                <w:sz w:val="26"/>
                <w:szCs w:val="26"/>
              </w:rPr>
              <w:t>chứng</w:t>
            </w:r>
            <w:proofErr w:type="spellEnd"/>
            <w:r w:rsidRPr="009C4207">
              <w:rPr>
                <w:sz w:val="26"/>
                <w:szCs w:val="26"/>
              </w:rPr>
              <w:t xml:space="preserve"> </w:t>
            </w:r>
            <w:proofErr w:type="spellStart"/>
            <w:r w:rsidRPr="009C4207">
              <w:rPr>
                <w:sz w:val="26"/>
                <w:szCs w:val="26"/>
              </w:rPr>
              <w:t>nhận</w:t>
            </w:r>
            <w:proofErr w:type="spellEnd"/>
            <w:r w:rsidRPr="009C4207">
              <w:rPr>
                <w:sz w:val="26"/>
                <w:szCs w:val="26"/>
              </w:rPr>
              <w:t xml:space="preserve"> </w:t>
            </w:r>
            <w:proofErr w:type="spellStart"/>
            <w:r w:rsidRPr="009C4207">
              <w:rPr>
                <w:sz w:val="26"/>
                <w:szCs w:val="26"/>
              </w:rPr>
              <w:t>đủ</w:t>
            </w:r>
            <w:proofErr w:type="spellEnd"/>
            <w:r w:rsidRPr="009C4207">
              <w:rPr>
                <w:sz w:val="26"/>
                <w:szCs w:val="26"/>
              </w:rPr>
              <w:t xml:space="preserve"> </w:t>
            </w:r>
            <w:proofErr w:type="spellStart"/>
            <w:r w:rsidRPr="009C4207">
              <w:rPr>
                <w:sz w:val="26"/>
                <w:szCs w:val="26"/>
              </w:rPr>
              <w:t>điều</w:t>
            </w:r>
            <w:proofErr w:type="spellEnd"/>
            <w:r w:rsidRPr="009C4207">
              <w:rPr>
                <w:sz w:val="26"/>
                <w:szCs w:val="26"/>
              </w:rPr>
              <w:t xml:space="preserve"> </w:t>
            </w:r>
            <w:proofErr w:type="spellStart"/>
            <w:r w:rsidRPr="009C4207">
              <w:rPr>
                <w:sz w:val="26"/>
                <w:szCs w:val="26"/>
              </w:rPr>
              <w:t>kiện</w:t>
            </w:r>
            <w:proofErr w:type="spellEnd"/>
            <w:r w:rsidRPr="009C4207">
              <w:rPr>
                <w:sz w:val="26"/>
                <w:szCs w:val="26"/>
              </w:rPr>
              <w:t xml:space="preserve"> </w:t>
            </w:r>
            <w:proofErr w:type="spellStart"/>
            <w:r w:rsidRPr="009C4207">
              <w:rPr>
                <w:sz w:val="26"/>
                <w:szCs w:val="26"/>
              </w:rPr>
              <w:t>hoạt</w:t>
            </w:r>
            <w:proofErr w:type="spellEnd"/>
            <w:r w:rsidRPr="009C4207">
              <w:rPr>
                <w:sz w:val="26"/>
                <w:szCs w:val="26"/>
              </w:rPr>
              <w:t xml:space="preserve"> </w:t>
            </w:r>
            <w:proofErr w:type="spellStart"/>
            <w:r w:rsidRPr="009C4207">
              <w:rPr>
                <w:sz w:val="26"/>
                <w:szCs w:val="26"/>
              </w:rPr>
              <w:t>động</w:t>
            </w:r>
            <w:proofErr w:type="spellEnd"/>
            <w:r w:rsidRPr="009C4207">
              <w:rPr>
                <w:sz w:val="26"/>
                <w:szCs w:val="26"/>
              </w:rPr>
              <w:t xml:space="preserve"> </w:t>
            </w:r>
            <w:proofErr w:type="spellStart"/>
            <w:r w:rsidRPr="009C4207">
              <w:rPr>
                <w:sz w:val="26"/>
                <w:szCs w:val="26"/>
              </w:rPr>
              <w:t>dịch</w:t>
            </w:r>
            <w:proofErr w:type="spellEnd"/>
            <w:r w:rsidRPr="009C4207">
              <w:rPr>
                <w:sz w:val="26"/>
                <w:szCs w:val="26"/>
              </w:rPr>
              <w:t xml:space="preserve"> </w:t>
            </w:r>
            <w:proofErr w:type="spellStart"/>
            <w:r w:rsidRPr="009C4207">
              <w:rPr>
                <w:sz w:val="26"/>
                <w:szCs w:val="26"/>
              </w:rPr>
              <w:t>vụ</w:t>
            </w:r>
            <w:proofErr w:type="spellEnd"/>
            <w:r w:rsidRPr="009C4207">
              <w:rPr>
                <w:sz w:val="26"/>
                <w:szCs w:val="26"/>
              </w:rPr>
              <w:t xml:space="preserve"> </w:t>
            </w:r>
            <w:proofErr w:type="spellStart"/>
            <w:r w:rsidRPr="009C4207">
              <w:rPr>
                <w:sz w:val="26"/>
                <w:szCs w:val="26"/>
              </w:rPr>
              <w:t>đánh</w:t>
            </w:r>
            <w:proofErr w:type="spellEnd"/>
            <w:r w:rsidRPr="009C4207">
              <w:rPr>
                <w:sz w:val="26"/>
                <w:szCs w:val="26"/>
              </w:rPr>
              <w:t xml:space="preserve"> </w:t>
            </w:r>
            <w:proofErr w:type="spellStart"/>
            <w:r w:rsidRPr="009C4207">
              <w:rPr>
                <w:sz w:val="26"/>
                <w:szCs w:val="26"/>
              </w:rPr>
              <w:t>giá</w:t>
            </w:r>
            <w:proofErr w:type="spellEnd"/>
            <w:r w:rsidRPr="009C4207">
              <w:rPr>
                <w:sz w:val="26"/>
                <w:szCs w:val="26"/>
              </w:rPr>
              <w:t xml:space="preserve"> </w:t>
            </w:r>
            <w:proofErr w:type="spellStart"/>
            <w:r w:rsidRPr="009C4207">
              <w:rPr>
                <w:sz w:val="26"/>
                <w:szCs w:val="26"/>
              </w:rPr>
              <w:t>công</w:t>
            </w:r>
            <w:proofErr w:type="spellEnd"/>
            <w:r w:rsidRPr="009C4207">
              <w:rPr>
                <w:sz w:val="26"/>
                <w:szCs w:val="26"/>
              </w:rPr>
              <w:t xml:space="preserve"> </w:t>
            </w:r>
            <w:proofErr w:type="spellStart"/>
            <w:r w:rsidRPr="009C4207">
              <w:rPr>
                <w:sz w:val="26"/>
                <w:szCs w:val="26"/>
              </w:rPr>
              <w:t>nghệ</w:t>
            </w:r>
            <w:proofErr w:type="spellEnd"/>
            <w:r w:rsidRPr="009C4207">
              <w:rPr>
                <w:sz w:val="26"/>
                <w:szCs w:val="26"/>
              </w:rPr>
              <w:t xml:space="preserve">, </w:t>
            </w:r>
            <w:proofErr w:type="spellStart"/>
            <w:r w:rsidRPr="009C4207">
              <w:rPr>
                <w:sz w:val="26"/>
                <w:szCs w:val="26"/>
              </w:rPr>
              <w:t>trường</w:t>
            </w:r>
            <w:proofErr w:type="spellEnd"/>
            <w:r w:rsidRPr="009C4207">
              <w:rPr>
                <w:sz w:val="26"/>
                <w:szCs w:val="26"/>
              </w:rPr>
              <w:t xml:space="preserve"> </w:t>
            </w:r>
            <w:proofErr w:type="spellStart"/>
            <w:r w:rsidRPr="009C4207">
              <w:rPr>
                <w:sz w:val="26"/>
                <w:szCs w:val="26"/>
              </w:rPr>
              <w:t>hợp</w:t>
            </w:r>
            <w:proofErr w:type="spellEnd"/>
            <w:r w:rsidRPr="009C4207">
              <w:rPr>
                <w:sz w:val="26"/>
                <w:szCs w:val="26"/>
              </w:rPr>
              <w:t xml:space="preserve"> </w:t>
            </w:r>
            <w:proofErr w:type="spellStart"/>
            <w:r w:rsidRPr="009C4207">
              <w:rPr>
                <w:sz w:val="26"/>
                <w:szCs w:val="26"/>
              </w:rPr>
              <w:t>từ</w:t>
            </w:r>
            <w:proofErr w:type="spellEnd"/>
            <w:r w:rsidRPr="009C4207">
              <w:rPr>
                <w:sz w:val="26"/>
                <w:szCs w:val="26"/>
              </w:rPr>
              <w:t xml:space="preserve"> </w:t>
            </w:r>
            <w:proofErr w:type="spellStart"/>
            <w:r w:rsidRPr="009C4207">
              <w:rPr>
                <w:sz w:val="26"/>
                <w:szCs w:val="26"/>
              </w:rPr>
              <w:t>chối</w:t>
            </w:r>
            <w:proofErr w:type="spellEnd"/>
            <w:r w:rsidRPr="009C4207">
              <w:rPr>
                <w:sz w:val="26"/>
                <w:szCs w:val="26"/>
              </w:rPr>
              <w:t xml:space="preserve"> </w:t>
            </w:r>
            <w:proofErr w:type="spellStart"/>
            <w:r w:rsidRPr="009C4207">
              <w:rPr>
                <w:sz w:val="26"/>
                <w:szCs w:val="26"/>
              </w:rPr>
              <w:t>phải</w:t>
            </w:r>
            <w:proofErr w:type="spellEnd"/>
            <w:r w:rsidRPr="009C4207">
              <w:rPr>
                <w:sz w:val="26"/>
                <w:szCs w:val="26"/>
              </w:rPr>
              <w:t xml:space="preserve"> </w:t>
            </w:r>
            <w:proofErr w:type="spellStart"/>
            <w:r w:rsidRPr="009C4207">
              <w:rPr>
                <w:sz w:val="26"/>
                <w:szCs w:val="26"/>
              </w:rPr>
              <w:t>trả</w:t>
            </w:r>
            <w:proofErr w:type="spellEnd"/>
            <w:r w:rsidRPr="009C4207">
              <w:rPr>
                <w:sz w:val="26"/>
                <w:szCs w:val="26"/>
              </w:rPr>
              <w:t xml:space="preserve"> </w:t>
            </w:r>
            <w:proofErr w:type="spellStart"/>
            <w:r w:rsidRPr="009C4207">
              <w:rPr>
                <w:sz w:val="26"/>
                <w:szCs w:val="26"/>
              </w:rPr>
              <w:t>lời</w:t>
            </w:r>
            <w:proofErr w:type="spellEnd"/>
            <w:r w:rsidRPr="009C4207">
              <w:rPr>
                <w:sz w:val="26"/>
                <w:szCs w:val="26"/>
              </w:rPr>
              <w:t xml:space="preserve"> </w:t>
            </w:r>
            <w:proofErr w:type="spellStart"/>
            <w:r w:rsidRPr="009C4207">
              <w:rPr>
                <w:sz w:val="26"/>
                <w:szCs w:val="26"/>
              </w:rPr>
              <w:t>bằng</w:t>
            </w:r>
            <w:proofErr w:type="spellEnd"/>
            <w:r w:rsidRPr="009C4207">
              <w:rPr>
                <w:sz w:val="26"/>
                <w:szCs w:val="26"/>
              </w:rPr>
              <w:t xml:space="preserve"> </w:t>
            </w:r>
            <w:proofErr w:type="spellStart"/>
            <w:r w:rsidRPr="009C4207">
              <w:rPr>
                <w:sz w:val="26"/>
                <w:szCs w:val="26"/>
              </w:rPr>
              <w:t>văn</w:t>
            </w:r>
            <w:proofErr w:type="spellEnd"/>
            <w:r w:rsidRPr="009C4207">
              <w:rPr>
                <w:sz w:val="26"/>
                <w:szCs w:val="26"/>
              </w:rPr>
              <w:t xml:space="preserve"> </w:t>
            </w:r>
            <w:proofErr w:type="spellStart"/>
            <w:r w:rsidRPr="009C4207">
              <w:rPr>
                <w:sz w:val="26"/>
                <w:szCs w:val="26"/>
              </w:rPr>
              <w:t>bản</w:t>
            </w:r>
            <w:proofErr w:type="spellEnd"/>
            <w:r w:rsidRPr="009C4207">
              <w:rPr>
                <w:sz w:val="26"/>
                <w:szCs w:val="26"/>
              </w:rPr>
              <w:t xml:space="preserve">, </w:t>
            </w:r>
            <w:proofErr w:type="spellStart"/>
            <w:r w:rsidRPr="009C4207">
              <w:rPr>
                <w:sz w:val="26"/>
                <w:szCs w:val="26"/>
              </w:rPr>
              <w:t>nêu</w:t>
            </w:r>
            <w:proofErr w:type="spellEnd"/>
            <w:r w:rsidRPr="009C4207">
              <w:rPr>
                <w:sz w:val="26"/>
                <w:szCs w:val="26"/>
              </w:rPr>
              <w:t xml:space="preserve"> </w:t>
            </w:r>
            <w:proofErr w:type="spellStart"/>
            <w:r w:rsidRPr="009C4207">
              <w:rPr>
                <w:sz w:val="26"/>
                <w:szCs w:val="26"/>
              </w:rPr>
              <w:t>rõ</w:t>
            </w:r>
            <w:proofErr w:type="spellEnd"/>
            <w:r w:rsidRPr="009C4207">
              <w:rPr>
                <w:sz w:val="26"/>
                <w:szCs w:val="26"/>
              </w:rPr>
              <w:t xml:space="preserve"> </w:t>
            </w:r>
            <w:proofErr w:type="spellStart"/>
            <w:r w:rsidRPr="009C4207">
              <w:rPr>
                <w:sz w:val="26"/>
                <w:szCs w:val="26"/>
              </w:rPr>
              <w:t>lý</w:t>
            </w:r>
            <w:proofErr w:type="spellEnd"/>
            <w:r w:rsidRPr="009C4207">
              <w:rPr>
                <w:sz w:val="26"/>
                <w:szCs w:val="26"/>
              </w:rPr>
              <w:t xml:space="preserve"> do.</w:t>
            </w:r>
          </w:p>
          <w:p w14:paraId="787EC6E7" w14:textId="77777777" w:rsidR="00F22DCA" w:rsidRPr="009C4207" w:rsidRDefault="00F22DCA" w:rsidP="00F22DCA">
            <w:pPr>
              <w:tabs>
                <w:tab w:val="left" w:pos="720"/>
              </w:tabs>
              <w:spacing w:before="120" w:after="120"/>
              <w:ind w:right="41"/>
              <w:jc w:val="both"/>
              <w:rPr>
                <w:rFonts w:ascii="Times New Roman" w:hAnsi="Times New Roman" w:cs="Times New Roman"/>
                <w:sz w:val="26"/>
                <w:szCs w:val="26"/>
                <w:lang w:val="it-IT"/>
              </w:rPr>
            </w:pPr>
          </w:p>
        </w:tc>
        <w:tc>
          <w:tcPr>
            <w:tcW w:w="692" w:type="pct"/>
            <w:shd w:val="clear" w:color="auto" w:fill="auto"/>
          </w:tcPr>
          <w:p w14:paraId="32A190D8" w14:textId="77777777" w:rsidR="00F22DCA" w:rsidRPr="009C4207" w:rsidRDefault="00F22DCA" w:rsidP="00F22DCA">
            <w:pPr>
              <w:pStyle w:val="BodyText"/>
              <w:spacing w:before="60" w:after="60"/>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Không</w:t>
            </w:r>
            <w:proofErr w:type="spellEnd"/>
          </w:p>
        </w:tc>
      </w:tr>
    </w:tbl>
    <w:p w14:paraId="26AEC0EA" w14:textId="77777777" w:rsidR="00A91893" w:rsidRPr="009C4207" w:rsidRDefault="00376CD2" w:rsidP="001F4A86">
      <w:pPr>
        <w:pStyle w:val="BodyText"/>
        <w:spacing w:before="120" w:after="120"/>
        <w:ind w:firstLine="709"/>
        <w:rPr>
          <w:rFonts w:ascii="Times New Roman" w:hAnsi="Times New Roman" w:cs="Times New Roman"/>
          <w:b/>
          <w:sz w:val="26"/>
          <w:szCs w:val="26"/>
          <w:lang w:val="en-US"/>
        </w:rPr>
      </w:pPr>
      <w:r w:rsidRPr="009C4207">
        <w:rPr>
          <w:rFonts w:ascii="Times New Roman" w:hAnsi="Times New Roman" w:cs="Times New Roman"/>
          <w:b/>
          <w:sz w:val="26"/>
          <w:szCs w:val="26"/>
          <w:lang w:val="en-US"/>
        </w:rPr>
        <w:t>III</w:t>
      </w:r>
      <w:r w:rsidR="00260E8F" w:rsidRPr="009C4207">
        <w:rPr>
          <w:rFonts w:ascii="Times New Roman" w:hAnsi="Times New Roman" w:cs="Times New Roman"/>
          <w:b/>
          <w:sz w:val="26"/>
          <w:szCs w:val="26"/>
          <w:lang w:val="en-US"/>
        </w:rPr>
        <w:t xml:space="preserve">. </w:t>
      </w:r>
      <w:r w:rsidR="00E8173C" w:rsidRPr="009C4207">
        <w:rPr>
          <w:rFonts w:ascii="Times New Roman" w:hAnsi="Times New Roman" w:cs="Times New Roman"/>
          <w:b/>
          <w:sz w:val="26"/>
          <w:szCs w:val="26"/>
          <w:lang w:val="en-US"/>
        </w:rPr>
        <w:t>TRÌNH TỰ XỬ LÝ CÔNG VIỆC</w:t>
      </w:r>
    </w:p>
    <w:p w14:paraId="4D2A4592" w14:textId="141C639C" w:rsidR="007E542E" w:rsidRPr="007E542E" w:rsidRDefault="00246672" w:rsidP="007E542E">
      <w:pPr>
        <w:pStyle w:val="BodyText"/>
        <w:numPr>
          <w:ilvl w:val="0"/>
          <w:numId w:val="4"/>
        </w:numPr>
        <w:tabs>
          <w:tab w:val="left" w:pos="851"/>
        </w:tabs>
        <w:spacing w:after="120"/>
        <w:ind w:left="0" w:firstLine="567"/>
        <w:rPr>
          <w:rFonts w:ascii="Times New Roman" w:hAnsi="Times New Roman"/>
          <w:b/>
          <w:sz w:val="26"/>
          <w:szCs w:val="26"/>
          <w:lang w:val="en-US"/>
        </w:rPr>
      </w:pPr>
      <w:r w:rsidRPr="009C4207">
        <w:rPr>
          <w:rFonts w:ascii="Times New Roman" w:hAnsi="Times New Roman" w:cs="Times New Roman"/>
          <w:b/>
          <w:sz w:val="26"/>
          <w:szCs w:val="26"/>
          <w:lang w:val="en-US"/>
        </w:rPr>
        <w:t>TRƯỜNG HỢP THUỘC THẨM QUYỀN GIẢI QUYẾT CỦA ỦY BAN NHÂN DÂN THÀNH PHỐ</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05"/>
        <w:gridCol w:w="1446"/>
        <w:gridCol w:w="993"/>
        <w:gridCol w:w="1608"/>
        <w:gridCol w:w="3211"/>
      </w:tblGrid>
      <w:tr w:rsidR="009F09B2" w:rsidRPr="009C4207" w14:paraId="56ADB16D" w14:textId="77777777" w:rsidTr="00BB1F36">
        <w:trPr>
          <w:tblHeader/>
        </w:trPr>
        <w:tc>
          <w:tcPr>
            <w:tcW w:w="993" w:type="dxa"/>
            <w:vAlign w:val="center"/>
          </w:tcPr>
          <w:p w14:paraId="36DC6B54"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Bước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công</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việc</w:t>
            </w:r>
            <w:proofErr w:type="spellEnd"/>
          </w:p>
        </w:tc>
        <w:tc>
          <w:tcPr>
            <w:tcW w:w="1105" w:type="dxa"/>
            <w:vAlign w:val="center"/>
          </w:tcPr>
          <w:p w14:paraId="410E5739" w14:textId="77777777" w:rsidR="00246672" w:rsidRPr="009C4207" w:rsidRDefault="00246672" w:rsidP="00DC4B0E">
            <w:pPr>
              <w:jc w:val="center"/>
              <w:rPr>
                <w:rFonts w:ascii="Times New Roman" w:hAnsi="Times New Roman" w:cs="Times New Roman"/>
                <w:b/>
                <w:noProof/>
                <w:sz w:val="26"/>
                <w:szCs w:val="26"/>
              </w:rPr>
            </w:pPr>
            <w:r w:rsidRPr="009C4207">
              <w:rPr>
                <w:rFonts w:ascii="Times New Roman" w:hAnsi="Times New Roman" w:cs="Times New Roman"/>
                <w:b/>
                <w:noProof/>
                <w:sz w:val="26"/>
                <w:szCs w:val="26"/>
              </w:rPr>
              <w:t>Nội dung công việc</w:t>
            </w:r>
          </w:p>
        </w:tc>
        <w:tc>
          <w:tcPr>
            <w:tcW w:w="1446" w:type="dxa"/>
            <w:vAlign w:val="center"/>
          </w:tcPr>
          <w:p w14:paraId="5E34FA26"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Trách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nhiệm</w:t>
            </w:r>
            <w:proofErr w:type="spellEnd"/>
          </w:p>
        </w:tc>
        <w:tc>
          <w:tcPr>
            <w:tcW w:w="993" w:type="dxa"/>
            <w:vAlign w:val="center"/>
          </w:tcPr>
          <w:p w14:paraId="316D78D8"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Thời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gian</w:t>
            </w:r>
            <w:proofErr w:type="spellEnd"/>
          </w:p>
        </w:tc>
        <w:tc>
          <w:tcPr>
            <w:tcW w:w="1608" w:type="dxa"/>
            <w:vAlign w:val="center"/>
          </w:tcPr>
          <w:p w14:paraId="4FC1C5AB"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w:t>
            </w:r>
            <w:proofErr w:type="spellStart"/>
            <w:r w:rsidRPr="009C4207">
              <w:rPr>
                <w:rFonts w:ascii="Times New Roman" w:hAnsi="Times New Roman" w:cs="Times New Roman"/>
                <w:b/>
                <w:sz w:val="26"/>
                <w:szCs w:val="26"/>
              </w:rPr>
              <w:t>Biểu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mẫu</w:t>
            </w:r>
            <w:proofErr w:type="spellEnd"/>
          </w:p>
        </w:tc>
        <w:tc>
          <w:tcPr>
            <w:tcW w:w="3211" w:type="dxa"/>
            <w:vAlign w:val="center"/>
          </w:tcPr>
          <w:p w14:paraId="57C90ABC" w14:textId="77777777" w:rsidR="00246672" w:rsidRPr="009C4207" w:rsidRDefault="00246672" w:rsidP="00DC4B0E">
            <w:pPr>
              <w:autoSpaceDE/>
              <w:autoSpaceDN/>
              <w:jc w:val="center"/>
              <w:rPr>
                <w:rFonts w:ascii="Times New Roman" w:eastAsia="Calibri" w:hAnsi="Times New Roman" w:cs="Times New Roman"/>
                <w:b/>
                <w:bCs/>
                <w:sz w:val="26"/>
                <w:szCs w:val="26"/>
                <w:lang w:val="nl-NL"/>
              </w:rPr>
            </w:pPr>
            <w:proofErr w:type="spellStart"/>
            <w:r w:rsidRPr="009C4207">
              <w:rPr>
                <w:rFonts w:ascii="Times New Roman" w:eastAsia="Calibri" w:hAnsi="Times New Roman" w:cs="Times New Roman"/>
                <w:b/>
                <w:bCs/>
                <w:sz w:val="26"/>
                <w:szCs w:val="26"/>
                <w:lang w:val="nl-NL"/>
              </w:rPr>
              <w:t>Diễn</w:t>
            </w:r>
            <w:proofErr w:type="spellEnd"/>
            <w:r w:rsidRPr="009C4207">
              <w:rPr>
                <w:rFonts w:ascii="Times New Roman" w:eastAsia="Calibri" w:hAnsi="Times New Roman" w:cs="Times New Roman"/>
                <w:b/>
                <w:bCs/>
                <w:sz w:val="26"/>
                <w:szCs w:val="26"/>
                <w:lang w:val="nl-NL"/>
              </w:rPr>
              <w:t xml:space="preserve"> </w:t>
            </w:r>
            <w:proofErr w:type="spellStart"/>
            <w:r w:rsidRPr="009C4207">
              <w:rPr>
                <w:rFonts w:ascii="Times New Roman" w:eastAsia="Calibri" w:hAnsi="Times New Roman" w:cs="Times New Roman"/>
                <w:b/>
                <w:bCs/>
                <w:sz w:val="26"/>
                <w:szCs w:val="26"/>
                <w:lang w:val="nl-NL"/>
              </w:rPr>
              <w:t>giải</w:t>
            </w:r>
            <w:proofErr w:type="spellEnd"/>
          </w:p>
        </w:tc>
      </w:tr>
      <w:tr w:rsidR="009F09B2" w:rsidRPr="009C4207" w14:paraId="152987BF" w14:textId="77777777" w:rsidTr="00BB1F36">
        <w:tc>
          <w:tcPr>
            <w:tcW w:w="993" w:type="dxa"/>
            <w:vMerge w:val="restart"/>
            <w:vAlign w:val="center"/>
          </w:tcPr>
          <w:p w14:paraId="607C8859" w14:textId="77777777" w:rsidR="00246672" w:rsidRPr="009C4207" w:rsidRDefault="00246672" w:rsidP="00DC4B0E">
            <w:pPr>
              <w:jc w:val="center"/>
              <w:rPr>
                <w:rFonts w:ascii="Times New Roman" w:hAnsi="Times New Roman" w:cs="Times New Roman"/>
                <w:b/>
                <w:sz w:val="26"/>
                <w:szCs w:val="26"/>
              </w:rPr>
            </w:pPr>
            <w:r w:rsidRPr="009C4207">
              <w:rPr>
                <w:rFonts w:ascii="Times New Roman" w:hAnsi="Times New Roman" w:cs="Times New Roman"/>
                <w:b/>
                <w:sz w:val="26"/>
                <w:szCs w:val="26"/>
              </w:rPr>
              <w:t>B1</w:t>
            </w:r>
          </w:p>
        </w:tc>
        <w:tc>
          <w:tcPr>
            <w:tcW w:w="1105" w:type="dxa"/>
            <w:vAlign w:val="center"/>
          </w:tcPr>
          <w:p w14:paraId="2487B1CC" w14:textId="77777777" w:rsidR="00246672" w:rsidRPr="009C4207" w:rsidRDefault="00246672" w:rsidP="00DC4B0E">
            <w:pPr>
              <w:jc w:val="center"/>
              <w:rPr>
                <w:rFonts w:ascii="Times New Roman" w:hAnsi="Times New Roman" w:cs="Times New Roman"/>
                <w:b/>
                <w:sz w:val="26"/>
                <w:szCs w:val="26"/>
                <w:lang w:val="nl-NL"/>
              </w:rPr>
            </w:pPr>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Nộp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04BCB56E" w14:textId="77777777" w:rsidR="00246672" w:rsidRPr="009C4207" w:rsidRDefault="00246672" w:rsidP="000336FD">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p>
        </w:tc>
        <w:tc>
          <w:tcPr>
            <w:tcW w:w="993" w:type="dxa"/>
            <w:vAlign w:val="center"/>
          </w:tcPr>
          <w:p w14:paraId="5688FA07" w14:textId="77777777" w:rsidR="00246672" w:rsidRPr="009C4207" w:rsidRDefault="00246672" w:rsidP="00DC4B0E">
            <w:pPr>
              <w:jc w:val="center"/>
              <w:rPr>
                <w:rFonts w:ascii="Times New Roman" w:hAnsi="Times New Roman" w:cs="Times New Roman"/>
                <w:b/>
                <w:sz w:val="26"/>
                <w:szCs w:val="26"/>
              </w:rPr>
            </w:pPr>
          </w:p>
        </w:tc>
        <w:tc>
          <w:tcPr>
            <w:tcW w:w="1608" w:type="dxa"/>
            <w:vAlign w:val="center"/>
          </w:tcPr>
          <w:p w14:paraId="5FECB9CE" w14:textId="77777777" w:rsidR="00246672" w:rsidRPr="009C4207" w:rsidRDefault="00246672" w:rsidP="00DC4B0E">
            <w:pPr>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c>
          <w:tcPr>
            <w:tcW w:w="3211" w:type="dxa"/>
            <w:vAlign w:val="center"/>
          </w:tcPr>
          <w:p w14:paraId="17A0F6D2" w14:textId="77777777" w:rsidR="00246672" w:rsidRPr="009C4207" w:rsidRDefault="00246672" w:rsidP="00DC4B0E">
            <w:pPr>
              <w:jc w:val="both"/>
              <w:rPr>
                <w:rFonts w:ascii="Times New Roman" w:hAnsi="Times New Roman" w:cs="Times New Roman"/>
                <w:sz w:val="26"/>
                <w:szCs w:val="26"/>
              </w:rPr>
            </w:pP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r>
      <w:tr w:rsidR="009F09B2" w:rsidRPr="009C4207" w14:paraId="02355A46" w14:textId="77777777" w:rsidTr="00BB1F36">
        <w:trPr>
          <w:trHeight w:val="668"/>
        </w:trPr>
        <w:tc>
          <w:tcPr>
            <w:tcW w:w="993" w:type="dxa"/>
            <w:vMerge/>
            <w:vAlign w:val="center"/>
          </w:tcPr>
          <w:p w14:paraId="7549595D" w14:textId="77777777" w:rsidR="00A27472" w:rsidRPr="009C4207" w:rsidRDefault="00A27472" w:rsidP="00A27472">
            <w:pPr>
              <w:jc w:val="center"/>
              <w:rPr>
                <w:rFonts w:ascii="Times New Roman" w:hAnsi="Times New Roman" w:cs="Times New Roman"/>
                <w:sz w:val="26"/>
                <w:szCs w:val="26"/>
              </w:rPr>
            </w:pPr>
          </w:p>
        </w:tc>
        <w:tc>
          <w:tcPr>
            <w:tcW w:w="1105" w:type="dxa"/>
            <w:vAlign w:val="center"/>
          </w:tcPr>
          <w:p w14:paraId="19F640B8" w14:textId="77777777" w:rsidR="00A27472" w:rsidRPr="009C4207" w:rsidRDefault="00A27472" w:rsidP="00A27472">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Kiểm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đầy</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đủ</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của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p>
        </w:tc>
        <w:tc>
          <w:tcPr>
            <w:tcW w:w="1446" w:type="dxa"/>
            <w:vAlign w:val="center"/>
          </w:tcPr>
          <w:p w14:paraId="171D971B" w14:textId="77777777" w:rsidR="00A27472" w:rsidRPr="009C4207" w:rsidRDefault="00A27472" w:rsidP="00A27472">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Một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cửa</w:t>
            </w:r>
            <w:proofErr w:type="spellEnd"/>
          </w:p>
        </w:tc>
        <w:tc>
          <w:tcPr>
            <w:tcW w:w="993" w:type="dxa"/>
            <w:vAlign w:val="center"/>
          </w:tcPr>
          <w:p w14:paraId="653AAC7D" w14:textId="0BF3859B" w:rsidR="00A27472" w:rsidRPr="009C4207" w:rsidRDefault="00AE3D92" w:rsidP="00A27472">
            <w:pPr>
              <w:jc w:val="center"/>
              <w:rPr>
                <w:rFonts w:ascii="Times New Roman" w:hAnsi="Times New Roman" w:cs="Times New Roman"/>
                <w:sz w:val="26"/>
                <w:szCs w:val="26"/>
                <w:lang w:val="nl-NL"/>
              </w:rPr>
            </w:pPr>
            <w:r>
              <w:rPr>
                <w:rFonts w:ascii="Times New Roman" w:hAnsi="Times New Roman" w:cs="Times New Roman"/>
                <w:sz w:val="26"/>
                <w:szCs w:val="26"/>
                <w:lang w:val="vi-VN"/>
              </w:rPr>
              <w:t>G</w:t>
            </w:r>
            <w:proofErr w:type="spellStart"/>
            <w:r w:rsidRPr="000B147B">
              <w:rPr>
                <w:rFonts w:ascii="Times New Roman" w:hAnsi="Times New Roman" w:cs="Times New Roman"/>
                <w:sz w:val="26"/>
                <w:szCs w:val="26"/>
                <w:lang w:val="nl-NL"/>
              </w:rPr>
              <w:t>iờ</w:t>
            </w:r>
            <w:proofErr w:type="spellEnd"/>
            <w:r w:rsidRPr="000B147B">
              <w:rPr>
                <w:rFonts w:ascii="Times New Roman" w:hAnsi="Times New Roman" w:cs="Times New Roman"/>
                <w:sz w:val="26"/>
                <w:szCs w:val="26"/>
                <w:lang w:val="nl-NL"/>
              </w:rPr>
              <w:t xml:space="preserve"> </w:t>
            </w:r>
            <w:r>
              <w:rPr>
                <w:rFonts w:ascii="Times New Roman" w:hAnsi="Times New Roman" w:cs="Times New Roman"/>
                <w:sz w:val="26"/>
                <w:szCs w:val="26"/>
                <w:lang w:val="vi-VN"/>
              </w:rPr>
              <w:t>h</w:t>
            </w:r>
            <w:proofErr w:type="spellStart"/>
            <w:r>
              <w:rPr>
                <w:rFonts w:ascii="Times New Roman" w:hAnsi="Times New Roman" w:cs="Times New Roman"/>
                <w:sz w:val="26"/>
                <w:szCs w:val="26"/>
                <w:lang w:val="nl-NL"/>
              </w:rPr>
              <w:t>ành</w:t>
            </w:r>
            <w:proofErr w:type="spellEnd"/>
            <w:r>
              <w:rPr>
                <w:rFonts w:ascii="Times New Roman" w:hAnsi="Times New Roman" w:cs="Times New Roman"/>
                <w:sz w:val="26"/>
                <w:szCs w:val="26"/>
                <w:lang w:val="vi-VN"/>
              </w:rPr>
              <w:t xml:space="preserve"> chính</w:t>
            </w:r>
          </w:p>
        </w:tc>
        <w:tc>
          <w:tcPr>
            <w:tcW w:w="1608" w:type="dxa"/>
            <w:vAlign w:val="center"/>
          </w:tcPr>
          <w:p w14:paraId="16F834C5" w14:textId="77777777" w:rsidR="00DC4B0E" w:rsidRPr="009C4207" w:rsidRDefault="00DC4B0E" w:rsidP="00DC4B0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4B0D189F" w14:textId="77777777" w:rsidR="00DC4B0E" w:rsidRPr="009C4207" w:rsidRDefault="00DC4B0E" w:rsidP="00DC4B0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5076684C" w14:textId="77777777" w:rsidR="00DC4B0E" w:rsidRPr="009C4207" w:rsidRDefault="00DC4B0E" w:rsidP="00DC4B0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02</w:t>
            </w:r>
          </w:p>
          <w:p w14:paraId="698C11F6" w14:textId="77777777" w:rsidR="00A27472" w:rsidRPr="009C4207" w:rsidRDefault="00DC4B0E" w:rsidP="00DC4B0E">
            <w:pPr>
              <w:widowControl w:val="0"/>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BM 03</w:t>
            </w:r>
          </w:p>
          <w:p w14:paraId="3D99E8DA" w14:textId="77777777" w:rsidR="00A27472" w:rsidRPr="009C4207" w:rsidRDefault="00A27472" w:rsidP="00A27472">
            <w:pPr>
              <w:jc w:val="center"/>
              <w:rPr>
                <w:rFonts w:ascii="Times New Roman" w:hAnsi="Times New Roman" w:cs="Times New Roman"/>
                <w:sz w:val="26"/>
                <w:szCs w:val="26"/>
              </w:rPr>
            </w:pPr>
          </w:p>
        </w:tc>
        <w:tc>
          <w:tcPr>
            <w:tcW w:w="3211" w:type="dxa"/>
            <w:vAlign w:val="center"/>
          </w:tcPr>
          <w:p w14:paraId="5486CEE8" w14:textId="77777777" w:rsidR="00A27472" w:rsidRPr="009C4207" w:rsidRDefault="00A27472" w:rsidP="00A27472">
            <w:pPr>
              <w:widowControl w:val="0"/>
              <w:spacing w:before="60" w:after="60"/>
              <w:ind w:left="-12"/>
              <w:jc w:val="both"/>
              <w:rPr>
                <w:rFonts w:ascii="Times New Roman" w:hAnsi="Times New Roman" w:cs="Times New Roman"/>
                <w:sz w:val="26"/>
                <w:szCs w:val="26"/>
              </w:rPr>
            </w:pP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đầy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52BC80B5" w14:textId="77777777" w:rsidR="00A27472" w:rsidRPr="009C4207" w:rsidRDefault="00A27472" w:rsidP="00A27472">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hẹn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kết</w:t>
            </w:r>
            <w:proofErr w:type="spellEnd"/>
            <w:r w:rsidRPr="009C4207">
              <w:rPr>
                <w:rFonts w:ascii="Times New Roman" w:hAnsi="Times New Roman" w:cs="Times New Roman"/>
                <w:sz w:val="26"/>
                <w:szCs w:val="26"/>
              </w:rPr>
              <w:t xml:space="preserve"> quả, </w:t>
            </w:r>
            <w:proofErr w:type="spellStart"/>
            <w:r w:rsidRPr="009C4207">
              <w:rPr>
                <w:rFonts w:ascii="Times New Roman" w:hAnsi="Times New Roman" w:cs="Times New Roman"/>
                <w:sz w:val="26"/>
                <w:szCs w:val="26"/>
              </w:rPr>
              <w:t>trao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01),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B2.</w:t>
            </w:r>
          </w:p>
          <w:p w14:paraId="24A28535" w14:textId="77777777" w:rsidR="00A27472" w:rsidRPr="009C4207" w:rsidRDefault="00A27472" w:rsidP="00A27472">
            <w:pPr>
              <w:widowControl w:val="0"/>
              <w:spacing w:before="60"/>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chưa</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bô</w:t>
            </w:r>
            <w:proofErr w:type="spellEnd"/>
            <w:r w:rsidRPr="009C4207">
              <w:rPr>
                <w:rFonts w:ascii="Times New Roman" w:hAnsi="Times New Roman" w:cs="Times New Roman"/>
                <w:sz w:val="26"/>
                <w:szCs w:val="26"/>
              </w:rPr>
              <w:t xml:space="preserve">̉ sung, </w:t>
            </w:r>
            <w:proofErr w:type="spellStart"/>
            <w:r w:rsidRPr="009C4207">
              <w:rPr>
                <w:rFonts w:ascii="Times New Roman" w:hAnsi="Times New Roman" w:cs="Times New Roman"/>
                <w:sz w:val="26"/>
                <w:szCs w:val="26"/>
              </w:rPr>
              <w:t>hoàn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ghi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02).</w:t>
            </w:r>
          </w:p>
          <w:p w14:paraId="09DD19D9" w14:textId="77777777" w:rsidR="00A27472" w:rsidRPr="009C4207" w:rsidRDefault="00A27472" w:rsidP="00A27472">
            <w:pPr>
              <w:ind w:left="-12"/>
              <w:jc w:val="both"/>
              <w:rPr>
                <w:rFonts w:ascii="Times New Roman" w:hAnsi="Times New Roman" w:cs="Times New Roman"/>
                <w:bCs/>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từ</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chối</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tiếp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nhận</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hồ</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03).</w:t>
            </w:r>
          </w:p>
        </w:tc>
      </w:tr>
      <w:tr w:rsidR="009F09B2" w:rsidRPr="009C4207" w14:paraId="221C99FE" w14:textId="77777777" w:rsidTr="00BB1F36">
        <w:trPr>
          <w:trHeight w:val="890"/>
        </w:trPr>
        <w:tc>
          <w:tcPr>
            <w:tcW w:w="993" w:type="dxa"/>
            <w:vAlign w:val="center"/>
          </w:tcPr>
          <w:p w14:paraId="53D4EAFF" w14:textId="77777777" w:rsidR="00A27472" w:rsidRPr="009C4207" w:rsidRDefault="00A27472" w:rsidP="00A27472">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lastRenderedPageBreak/>
              <w:t>B2</w:t>
            </w:r>
          </w:p>
        </w:tc>
        <w:tc>
          <w:tcPr>
            <w:tcW w:w="1105" w:type="dxa"/>
            <w:vAlign w:val="center"/>
          </w:tcPr>
          <w:p w14:paraId="2A4821FD" w14:textId="77777777" w:rsidR="00A27472" w:rsidRPr="009C4207" w:rsidRDefault="00A27472" w:rsidP="00A27472">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Tiếp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nhận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r w:rsidRPr="009C4207">
              <w:rPr>
                <w:rFonts w:ascii="Times New Roman" w:hAnsi="Times New Roman" w:cs="Times New Roman"/>
                <w:b/>
                <w:sz w:val="26"/>
                <w:szCs w:val="26"/>
                <w:lang w:val="nl-NL"/>
              </w:rPr>
              <w:t xml:space="preserve"> </w:t>
            </w:r>
          </w:p>
        </w:tc>
        <w:tc>
          <w:tcPr>
            <w:tcW w:w="1446" w:type="dxa"/>
            <w:vAlign w:val="center"/>
          </w:tcPr>
          <w:p w14:paraId="2C4CC03A" w14:textId="77777777" w:rsidR="00A27472" w:rsidRPr="009C4207" w:rsidRDefault="00A745E5" w:rsidP="00A27472">
            <w:pPr>
              <w:spacing w:before="20" w:after="20"/>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Một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cửa</w:t>
            </w:r>
            <w:proofErr w:type="spellEnd"/>
          </w:p>
        </w:tc>
        <w:tc>
          <w:tcPr>
            <w:tcW w:w="993" w:type="dxa"/>
            <w:vAlign w:val="center"/>
          </w:tcPr>
          <w:p w14:paraId="17773854" w14:textId="7A32E138" w:rsidR="00A27472" w:rsidRPr="009C4207" w:rsidRDefault="00393376" w:rsidP="00A27472">
            <w:pPr>
              <w:spacing w:before="20" w:after="20"/>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vAlign w:val="center"/>
          </w:tcPr>
          <w:p w14:paraId="53B8BE63" w14:textId="77777777" w:rsidR="00DC4B0E" w:rsidRPr="009C4207" w:rsidRDefault="00DC4B0E" w:rsidP="00DC4B0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716CCDEE" w14:textId="77777777" w:rsidR="00A27472" w:rsidRPr="009C4207" w:rsidRDefault="00DC4B0E" w:rsidP="00DC4B0E">
            <w:pPr>
              <w:spacing w:before="20" w:after="20"/>
              <w:jc w:val="center"/>
              <w:rPr>
                <w:rFonts w:ascii="Times New Roman" w:hAnsi="Times New Roman" w:cs="Times New Roman"/>
                <w:sz w:val="26"/>
                <w:szCs w:val="26"/>
                <w:lang w:val="en-US"/>
              </w:rPr>
            </w:pPr>
            <w:r w:rsidRPr="009C4207">
              <w:rPr>
                <w:rFonts w:ascii="Times New Roman" w:hAnsi="Times New Roman" w:cs="Times New Roman"/>
                <w:sz w:val="26"/>
                <w:szCs w:val="26"/>
              </w:rPr>
              <w:t>BM 01</w:t>
            </w:r>
          </w:p>
        </w:tc>
        <w:tc>
          <w:tcPr>
            <w:tcW w:w="3211" w:type="dxa"/>
            <w:vAlign w:val="center"/>
          </w:tcPr>
          <w:p w14:paraId="762507DD" w14:textId="77777777" w:rsidR="009F09B2" w:rsidRPr="009C4207" w:rsidRDefault="009F09B2" w:rsidP="009F09B2">
            <w:pPr>
              <w:spacing w:before="60" w:after="60"/>
              <w:ind w:left="-12"/>
              <w:jc w:val="both"/>
              <w:rPr>
                <w:rStyle w:val="apple-converted-space"/>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trực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hoặc</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đường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bưu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chính</w:t>
            </w:r>
            <w:proofErr w:type="spellEnd"/>
            <w:r w:rsidRPr="009C4207">
              <w:rPr>
                <w:rStyle w:val="apple-converted-space"/>
                <w:rFonts w:ascii="Times New Roman" w:hAnsi="Times New Roman" w:cs="Times New Roman"/>
                <w:sz w:val="26"/>
                <w:szCs w:val="26"/>
              </w:rPr>
              <w:t xml:space="preserve">: Scan </w:t>
            </w:r>
            <w:proofErr w:type="spellStart"/>
            <w:r w:rsidRPr="009C4207">
              <w:rPr>
                <w:rStyle w:val="apple-converted-space"/>
                <w:rFonts w:ascii="Times New Roman" w:hAnsi="Times New Roman" w:cs="Times New Roman"/>
                <w:sz w:val="26"/>
                <w:szCs w:val="26"/>
              </w:rPr>
              <w:t>và</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trữ</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điện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tử</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cập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vào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Hệ</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thống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Một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cửa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
          <w:p w14:paraId="05AB926A" w14:textId="77777777" w:rsidR="00A27472" w:rsidRPr="009C4207" w:rsidRDefault="009F09B2" w:rsidP="009F09B2">
            <w:pPr>
              <w:spacing w:before="20" w:after="20"/>
              <w:jc w:val="both"/>
              <w:rPr>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Cổng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dịch</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Quốc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gia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chuyển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p>
        </w:tc>
      </w:tr>
      <w:tr w:rsidR="009F09B2" w:rsidRPr="009C4207" w14:paraId="2C3BE420" w14:textId="77777777" w:rsidTr="00BB1F36">
        <w:trPr>
          <w:trHeight w:val="1205"/>
        </w:trPr>
        <w:tc>
          <w:tcPr>
            <w:tcW w:w="993" w:type="dxa"/>
            <w:vAlign w:val="center"/>
          </w:tcPr>
          <w:p w14:paraId="3E4C6291" w14:textId="77777777" w:rsidR="00A27472" w:rsidRPr="009C4207" w:rsidRDefault="00A27472" w:rsidP="00A27472">
            <w:pPr>
              <w:jc w:val="center"/>
              <w:rPr>
                <w:rFonts w:ascii="Times New Roman" w:hAnsi="Times New Roman" w:cs="Times New Roman"/>
                <w:sz w:val="26"/>
                <w:szCs w:val="26"/>
              </w:rPr>
            </w:pPr>
            <w:r w:rsidRPr="009C4207">
              <w:rPr>
                <w:rFonts w:ascii="Times New Roman" w:hAnsi="Times New Roman" w:cs="Times New Roman"/>
                <w:sz w:val="26"/>
                <w:szCs w:val="26"/>
              </w:rPr>
              <w:t>B3</w:t>
            </w:r>
          </w:p>
        </w:tc>
        <w:tc>
          <w:tcPr>
            <w:tcW w:w="1105" w:type="dxa"/>
            <w:vAlign w:val="center"/>
          </w:tcPr>
          <w:p w14:paraId="136E1E7C" w14:textId="77777777" w:rsidR="00A27472" w:rsidRPr="009C4207" w:rsidRDefault="00A27472" w:rsidP="00A27472">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Kiểm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hợp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lệ</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của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p>
        </w:tc>
        <w:tc>
          <w:tcPr>
            <w:tcW w:w="1446" w:type="dxa"/>
            <w:vAlign w:val="center"/>
          </w:tcPr>
          <w:p w14:paraId="02942B4E" w14:textId="77777777" w:rsidR="00A27472" w:rsidRPr="009C4207" w:rsidRDefault="00A27472" w:rsidP="00A27472">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094E01EB" w14:textId="77777777" w:rsidR="00A27472" w:rsidRPr="009C4207" w:rsidRDefault="00692A9B" w:rsidP="00692A9B">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 xml:space="preserve">0,5 </w:t>
            </w:r>
            <w:proofErr w:type="spellStart"/>
            <w:r w:rsidR="00A27472" w:rsidRPr="009C4207">
              <w:rPr>
                <w:rFonts w:ascii="Times New Roman" w:hAnsi="Times New Roman" w:cs="Times New Roman"/>
                <w:sz w:val="26"/>
                <w:szCs w:val="26"/>
              </w:rPr>
              <w:t>ngày</w:t>
            </w:r>
            <w:proofErr w:type="spellEnd"/>
            <w:r w:rsidR="00A27472" w:rsidRPr="009C4207">
              <w:rPr>
                <w:rFonts w:ascii="Times New Roman" w:hAnsi="Times New Roman" w:cs="Times New Roman"/>
                <w:sz w:val="26"/>
                <w:szCs w:val="26"/>
              </w:rPr>
              <w:t xml:space="preserve"> </w:t>
            </w:r>
            <w:proofErr w:type="spellStart"/>
            <w:r w:rsidR="00A27472" w:rsidRPr="009C4207">
              <w:rPr>
                <w:rFonts w:ascii="Times New Roman" w:hAnsi="Times New Roman" w:cs="Times New Roman"/>
                <w:sz w:val="26"/>
                <w:szCs w:val="26"/>
              </w:rPr>
              <w:t>làm</w:t>
            </w:r>
            <w:proofErr w:type="spellEnd"/>
            <w:r w:rsidR="00A27472" w:rsidRPr="009C4207">
              <w:rPr>
                <w:rFonts w:ascii="Times New Roman" w:hAnsi="Times New Roman" w:cs="Times New Roman"/>
                <w:sz w:val="26"/>
                <w:szCs w:val="26"/>
              </w:rPr>
              <w:t xml:space="preserve"> </w:t>
            </w:r>
            <w:proofErr w:type="spellStart"/>
            <w:r w:rsidR="00A27472" w:rsidRPr="009C4207">
              <w:rPr>
                <w:rFonts w:ascii="Times New Roman" w:hAnsi="Times New Roman" w:cs="Times New Roman"/>
                <w:sz w:val="26"/>
                <w:szCs w:val="26"/>
              </w:rPr>
              <w:t>việc</w:t>
            </w:r>
            <w:proofErr w:type="spellEnd"/>
          </w:p>
        </w:tc>
        <w:tc>
          <w:tcPr>
            <w:tcW w:w="1608" w:type="dxa"/>
            <w:vAlign w:val="center"/>
          </w:tcPr>
          <w:p w14:paraId="10AC38CB" w14:textId="77777777" w:rsidR="00A27472" w:rsidRPr="009C4207" w:rsidRDefault="00A27472" w:rsidP="00A27472">
            <w:pPr>
              <w:spacing w:before="20" w:after="20"/>
              <w:jc w:val="both"/>
              <w:rPr>
                <w:rFonts w:ascii="Times New Roman" w:hAnsi="Times New Roman" w:cs="Times New Roman"/>
                <w:sz w:val="26"/>
                <w:szCs w:val="26"/>
              </w:rPr>
            </w:pPr>
          </w:p>
          <w:p w14:paraId="3A0B727E" w14:textId="77777777" w:rsidR="00A27472" w:rsidRPr="009C4207" w:rsidRDefault="00A27472" w:rsidP="00654D8F">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 </w:t>
            </w:r>
            <w:r w:rsidR="00831242" w:rsidRPr="009C4207">
              <w:rPr>
                <w:rFonts w:ascii="Times New Roman" w:hAnsi="Times New Roman" w:cs="Times New Roman"/>
                <w:sz w:val="26"/>
                <w:szCs w:val="26"/>
                <w:lang w:val="vi-VN"/>
              </w:rPr>
              <w:t>BM 01</w:t>
            </w:r>
          </w:p>
        </w:tc>
        <w:tc>
          <w:tcPr>
            <w:tcW w:w="3211" w:type="dxa"/>
            <w:vAlign w:val="center"/>
          </w:tcPr>
          <w:p w14:paraId="6434238D" w14:textId="77777777" w:rsidR="00F22DCA" w:rsidRPr="009C4207" w:rsidRDefault="00F22DCA" w:rsidP="00F22DCA">
            <w:pPr>
              <w:jc w:val="both"/>
              <w:rPr>
                <w:rFonts w:ascii="Times New Roman" w:hAnsi="Times New Roman" w:cs="Times New Roman"/>
                <w:b/>
                <w:iCs/>
                <w:sz w:val="26"/>
                <w:szCs w:val="26"/>
              </w:rPr>
            </w:pP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3F44BD3A" w14:textId="77777777" w:rsidR="00F22DCA" w:rsidRPr="009C4207" w:rsidRDefault="00F22DCA" w:rsidP="00F22DCA">
            <w:pPr>
              <w:jc w:val="both"/>
              <w:rPr>
                <w:rFonts w:ascii="Times New Roman" w:hAnsi="Times New Roman" w:cs="Times New Roman"/>
                <w:iCs/>
                <w:sz w:val="26"/>
                <w:szCs w:val="26"/>
              </w:rPr>
            </w:pPr>
            <w:r w:rsidRPr="009C4207">
              <w:rPr>
                <w:rFonts w:ascii="Times New Roman" w:hAnsi="Times New Roman" w:cs="Times New Roman"/>
                <w:i/>
                <w:iCs/>
                <w:sz w:val="26"/>
                <w:szCs w:val="26"/>
              </w:rPr>
              <w:t xml:space="preserve">a) </w:t>
            </w:r>
            <w:proofErr w:type="spellStart"/>
            <w:r w:rsidRPr="009C4207">
              <w:rPr>
                <w:rFonts w:ascii="Times New Roman" w:hAnsi="Times New Roman" w:cs="Times New Roman"/>
                <w:i/>
                <w:iCs/>
                <w:sz w:val="26"/>
                <w:szCs w:val="26"/>
              </w:rPr>
              <w:t>Trường</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hồ</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sơ</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chưa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lệ</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hoặc</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có</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nội</w:t>
            </w:r>
            <w:proofErr w:type="spellEnd"/>
            <w:r w:rsidRPr="009C4207">
              <w:rPr>
                <w:rFonts w:ascii="Times New Roman" w:hAnsi="Times New Roman" w:cs="Times New Roman"/>
                <w:i/>
                <w:iCs/>
                <w:sz w:val="26"/>
                <w:szCs w:val="26"/>
              </w:rPr>
              <w:t xml:space="preserve"> dung </w:t>
            </w:r>
            <w:proofErr w:type="spellStart"/>
            <w:r w:rsidRPr="009C4207">
              <w:rPr>
                <w:rFonts w:ascii="Times New Roman" w:hAnsi="Times New Roman" w:cs="Times New Roman"/>
                <w:i/>
                <w:iCs/>
                <w:sz w:val="26"/>
                <w:szCs w:val="26"/>
              </w:rPr>
              <w:t>cần</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sửa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đổi</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bổ</w:t>
            </w:r>
            <w:proofErr w:type="spellEnd"/>
            <w:r w:rsidRPr="009C4207">
              <w:rPr>
                <w:rFonts w:ascii="Times New Roman" w:hAnsi="Times New Roman" w:cs="Times New Roman"/>
                <w:i/>
                <w:iCs/>
                <w:sz w:val="26"/>
                <w:szCs w:val="26"/>
              </w:rPr>
              <w:t xml:space="preserve"> sung</w:t>
            </w:r>
            <w:r w:rsidRPr="009C4207">
              <w:rPr>
                <w:rFonts w:ascii="Times New Roman" w:hAnsi="Times New Roman" w:cs="Times New Roman"/>
                <w:b/>
                <w:iCs/>
                <w:sz w:val="26"/>
                <w:szCs w:val="26"/>
              </w:rPr>
              <w:t>:</w:t>
            </w:r>
            <w:r w:rsidRPr="009C4207">
              <w:rPr>
                <w:rFonts w:ascii="Times New Roman" w:hAnsi="Times New Roman" w:cs="Times New Roman"/>
                <w:i/>
                <w:sz w:val="26"/>
                <w:szCs w:val="26"/>
              </w:rPr>
              <w:t xml:space="preserve"> </w:t>
            </w:r>
            <w:proofErr w:type="spellStart"/>
            <w:r w:rsidRPr="009C4207">
              <w:rPr>
                <w:rFonts w:ascii="Times New Roman" w:hAnsi="Times New Roman" w:cs="Times New Roman"/>
                <w:iCs/>
                <w:sz w:val="26"/>
                <w:szCs w:val="26"/>
              </w:rPr>
              <w:t>chuyển</w:t>
            </w:r>
            <w:proofErr w:type="spellEnd"/>
            <w:r w:rsidRPr="009C4207">
              <w:rPr>
                <w:rFonts w:ascii="Times New Roman" w:hAnsi="Times New Roman" w:cs="Times New Roman"/>
                <w:iCs/>
                <w:sz w:val="26"/>
                <w:szCs w:val="26"/>
              </w:rPr>
              <w:t xml:space="preserve"> sang </w:t>
            </w:r>
            <w:proofErr w:type="spellStart"/>
            <w:r w:rsidRPr="009C4207">
              <w:rPr>
                <w:rFonts w:ascii="Times New Roman" w:hAnsi="Times New Roman" w:cs="Times New Roman"/>
                <w:iCs/>
                <w:sz w:val="26"/>
                <w:szCs w:val="26"/>
              </w:rPr>
              <w:t>bước</w:t>
            </w:r>
            <w:proofErr w:type="spellEnd"/>
            <w:r w:rsidRPr="009C4207">
              <w:rPr>
                <w:rFonts w:ascii="Times New Roman" w:hAnsi="Times New Roman" w:cs="Times New Roman"/>
                <w:iCs/>
                <w:sz w:val="26"/>
                <w:szCs w:val="26"/>
              </w:rPr>
              <w:t xml:space="preserve"> </w:t>
            </w:r>
            <w:r w:rsidRPr="009C4207">
              <w:rPr>
                <w:rFonts w:ascii="Times New Roman" w:hAnsi="Times New Roman" w:cs="Times New Roman"/>
                <w:b/>
                <w:iCs/>
                <w:sz w:val="26"/>
                <w:szCs w:val="26"/>
              </w:rPr>
              <w:t>B4.</w:t>
            </w:r>
          </w:p>
          <w:p w14:paraId="1325CD26" w14:textId="0615B909" w:rsidR="00A27472" w:rsidRPr="009C4207" w:rsidRDefault="00F22DCA" w:rsidP="00F22DCA">
            <w:pPr>
              <w:jc w:val="both"/>
              <w:rPr>
                <w:rFonts w:ascii="Times New Roman" w:hAnsi="Times New Roman" w:cs="Times New Roman"/>
                <w:b/>
                <w:sz w:val="26"/>
                <w:szCs w:val="26"/>
              </w:rPr>
            </w:pPr>
            <w:r w:rsidRPr="009C4207">
              <w:rPr>
                <w:rFonts w:ascii="Times New Roman" w:hAnsi="Times New Roman" w:cs="Times New Roman"/>
                <w:i/>
                <w:sz w:val="26"/>
                <w:szCs w:val="26"/>
              </w:rPr>
              <w:t xml:space="preserve">b) </w:t>
            </w:r>
            <w:proofErr w:type="spellStart"/>
            <w:r w:rsidRPr="009C4207">
              <w:rPr>
                <w:rFonts w:ascii="Times New Roman" w:hAnsi="Times New Roman" w:cs="Times New Roman"/>
                <w:i/>
                <w:sz w:val="26"/>
                <w:szCs w:val="26"/>
              </w:rPr>
              <w:t>Trường</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hồ</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sơ</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lệ</w:t>
            </w:r>
            <w:proofErr w:type="spellEnd"/>
            <w:r w:rsidRPr="009C4207">
              <w:rPr>
                <w:rFonts w:ascii="Times New Roman" w:hAnsi="Times New Roman" w:cs="Times New Roman"/>
                <w:b/>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bước</w:t>
            </w:r>
            <w:proofErr w:type="spellEnd"/>
            <w:r w:rsidRPr="009C4207">
              <w:rPr>
                <w:rFonts w:ascii="Times New Roman" w:hAnsi="Times New Roman" w:cs="Times New Roman"/>
                <w:sz w:val="26"/>
                <w:szCs w:val="26"/>
              </w:rPr>
              <w:t xml:space="preserve"> </w:t>
            </w:r>
            <w:r w:rsidRPr="009C4207">
              <w:rPr>
                <w:rFonts w:ascii="Times New Roman" w:hAnsi="Times New Roman" w:cs="Times New Roman"/>
                <w:b/>
                <w:sz w:val="26"/>
                <w:szCs w:val="26"/>
              </w:rPr>
              <w:t>B5</w:t>
            </w:r>
          </w:p>
        </w:tc>
      </w:tr>
      <w:tr w:rsidR="009F09B2" w:rsidRPr="009C4207" w14:paraId="0F9942D3" w14:textId="77777777" w:rsidTr="00BB1F36">
        <w:trPr>
          <w:trHeight w:val="736"/>
        </w:trPr>
        <w:tc>
          <w:tcPr>
            <w:tcW w:w="993" w:type="dxa"/>
            <w:vAlign w:val="center"/>
          </w:tcPr>
          <w:p w14:paraId="10AB77BE" w14:textId="77777777" w:rsidR="00A27472" w:rsidRPr="009C4207" w:rsidRDefault="00A27472" w:rsidP="00A27472">
            <w:pPr>
              <w:jc w:val="center"/>
              <w:rPr>
                <w:rFonts w:ascii="Times New Roman" w:hAnsi="Times New Roman" w:cs="Times New Roman"/>
                <w:sz w:val="26"/>
                <w:szCs w:val="26"/>
              </w:rPr>
            </w:pPr>
            <w:r w:rsidRPr="009C4207">
              <w:rPr>
                <w:rFonts w:ascii="Times New Roman" w:hAnsi="Times New Roman" w:cs="Times New Roman"/>
                <w:sz w:val="26"/>
                <w:szCs w:val="26"/>
              </w:rPr>
              <w:t>B4</w:t>
            </w:r>
          </w:p>
        </w:tc>
        <w:tc>
          <w:tcPr>
            <w:tcW w:w="8363" w:type="dxa"/>
            <w:gridSpan w:val="5"/>
            <w:vAlign w:val="center"/>
          </w:tcPr>
          <w:p w14:paraId="1D1D7EE1" w14:textId="77777777" w:rsidR="00A27472" w:rsidRPr="009C4207" w:rsidRDefault="00A27472" w:rsidP="00A27472">
            <w:pPr>
              <w:jc w:val="both"/>
              <w:rPr>
                <w:rFonts w:ascii="Times New Roman" w:hAnsi="Times New Roman" w:cs="Times New Roman"/>
                <w:sz w:val="26"/>
                <w:szCs w:val="26"/>
              </w:rPr>
            </w:pPr>
            <w:proofErr w:type="spellStart"/>
            <w:r w:rsidRPr="009C4207">
              <w:rPr>
                <w:rFonts w:ascii="Times New Roman" w:hAnsi="Times New Roman" w:cs="Times New Roman"/>
                <w:b/>
                <w:bCs/>
                <w:i/>
                <w:sz w:val="26"/>
                <w:szCs w:val="26"/>
              </w:rPr>
              <w:t>Trường</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hồ</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sơ</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chưa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lệ</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hoặc</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có</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nội</w:t>
            </w:r>
            <w:proofErr w:type="spellEnd"/>
            <w:r w:rsidRPr="009C4207">
              <w:rPr>
                <w:rFonts w:ascii="Times New Roman" w:hAnsi="Times New Roman" w:cs="Times New Roman"/>
                <w:b/>
                <w:bCs/>
                <w:i/>
                <w:sz w:val="26"/>
                <w:szCs w:val="26"/>
              </w:rPr>
              <w:t xml:space="preserve"> dung </w:t>
            </w:r>
            <w:proofErr w:type="spellStart"/>
            <w:r w:rsidRPr="009C4207">
              <w:rPr>
                <w:rFonts w:ascii="Times New Roman" w:hAnsi="Times New Roman" w:cs="Times New Roman"/>
                <w:b/>
                <w:bCs/>
                <w:i/>
                <w:sz w:val="26"/>
                <w:szCs w:val="26"/>
              </w:rPr>
              <w:t>cần</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sửa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đổi</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bổ</w:t>
            </w:r>
            <w:proofErr w:type="spellEnd"/>
            <w:r w:rsidRPr="009C4207">
              <w:rPr>
                <w:rFonts w:ascii="Times New Roman" w:hAnsi="Times New Roman" w:cs="Times New Roman"/>
                <w:b/>
                <w:bCs/>
                <w:i/>
                <w:sz w:val="26"/>
                <w:szCs w:val="26"/>
              </w:rPr>
              <w:t xml:space="preserve"> sung</w:t>
            </w:r>
          </w:p>
        </w:tc>
      </w:tr>
      <w:tr w:rsidR="002C6E1F" w:rsidRPr="009C4207" w14:paraId="1BA0A176" w14:textId="77777777" w:rsidTr="00BB1F36">
        <w:trPr>
          <w:trHeight w:val="403"/>
        </w:trPr>
        <w:tc>
          <w:tcPr>
            <w:tcW w:w="993" w:type="dxa"/>
          </w:tcPr>
          <w:p w14:paraId="05A55E44" w14:textId="008EA158" w:rsidR="002C6E1F" w:rsidRPr="009C4207"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105" w:type="dxa"/>
          </w:tcPr>
          <w:p w14:paraId="341E005D" w14:textId="26A0AC22" w:rsidR="002C6E1F" w:rsidRPr="009C4207" w:rsidRDefault="002C6E1F" w:rsidP="002C6E1F">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rPr>
              <w:t>Đề</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xuất</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nội</w:t>
            </w:r>
            <w:proofErr w:type="spellEnd"/>
            <w:r w:rsidRPr="00A71308">
              <w:rPr>
                <w:rFonts w:ascii="Times New Roman" w:hAnsi="Times New Roman" w:cs="Times New Roman"/>
                <w:b/>
                <w:sz w:val="26"/>
                <w:szCs w:val="26"/>
              </w:rPr>
              <w:t xml:space="preserve"> dung </w:t>
            </w:r>
            <w:proofErr w:type="spellStart"/>
            <w:r w:rsidRPr="00A71308">
              <w:rPr>
                <w:rFonts w:ascii="Times New Roman" w:hAnsi="Times New Roman" w:cs="Times New Roman"/>
                <w:b/>
                <w:sz w:val="26"/>
                <w:szCs w:val="26"/>
              </w:rPr>
              <w:t>giải</w:t>
            </w:r>
            <w:proofErr w:type="spellEnd"/>
            <w:r w:rsidRPr="00A71308">
              <w:rPr>
                <w:rFonts w:ascii="Times New Roman" w:hAnsi="Times New Roman" w:cs="Times New Roman"/>
                <w:b/>
                <w:sz w:val="26"/>
                <w:szCs w:val="26"/>
              </w:rPr>
              <w:t xml:space="preserve"> </w:t>
            </w:r>
            <w:proofErr w:type="spellStart"/>
            <w:r w:rsidRPr="00A71308">
              <w:rPr>
                <w:rFonts w:ascii="Times New Roman" w:hAnsi="Times New Roman" w:cs="Times New Roman"/>
                <w:b/>
                <w:sz w:val="26"/>
                <w:szCs w:val="26"/>
              </w:rPr>
              <w:t>quyết</w:t>
            </w:r>
            <w:proofErr w:type="spellEnd"/>
          </w:p>
        </w:tc>
        <w:tc>
          <w:tcPr>
            <w:tcW w:w="1446" w:type="dxa"/>
          </w:tcPr>
          <w:p w14:paraId="7E00C952" w14:textId="5EAB81DF" w:rsidR="002C6E1F" w:rsidRPr="009C4207" w:rsidRDefault="002C6E1F" w:rsidP="002C6E1F">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993" w:type="dxa"/>
          </w:tcPr>
          <w:p w14:paraId="7F385150" w14:textId="0E3554A0" w:rsidR="002C6E1F" w:rsidRPr="009C4207" w:rsidRDefault="002C6E1F" w:rsidP="002C6E1F">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1C582F00" w14:textId="77777777" w:rsidR="002C6E1F" w:rsidRPr="00A71308"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7E0FC5B9" w14:textId="77777777" w:rsidR="002C6E1F" w:rsidRPr="00A71308"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E214949" w14:textId="77777777" w:rsidR="002C6E1F"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54440D63" w14:textId="7A01AB79" w:rsidR="002C6E1F" w:rsidRPr="00226B5E" w:rsidRDefault="002C6E1F" w:rsidP="00226B5E">
            <w:pPr>
              <w:pStyle w:val="BodyText"/>
              <w:spacing w:before="120" w:after="120"/>
              <w:jc w:val="center"/>
              <w:rPr>
                <w:rFonts w:ascii="Times New Roman" w:hAnsi="Times New Roman" w:cs="Times New Roman"/>
                <w:sz w:val="26"/>
                <w:szCs w:val="26"/>
                <w:lang w:val="vi-VN"/>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w:t>
            </w:r>
            <w:r w:rsidR="00226B5E">
              <w:rPr>
                <w:rFonts w:ascii="Times New Roman" w:hAnsi="Times New Roman" w:cs="Times New Roman"/>
                <w:sz w:val="26"/>
                <w:szCs w:val="26"/>
                <w:lang w:val="vi-VN"/>
              </w:rPr>
              <w:t>g</w:t>
            </w:r>
          </w:p>
        </w:tc>
        <w:tc>
          <w:tcPr>
            <w:tcW w:w="3211" w:type="dxa"/>
          </w:tcPr>
          <w:p w14:paraId="6F834FFD" w14:textId="1E08049D" w:rsidR="002C6E1F" w:rsidRPr="009C4207" w:rsidRDefault="002C6E1F" w:rsidP="002C6E1F">
            <w:pPr>
              <w:jc w:val="both"/>
              <w:rPr>
                <w:rFonts w:ascii="Times New Roman" w:hAnsi="Times New Roman" w:cs="Times New Roman"/>
                <w:sz w:val="26"/>
                <w:szCs w:val="26"/>
                <w:lang w:val="en-US"/>
              </w:rPr>
            </w:pPr>
            <w:proofErr w:type="spellStart"/>
            <w:r w:rsidRPr="00A71308">
              <w:rPr>
                <w:rFonts w:ascii="Times New Roman" w:hAnsi="Times New Roman" w:cs="Times New Roman"/>
                <w:sz w:val="26"/>
                <w:szCs w:val="26"/>
              </w:rPr>
              <w:t>Tham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mưu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và</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r>
      <w:tr w:rsidR="002C6E1F" w:rsidRPr="009C4207" w14:paraId="5D1924F3" w14:textId="77777777" w:rsidTr="00BB1F36">
        <w:trPr>
          <w:trHeight w:val="827"/>
        </w:trPr>
        <w:tc>
          <w:tcPr>
            <w:tcW w:w="993" w:type="dxa"/>
          </w:tcPr>
          <w:p w14:paraId="7C5EEBC7" w14:textId="5333089D" w:rsidR="002C6E1F" w:rsidRPr="009C4207"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105" w:type="dxa"/>
          </w:tcPr>
          <w:p w14:paraId="60882F2C" w14:textId="58368D2C" w:rsidR="002C6E1F" w:rsidRPr="009C4207" w:rsidRDefault="002C6E1F" w:rsidP="002C6E1F">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en-US"/>
              </w:rPr>
              <w:t>Xem</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xét</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trình</w:t>
            </w:r>
            <w:proofErr w:type="spellEnd"/>
            <w:r w:rsidRPr="00A71308">
              <w:rPr>
                <w:rFonts w:ascii="Times New Roman" w:hAnsi="Times New Roman" w:cs="Times New Roman"/>
                <w:b/>
                <w:sz w:val="26"/>
                <w:szCs w:val="26"/>
                <w:lang w:val="en-US"/>
              </w:rPr>
              <w:t xml:space="preserve"> </w:t>
            </w:r>
            <w:proofErr w:type="spellStart"/>
            <w:r w:rsidRPr="00A71308">
              <w:rPr>
                <w:rFonts w:ascii="Times New Roman" w:hAnsi="Times New Roman" w:cs="Times New Roman"/>
                <w:b/>
                <w:sz w:val="26"/>
                <w:szCs w:val="26"/>
                <w:lang w:val="en-US"/>
              </w:rPr>
              <w:t>ký</w:t>
            </w:r>
            <w:proofErr w:type="spellEnd"/>
          </w:p>
        </w:tc>
        <w:tc>
          <w:tcPr>
            <w:tcW w:w="1446" w:type="dxa"/>
          </w:tcPr>
          <w:p w14:paraId="3B8859FB" w14:textId="10F006D1" w:rsidR="002C6E1F" w:rsidRPr="009C4207" w:rsidRDefault="002C6E1F" w:rsidP="002C6E1F">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p>
        </w:tc>
        <w:tc>
          <w:tcPr>
            <w:tcW w:w="993" w:type="dxa"/>
          </w:tcPr>
          <w:p w14:paraId="78F0B4CB" w14:textId="00304BC6" w:rsidR="002C6E1F" w:rsidRPr="009C4207"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lang w:val="nl-NL"/>
              </w:rPr>
              <w:t xml:space="preserve">02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2429830B" w14:textId="77777777" w:rsidR="00226B5E" w:rsidRPr="00A71308" w:rsidRDefault="00226B5E" w:rsidP="00226B5E">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679505F9" w14:textId="77777777" w:rsidR="00226B5E" w:rsidRPr="00A71308" w:rsidRDefault="00226B5E" w:rsidP="00226B5E">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5B131E83" w14:textId="77777777" w:rsidR="00226B5E" w:rsidRDefault="00226B5E" w:rsidP="00226B5E">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4554BBF1" w14:textId="07866780" w:rsidR="002C6E1F" w:rsidRPr="009C4207" w:rsidRDefault="00226B5E" w:rsidP="00226B5E">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w:t>
            </w:r>
            <w:r>
              <w:rPr>
                <w:rFonts w:ascii="Times New Roman" w:hAnsi="Times New Roman" w:cs="Times New Roman"/>
                <w:sz w:val="26"/>
                <w:szCs w:val="26"/>
                <w:lang w:val="vi-VN"/>
              </w:rPr>
              <w:t>g</w:t>
            </w:r>
          </w:p>
        </w:tc>
        <w:tc>
          <w:tcPr>
            <w:tcW w:w="3211" w:type="dxa"/>
          </w:tcPr>
          <w:p w14:paraId="305C3990" w14:textId="13E79E1D" w:rsidR="002C6E1F" w:rsidRPr="009C4207" w:rsidRDefault="002C6E1F" w:rsidP="002C6E1F">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đơn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kiểm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hồ</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nháy</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2C6E1F" w:rsidRPr="009C4207" w14:paraId="25F13E90" w14:textId="77777777" w:rsidTr="00BB1F36">
        <w:trPr>
          <w:trHeight w:val="1205"/>
        </w:trPr>
        <w:tc>
          <w:tcPr>
            <w:tcW w:w="993" w:type="dxa"/>
          </w:tcPr>
          <w:p w14:paraId="28AB5DBD" w14:textId="7CCC54A2" w:rsidR="002C6E1F" w:rsidRPr="009C4207"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105" w:type="dxa"/>
          </w:tcPr>
          <w:p w14:paraId="5137DEDF" w14:textId="043F16B2" w:rsidR="002C6E1F" w:rsidRPr="009C4207" w:rsidRDefault="002C6E1F" w:rsidP="002C6E1F">
            <w:pPr>
              <w:jc w:val="center"/>
              <w:rPr>
                <w:rFonts w:ascii="Times New Roman" w:hAnsi="Times New Roman" w:cs="Times New Roman"/>
                <w:b/>
                <w:sz w:val="26"/>
                <w:szCs w:val="26"/>
                <w:lang w:val="en-US"/>
              </w:rPr>
            </w:pPr>
            <w:proofErr w:type="spellStart"/>
            <w:r w:rsidRPr="00A71308">
              <w:rPr>
                <w:rFonts w:ascii="Times New Roman" w:hAnsi="Times New Roman" w:cs="Times New Roman"/>
                <w:b/>
                <w:sz w:val="26"/>
                <w:szCs w:val="26"/>
                <w:lang w:val="nl-NL"/>
              </w:rPr>
              <w:t>Xem</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xét</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ký</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duyệt</w:t>
            </w:r>
            <w:proofErr w:type="spellEnd"/>
          </w:p>
        </w:tc>
        <w:tc>
          <w:tcPr>
            <w:tcW w:w="1446" w:type="dxa"/>
          </w:tcPr>
          <w:p w14:paraId="676DE83A" w14:textId="24F5EAC7" w:rsidR="002C6E1F" w:rsidRPr="009C4207" w:rsidRDefault="002C6E1F" w:rsidP="002C6E1F">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lang w:val="nl-NL"/>
              </w:rPr>
              <w:t>Lãnh</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đạo</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Sở</w:t>
            </w:r>
            <w:proofErr w:type="spellEnd"/>
          </w:p>
        </w:tc>
        <w:tc>
          <w:tcPr>
            <w:tcW w:w="993" w:type="dxa"/>
          </w:tcPr>
          <w:p w14:paraId="7E72E364" w14:textId="7284BE7C" w:rsidR="002C6E1F" w:rsidRPr="009C4207" w:rsidRDefault="002C6E1F" w:rsidP="002C6E1F">
            <w:pPr>
              <w:jc w:val="center"/>
              <w:rPr>
                <w:rFonts w:ascii="Times New Roman" w:hAnsi="Times New Roman" w:cs="Times New Roman"/>
                <w:sz w:val="26"/>
                <w:szCs w:val="26"/>
                <w:lang w:val="nl-NL"/>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5171E07A" w14:textId="77777777" w:rsidR="002C6E1F" w:rsidRPr="00A71308"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xml:space="preserve">- Theo </w:t>
            </w:r>
            <w:proofErr w:type="spellStart"/>
            <w:r w:rsidRPr="00A71308">
              <w:rPr>
                <w:rFonts w:ascii="Times New Roman" w:hAnsi="Times New Roman" w:cs="Times New Roman"/>
                <w:sz w:val="26"/>
                <w:szCs w:val="26"/>
              </w:rPr>
              <w:t>mục</w:t>
            </w:r>
            <w:proofErr w:type="spellEnd"/>
            <w:r w:rsidRPr="00A71308">
              <w:rPr>
                <w:rFonts w:ascii="Times New Roman" w:hAnsi="Times New Roman" w:cs="Times New Roman"/>
                <w:sz w:val="26"/>
                <w:szCs w:val="26"/>
              </w:rPr>
              <w:t xml:space="preserve"> I</w:t>
            </w:r>
          </w:p>
          <w:p w14:paraId="18BD8EFA" w14:textId="77777777" w:rsidR="002C6E1F" w:rsidRPr="00A71308"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3B22BA74" w14:textId="77777777" w:rsidR="002C6E1F"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p w14:paraId="23A2332F" w14:textId="3E57BF5E" w:rsidR="002C6E1F" w:rsidRPr="009C4207" w:rsidRDefault="002C6E1F" w:rsidP="002C6E1F">
            <w:pPr>
              <w:pStyle w:val="BodyText"/>
              <w:spacing w:before="120" w:after="120"/>
              <w:jc w:val="center"/>
              <w:rPr>
                <w:rFonts w:ascii="Times New Roman" w:hAnsi="Times New Roman" w:cs="Times New Roman"/>
                <w:sz w:val="26"/>
                <w:szCs w:val="26"/>
                <w:lang w:val="en-US"/>
              </w:rPr>
            </w:pPr>
            <w:r>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đề</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nghị</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lastRenderedPageBreak/>
              <w:t>chỉnh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sửa</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bổ</w:t>
            </w:r>
            <w:proofErr w:type="spellEnd"/>
            <w:r w:rsidRPr="00A71308">
              <w:rPr>
                <w:rFonts w:ascii="Times New Roman" w:hAnsi="Times New Roman" w:cs="Times New Roman"/>
                <w:sz w:val="26"/>
                <w:szCs w:val="26"/>
              </w:rPr>
              <w:t xml:space="preserve"> sung</w:t>
            </w:r>
          </w:p>
        </w:tc>
        <w:tc>
          <w:tcPr>
            <w:tcW w:w="3211" w:type="dxa"/>
          </w:tcPr>
          <w:p w14:paraId="59DA4761" w14:textId="3179ED45" w:rsidR="002C6E1F" w:rsidRPr="009C4207" w:rsidRDefault="002C6E1F" w:rsidP="002C6E1F">
            <w:pPr>
              <w:jc w:val="both"/>
              <w:rPr>
                <w:rFonts w:ascii="Times New Roman" w:hAnsi="Times New Roman" w:cs="Times New Roman"/>
                <w:sz w:val="26"/>
                <w:szCs w:val="26"/>
                <w:lang w:val="vi-VN"/>
              </w:rPr>
            </w:pPr>
            <w:proofErr w:type="spellStart"/>
            <w:r w:rsidRPr="00A71308">
              <w:rPr>
                <w:rFonts w:ascii="Times New Roman" w:hAnsi="Times New Roman" w:cs="Times New Roman"/>
                <w:sz w:val="26"/>
                <w:szCs w:val="26"/>
                <w:lang w:val="en-US"/>
              </w:rPr>
              <w:lastRenderedPageBreak/>
              <w:t>Lãnh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đạo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xem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xét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hô</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sơ</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và</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ký</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duyệt</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Tờ</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trình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kèm</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dự</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thảo</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Văn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bản</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đề</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nghị</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chỉnh</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sửa</w:t>
            </w:r>
            <w:proofErr w:type="spellEnd"/>
            <w:r w:rsidRPr="00A71308">
              <w:rPr>
                <w:rFonts w:ascii="Times New Roman" w:hAnsi="Times New Roman" w:cs="Times New Roman"/>
                <w:sz w:val="26"/>
                <w:szCs w:val="26"/>
                <w:lang w:val="en-US"/>
              </w:rPr>
              <w:t xml:space="preserve">, </w:t>
            </w:r>
            <w:proofErr w:type="spellStart"/>
            <w:r w:rsidRPr="00A71308">
              <w:rPr>
                <w:rFonts w:ascii="Times New Roman" w:hAnsi="Times New Roman" w:cs="Times New Roman"/>
                <w:sz w:val="26"/>
                <w:szCs w:val="26"/>
                <w:lang w:val="en-US"/>
              </w:rPr>
              <w:t>bổ</w:t>
            </w:r>
            <w:proofErr w:type="spellEnd"/>
            <w:r w:rsidRPr="00A71308">
              <w:rPr>
                <w:rFonts w:ascii="Times New Roman" w:hAnsi="Times New Roman" w:cs="Times New Roman"/>
                <w:sz w:val="26"/>
                <w:szCs w:val="26"/>
                <w:lang w:val="en-US"/>
              </w:rPr>
              <w:t xml:space="preserve"> sung</w:t>
            </w:r>
          </w:p>
        </w:tc>
      </w:tr>
      <w:tr w:rsidR="002C6E1F" w:rsidRPr="009C4207" w14:paraId="75714955" w14:textId="77777777" w:rsidTr="00BB1F36">
        <w:trPr>
          <w:trHeight w:val="1205"/>
        </w:trPr>
        <w:tc>
          <w:tcPr>
            <w:tcW w:w="993" w:type="dxa"/>
          </w:tcPr>
          <w:p w14:paraId="32F9EA7D" w14:textId="123F68AA" w:rsidR="002C6E1F" w:rsidRPr="009C4207" w:rsidRDefault="002C6E1F" w:rsidP="002C6E1F">
            <w:pPr>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105" w:type="dxa"/>
          </w:tcPr>
          <w:p w14:paraId="38A57E86" w14:textId="605AB7A3" w:rsidR="002C6E1F" w:rsidRPr="009C4207" w:rsidRDefault="002C6E1F" w:rsidP="002C6E1F">
            <w:pPr>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 xml:space="preserve">Ban </w:t>
            </w:r>
            <w:proofErr w:type="spellStart"/>
            <w:r w:rsidRPr="00A71308">
              <w:rPr>
                <w:rFonts w:ascii="Times New Roman" w:hAnsi="Times New Roman" w:cs="Times New Roman"/>
                <w:b/>
                <w:sz w:val="26"/>
                <w:szCs w:val="26"/>
                <w:lang w:val="nl-NL"/>
              </w:rPr>
              <w:t>hành</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văn</w:t>
            </w:r>
            <w:proofErr w:type="spellEnd"/>
            <w:r w:rsidRPr="00A71308">
              <w:rPr>
                <w:rFonts w:ascii="Times New Roman" w:hAnsi="Times New Roman" w:cs="Times New Roman"/>
                <w:b/>
                <w:sz w:val="26"/>
                <w:szCs w:val="26"/>
                <w:lang w:val="nl-NL"/>
              </w:rPr>
              <w:t xml:space="preserve"> </w:t>
            </w:r>
            <w:proofErr w:type="spellStart"/>
            <w:r w:rsidRPr="00A71308">
              <w:rPr>
                <w:rFonts w:ascii="Times New Roman" w:hAnsi="Times New Roman" w:cs="Times New Roman"/>
                <w:b/>
                <w:sz w:val="26"/>
                <w:szCs w:val="26"/>
                <w:lang w:val="nl-NL"/>
              </w:rPr>
              <w:t>bản</w:t>
            </w:r>
            <w:proofErr w:type="spellEnd"/>
          </w:p>
        </w:tc>
        <w:tc>
          <w:tcPr>
            <w:tcW w:w="1446" w:type="dxa"/>
          </w:tcPr>
          <w:p w14:paraId="3FF3AE9A" w14:textId="2B8F0CB4" w:rsidR="002C6E1F" w:rsidRPr="009C4207" w:rsidRDefault="002C6E1F" w:rsidP="002C6E1F">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chức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thụ</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p>
        </w:tc>
        <w:tc>
          <w:tcPr>
            <w:tcW w:w="993" w:type="dxa"/>
          </w:tcPr>
          <w:p w14:paraId="027E0E36" w14:textId="25173B97" w:rsidR="002C6E1F" w:rsidRPr="009C4207" w:rsidRDefault="002C6E1F" w:rsidP="002C6E1F">
            <w:pPr>
              <w:jc w:val="center"/>
              <w:rPr>
                <w:rFonts w:ascii="Times New Roman" w:hAnsi="Times New Roman" w:cs="Times New Roman"/>
                <w:sz w:val="26"/>
                <w:szCs w:val="26"/>
              </w:rPr>
            </w:pPr>
            <w:r>
              <w:rPr>
                <w:rFonts w:ascii="Times New Roman" w:hAnsi="Times New Roman" w:cs="Times New Roman"/>
                <w:sz w:val="26"/>
                <w:szCs w:val="26"/>
                <w:lang w:val="nl-NL"/>
              </w:rPr>
              <w:t>02</w:t>
            </w:r>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giờ</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làm</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việc</w:t>
            </w:r>
            <w:proofErr w:type="spellEnd"/>
          </w:p>
        </w:tc>
        <w:tc>
          <w:tcPr>
            <w:tcW w:w="1608" w:type="dxa"/>
          </w:tcPr>
          <w:p w14:paraId="2369D322" w14:textId="03698091" w:rsidR="002C6E1F" w:rsidRPr="009C4207" w:rsidRDefault="002C6E1F" w:rsidP="002C6E1F">
            <w:pPr>
              <w:jc w:val="center"/>
              <w:rPr>
                <w:rFonts w:ascii="Times New Roman" w:hAnsi="Times New Roman" w:cs="Times New Roman"/>
                <w:sz w:val="26"/>
                <w:szCs w:val="26"/>
                <w:lang w:val="nl-NL"/>
              </w:rPr>
            </w:pP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p>
        </w:tc>
        <w:tc>
          <w:tcPr>
            <w:tcW w:w="3211" w:type="dxa"/>
          </w:tcPr>
          <w:p w14:paraId="2DD592E6" w14:textId="25C50E41" w:rsidR="002C6E1F" w:rsidRPr="009C4207" w:rsidRDefault="002C6E1F" w:rsidP="002C6E1F">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F4367C">
              <w:rPr>
                <w:rFonts w:ascii="Times New Roman" w:hAnsi="Times New Roman" w:cs="Times New Roman"/>
                <w:sz w:val="26"/>
                <w:szCs w:val="26"/>
                <w:lang w:val="nl-NL"/>
              </w:rPr>
              <w:t>Lấy</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đóng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dấu</w:t>
            </w:r>
            <w:proofErr w:type="spellEnd"/>
            <w:r w:rsidRPr="00F4367C">
              <w:rPr>
                <w:rFonts w:ascii="Times New Roman" w:hAnsi="Times New Roman" w:cs="Times New Roman"/>
                <w:sz w:val="26"/>
                <w:szCs w:val="26"/>
                <w:lang w:val="nl-NL"/>
              </w:rPr>
              <w:t xml:space="preserve">, ban </w:t>
            </w:r>
            <w:proofErr w:type="spellStart"/>
            <w:r w:rsidRPr="00F4367C">
              <w:rPr>
                <w:rFonts w:ascii="Times New Roman" w:hAnsi="Times New Roman" w:cs="Times New Roman"/>
                <w:sz w:val="26"/>
                <w:szCs w:val="26"/>
                <w:lang w:val="nl-NL"/>
              </w:rPr>
              <w: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Tờ</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trình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các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dự</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thảo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liên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quan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cho</w:t>
            </w:r>
            <w:proofErr w:type="spellEnd"/>
            <w:r w:rsidRPr="00F4367C">
              <w:rPr>
                <w:rFonts w:ascii="Times New Roman" w:hAnsi="Times New Roman" w:cs="Times New Roman"/>
                <w:sz w:val="26"/>
                <w:szCs w:val="26"/>
                <w:lang w:val="nl-NL"/>
              </w:rPr>
              <w:t xml:space="preserve"> UBND </w:t>
            </w:r>
            <w:proofErr w:type="spellStart"/>
            <w:r w:rsidRPr="00F4367C">
              <w:rPr>
                <w:rFonts w:ascii="Times New Roman" w:hAnsi="Times New Roman" w:cs="Times New Roman"/>
                <w:sz w:val="26"/>
                <w:szCs w:val="26"/>
                <w:lang w:val="nl-NL"/>
              </w:rPr>
              <w:t>thành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phố</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phê</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duyệt</w:t>
            </w:r>
            <w:proofErr w:type="spellEnd"/>
          </w:p>
        </w:tc>
      </w:tr>
      <w:tr w:rsidR="007C06B4" w:rsidRPr="009C4207" w14:paraId="423D853B" w14:textId="77777777" w:rsidTr="00BB1F36">
        <w:trPr>
          <w:trHeight w:val="1205"/>
        </w:trPr>
        <w:tc>
          <w:tcPr>
            <w:tcW w:w="993" w:type="dxa"/>
          </w:tcPr>
          <w:p w14:paraId="16174289" w14:textId="5E390170" w:rsidR="007C06B4" w:rsidRPr="009C4207" w:rsidRDefault="007C06B4" w:rsidP="002C6E1F">
            <w:pPr>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105" w:type="dxa"/>
          </w:tcPr>
          <w:p w14:paraId="1560309A" w14:textId="2D7C1CA4"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Tiếp</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nhận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46" w:type="dxa"/>
          </w:tcPr>
          <w:p w14:paraId="26354B94" w14:textId="4082F53C" w:rsidR="007C06B4" w:rsidRPr="009C4207" w:rsidRDefault="007C06B4" w:rsidP="002C6E1F">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HCQT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val="restart"/>
          </w:tcPr>
          <w:p w14:paraId="65A1391E" w14:textId="4F0E09C5" w:rsidR="007C06B4" w:rsidRPr="009C4207" w:rsidRDefault="007C06B4" w:rsidP="002C6E1F">
            <w:pPr>
              <w:jc w:val="center"/>
              <w:rPr>
                <w:rFonts w:ascii="Times New Roman" w:hAnsi="Times New Roman" w:cs="Times New Roman"/>
                <w:sz w:val="26"/>
                <w:szCs w:val="26"/>
              </w:rPr>
            </w:pPr>
            <w:r>
              <w:rPr>
                <w:rFonts w:ascii="Times New Roman" w:hAnsi="Times New Roman" w:cs="Times New Roman"/>
                <w:sz w:val="26"/>
                <w:szCs w:val="26"/>
                <w:lang w:val="nl-NL"/>
              </w:rPr>
              <w:t xml:space="preserve">01 </w:t>
            </w:r>
            <w:proofErr w:type="spellStart"/>
            <w:r>
              <w:rPr>
                <w:rFonts w:ascii="Times New Roman" w:hAnsi="Times New Roman" w:cs="Times New Roman"/>
                <w:sz w:val="26"/>
                <w:szCs w:val="26"/>
                <w:lang w:val="nl-NL"/>
              </w:rPr>
              <w:t>ngày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tcPr>
          <w:p w14:paraId="75191142" w14:textId="6762112E" w:rsidR="007C06B4" w:rsidRPr="009C4207" w:rsidRDefault="007C06B4" w:rsidP="002C6E1F">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rPr>
              <w:t>Bộ</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của</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Sở</w:t>
            </w:r>
            <w:proofErr w:type="spellEnd"/>
          </w:p>
        </w:tc>
        <w:tc>
          <w:tcPr>
            <w:tcW w:w="3211" w:type="dxa"/>
          </w:tcPr>
          <w:p w14:paraId="21420F92" w14:textId="77777777" w:rsidR="007C06B4" w:rsidRPr="00F4367C" w:rsidRDefault="007C06B4" w:rsidP="002C6E1F">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Tiếp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kiểm</w:t>
            </w:r>
            <w:proofErr w:type="spellEnd"/>
            <w:r w:rsidRPr="00F4367C">
              <w:rPr>
                <w:rFonts w:ascii="Times New Roman" w:hAnsi="Times New Roman" w:cs="Times New Roman"/>
                <w:color w:val="000000"/>
                <w:sz w:val="26"/>
                <w:szCs w:val="26"/>
                <w:lang w:val="nl-NL"/>
              </w:rPr>
              <w:t xml:space="preserve"> tra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phần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ghi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giấy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nhận</w:t>
            </w:r>
            <w:proofErr w:type="spellEnd"/>
            <w:r w:rsidRPr="00F4367C">
              <w:rPr>
                <w:rFonts w:ascii="Times New Roman" w:hAnsi="Times New Roman" w:cs="Times New Roman"/>
                <w:color w:val="000000"/>
                <w:sz w:val="26"/>
                <w:szCs w:val="26"/>
                <w:lang w:val="nl-NL"/>
              </w:rPr>
              <w:t>.</w:t>
            </w:r>
          </w:p>
          <w:p w14:paraId="7C32C1B0" w14:textId="7E5C099C"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6728A0">
              <w:rPr>
                <w:rFonts w:ascii="Times New Roman" w:hAnsi="Times New Roman" w:cs="Times New Roman"/>
                <w:color w:val="000000"/>
                <w:sz w:val="26"/>
                <w:szCs w:val="26"/>
                <w:lang w:val="nl-NL"/>
              </w:rPr>
              <w:t>Chuyển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hồ</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sơ</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Lãnh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đạo</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Chuyên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môn</w:t>
            </w:r>
            <w:proofErr w:type="spellEnd"/>
            <w:r w:rsidRPr="006728A0">
              <w:rPr>
                <w:rFonts w:ascii="Times New Roman" w:hAnsi="Times New Roman" w:cs="Times New Roman"/>
                <w:color w:val="000000"/>
                <w:sz w:val="26"/>
                <w:szCs w:val="26"/>
                <w:lang w:val="nl-NL"/>
              </w:rPr>
              <w:t xml:space="preserve"> – </w:t>
            </w:r>
            <w:proofErr w:type="spellStart"/>
            <w:r w:rsidRPr="006728A0">
              <w:rPr>
                <w:rFonts w:ascii="Times New Roman" w:hAnsi="Times New Roman" w:cs="Times New Roman"/>
                <w:color w:val="000000"/>
                <w:sz w:val="26"/>
                <w:szCs w:val="26"/>
                <w:lang w:val="nl-NL"/>
              </w:rPr>
              <w:t>Văn</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phòng</w:t>
            </w:r>
            <w:proofErr w:type="spellEnd"/>
            <w:r w:rsidRPr="006728A0">
              <w:rPr>
                <w:rFonts w:ascii="Times New Roman" w:hAnsi="Times New Roman" w:cs="Times New Roman"/>
                <w:color w:val="000000"/>
                <w:sz w:val="26"/>
                <w:szCs w:val="26"/>
                <w:lang w:val="nl-NL"/>
              </w:rPr>
              <w:t xml:space="preserve"> UBND </w:t>
            </w:r>
            <w:proofErr w:type="spellStart"/>
            <w:r w:rsidRPr="006728A0">
              <w:rPr>
                <w:rFonts w:ascii="Times New Roman" w:hAnsi="Times New Roman" w:cs="Times New Roman"/>
                <w:color w:val="000000"/>
                <w:sz w:val="26"/>
                <w:szCs w:val="26"/>
                <w:lang w:val="nl-NL"/>
              </w:rPr>
              <w:t>Thành</w:t>
            </w:r>
            <w:proofErr w:type="spellEnd"/>
            <w:r w:rsidRPr="006728A0">
              <w:rPr>
                <w:rFonts w:ascii="Times New Roman" w:hAnsi="Times New Roman" w:cs="Times New Roman"/>
                <w:color w:val="000000"/>
                <w:sz w:val="26"/>
                <w:szCs w:val="26"/>
                <w:lang w:val="nl-NL"/>
              </w:rPr>
              <w:t xml:space="preserve"> </w:t>
            </w:r>
            <w:proofErr w:type="spellStart"/>
            <w:r w:rsidRPr="006728A0">
              <w:rPr>
                <w:rFonts w:ascii="Times New Roman" w:hAnsi="Times New Roman" w:cs="Times New Roman"/>
                <w:color w:val="000000"/>
                <w:sz w:val="26"/>
                <w:szCs w:val="26"/>
                <w:lang w:val="nl-NL"/>
              </w:rPr>
              <w:t>phố</w:t>
            </w:r>
            <w:proofErr w:type="spellEnd"/>
            <w:r w:rsidRPr="006728A0">
              <w:rPr>
                <w:rFonts w:ascii="Times New Roman" w:hAnsi="Times New Roman" w:cs="Times New Roman"/>
                <w:color w:val="000000"/>
                <w:sz w:val="26"/>
                <w:szCs w:val="26"/>
                <w:lang w:val="nl-NL"/>
              </w:rPr>
              <w:t>.</w:t>
            </w:r>
          </w:p>
        </w:tc>
      </w:tr>
      <w:tr w:rsidR="007C06B4" w:rsidRPr="009C4207" w14:paraId="031111B6" w14:textId="77777777" w:rsidTr="00BB1F36">
        <w:trPr>
          <w:trHeight w:val="771"/>
        </w:trPr>
        <w:tc>
          <w:tcPr>
            <w:tcW w:w="993" w:type="dxa"/>
          </w:tcPr>
          <w:p w14:paraId="01150F67" w14:textId="3CD27C9A" w:rsidR="007C06B4" w:rsidRPr="002C6E1F" w:rsidRDefault="007C06B4" w:rsidP="002C6E1F">
            <w:pPr>
              <w:jc w:val="center"/>
              <w:rPr>
                <w:rFonts w:ascii="Times New Roman" w:hAnsi="Times New Roman" w:cs="Times New Roman"/>
                <w:sz w:val="26"/>
                <w:szCs w:val="26"/>
                <w:lang w:val="vi-VN"/>
              </w:rPr>
            </w:pPr>
            <w:r>
              <w:rPr>
                <w:rFonts w:ascii="Times New Roman" w:hAnsi="Times New Roman" w:cs="Times New Roman"/>
                <w:sz w:val="26"/>
                <w:szCs w:val="26"/>
              </w:rPr>
              <w:t>B4.6</w:t>
            </w:r>
          </w:p>
        </w:tc>
        <w:tc>
          <w:tcPr>
            <w:tcW w:w="1105" w:type="dxa"/>
          </w:tcPr>
          <w:p w14:paraId="1FFC9C0A" w14:textId="7920EF93"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Rà</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soát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thẩm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định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hồ</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sơ</w:t>
            </w:r>
            <w:proofErr w:type="spellEnd"/>
          </w:p>
        </w:tc>
        <w:tc>
          <w:tcPr>
            <w:tcW w:w="1446" w:type="dxa"/>
          </w:tcPr>
          <w:p w14:paraId="38FAF943" w14:textId="64089725" w:rsidR="007C06B4" w:rsidRPr="009C4207" w:rsidRDefault="007C06B4" w:rsidP="002C6E1F">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0F394537" w14:textId="5B6306DC" w:rsidR="007C06B4" w:rsidRPr="009C4207" w:rsidRDefault="007C06B4" w:rsidP="002C6E1F">
            <w:pPr>
              <w:jc w:val="center"/>
              <w:rPr>
                <w:rFonts w:ascii="Times New Roman" w:hAnsi="Times New Roman" w:cs="Times New Roman"/>
                <w:sz w:val="26"/>
                <w:szCs w:val="26"/>
              </w:rPr>
            </w:pPr>
          </w:p>
        </w:tc>
        <w:tc>
          <w:tcPr>
            <w:tcW w:w="1608" w:type="dxa"/>
          </w:tcPr>
          <w:p w14:paraId="2113A069" w14:textId="370F1B0E" w:rsidR="007C06B4" w:rsidRPr="009C4207" w:rsidRDefault="007C06B4" w:rsidP="002C6E1F">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211" w:type="dxa"/>
          </w:tcPr>
          <w:p w14:paraId="2A8F9E3A" w14:textId="77777777" w:rsidR="007C06B4" w:rsidRPr="00F4367C" w:rsidRDefault="007C06B4" w:rsidP="002C6E1F">
            <w:pPr>
              <w:jc w:val="both"/>
              <w:rPr>
                <w:rFonts w:ascii="Times New Roman" w:hAnsi="Times New Roman" w:cs="Times New Roman"/>
                <w:color w:val="000000"/>
                <w:sz w:val="26"/>
                <w:szCs w:val="26"/>
                <w:lang w:val="nl-NL"/>
              </w:rPr>
            </w:pP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thẩm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tài</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liệu</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quan</w:t>
            </w:r>
            <w:proofErr w:type="spellEnd"/>
            <w:r w:rsidRPr="00F4367C">
              <w:rPr>
                <w:rFonts w:ascii="Times New Roman" w:hAnsi="Times New Roman" w:cs="Times New Roman"/>
                <w:color w:val="000000"/>
                <w:sz w:val="26"/>
                <w:szCs w:val="26"/>
                <w:lang w:val="nl-NL"/>
              </w:rPr>
              <w:t>:</w:t>
            </w:r>
          </w:p>
          <w:p w14:paraId="62B5CDB1" w14:textId="77777777" w:rsidR="007C06B4" w:rsidRDefault="007C06B4" w:rsidP="002C6E1F">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
          <w:p w14:paraId="73A0E919" w14:textId="77777777" w:rsidR="007C06B4" w:rsidRPr="00F4367C" w:rsidRDefault="007C06B4" w:rsidP="002C6E1F">
            <w:pPr>
              <w:jc w:val="both"/>
              <w:rPr>
                <w:rFonts w:ascii="Times New Roman" w:hAnsi="Times New Roman" w:cs="Times New Roman"/>
                <w:color w:val="000000"/>
                <w:sz w:val="26"/>
                <w:szCs w:val="26"/>
                <w:lang w:val="nl-NL"/>
              </w:rPr>
            </w:pP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lập</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Tờ</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kèm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dự</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thảo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kết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quả</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lãnh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đạo</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chuyên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môn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Văn</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phòng</w:t>
            </w:r>
            <w:proofErr w:type="spellEnd"/>
            <w:r>
              <w:rPr>
                <w:rFonts w:ascii="Times New Roman" w:hAnsi="Times New Roman" w:cs="Times New Roman"/>
                <w:color w:val="000000"/>
                <w:sz w:val="26"/>
                <w:szCs w:val="26"/>
              </w:rPr>
              <w:t xml:space="preserve"> UBND </w:t>
            </w:r>
            <w:proofErr w:type="spellStart"/>
            <w:r>
              <w:rPr>
                <w:rFonts w:ascii="Times New Roman" w:hAnsi="Times New Roman" w:cs="Times New Roman"/>
                <w:color w:val="000000"/>
                <w:sz w:val="26"/>
                <w:szCs w:val="26"/>
              </w:rPr>
              <w:t>Thành</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phố</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xem</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xét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quyết</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định</w:t>
            </w:r>
            <w:proofErr w:type="spellEnd"/>
            <w:r w:rsidRPr="00F4367C">
              <w:rPr>
                <w:rFonts w:ascii="Times New Roman" w:hAnsi="Times New Roman" w:cs="Times New Roman"/>
                <w:color w:val="000000"/>
                <w:sz w:val="26"/>
                <w:szCs w:val="26"/>
                <w:lang w:val="nl-NL"/>
              </w:rPr>
              <w:t>.</w:t>
            </w:r>
          </w:p>
          <w:p w14:paraId="08FD9385" w14:textId="7F1B5033"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vi-VN"/>
              </w:rPr>
            </w:pPr>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Hồ</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sơ</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chưa</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đạt</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yêu</w:t>
            </w:r>
            <w:proofErr w:type="spellEnd"/>
            <w:r w:rsidRPr="00F4367C">
              <w:rPr>
                <w:rFonts w:ascii="Times New Roman" w:hAnsi="Times New Roman" w:cs="Times New Roman"/>
                <w:b/>
                <w:i/>
                <w:color w:val="000000"/>
                <w:sz w:val="26"/>
                <w:szCs w:val="26"/>
                <w:lang w:val="nl-NL"/>
              </w:rPr>
              <w:t xml:space="preserve"> </w:t>
            </w:r>
            <w:proofErr w:type="spellStart"/>
            <w:r w:rsidRPr="00F4367C">
              <w:rPr>
                <w:rFonts w:ascii="Times New Roman" w:hAnsi="Times New Roman" w:cs="Times New Roman"/>
                <w:b/>
                <w:i/>
                <w:color w:val="000000"/>
                <w:sz w:val="26"/>
                <w:szCs w:val="26"/>
                <w:lang w:val="nl-NL"/>
              </w:rPr>
              <w:t>cầu</w:t>
            </w:r>
            <w:proofErr w:type="spellEnd"/>
            <w:r w:rsidRPr="00F4367C">
              <w:rPr>
                <w:rFonts w:ascii="Times New Roman" w:hAnsi="Times New Roman" w:cs="Times New Roman"/>
                <w:b/>
                <w:i/>
                <w:color w:val="000000"/>
                <w:sz w:val="26"/>
                <w:szCs w:val="26"/>
                <w:lang w:val="nl-NL"/>
              </w:rPr>
              <w:t>:</w:t>
            </w:r>
            <w:r w:rsidRPr="00F4367C">
              <w:rPr>
                <w:rFonts w:ascii="Times New Roman" w:hAnsi="Times New Roman" w:cs="Times New Roman"/>
                <w:color w:val="000000"/>
                <w:sz w:val="26"/>
                <w:szCs w:val="26"/>
                <w:lang w:val="nl-NL"/>
              </w:rPr>
              <w:t xml:space="preserve"> </w:t>
            </w:r>
            <w:proofErr w:type="spellStart"/>
            <w:r w:rsidRPr="005168C8">
              <w:rPr>
                <w:rFonts w:ascii="Times New Roman" w:hAnsi="Times New Roman" w:cs="Times New Roman"/>
                <w:sz w:val="26"/>
                <w:szCs w:val="26"/>
                <w:lang w:val="nl-NL"/>
              </w:rPr>
              <w:t>Chuyên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viên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lập</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kèm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dự</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thảo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trả</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Sở</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được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phân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quyết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định</w:t>
            </w:r>
            <w:proofErr w:type="spellEnd"/>
            <w:r w:rsidRPr="00F4367C">
              <w:rPr>
                <w:rFonts w:ascii="Times New Roman" w:hAnsi="Times New Roman" w:cs="Times New Roman"/>
                <w:color w:val="000000"/>
                <w:sz w:val="26"/>
                <w:szCs w:val="26"/>
                <w:lang w:val="nl-NL"/>
              </w:rPr>
              <w:t>.</w:t>
            </w:r>
          </w:p>
        </w:tc>
      </w:tr>
      <w:tr w:rsidR="007C06B4" w:rsidRPr="009C4207" w14:paraId="39600D52" w14:textId="77777777" w:rsidTr="00BB1F36">
        <w:trPr>
          <w:trHeight w:val="1205"/>
        </w:trPr>
        <w:tc>
          <w:tcPr>
            <w:tcW w:w="993" w:type="dxa"/>
          </w:tcPr>
          <w:p w14:paraId="40E13607" w14:textId="29233471" w:rsidR="007C06B4" w:rsidRPr="002C6E1F" w:rsidRDefault="007C06B4" w:rsidP="002C6E1F">
            <w:pPr>
              <w:jc w:val="center"/>
              <w:rPr>
                <w:rFonts w:ascii="Times New Roman" w:hAnsi="Times New Roman" w:cs="Times New Roman"/>
                <w:sz w:val="26"/>
                <w:szCs w:val="26"/>
                <w:lang w:val="vi-VN"/>
              </w:rPr>
            </w:pPr>
            <w:r>
              <w:rPr>
                <w:rFonts w:ascii="Times New Roman" w:hAnsi="Times New Roman" w:cs="Times New Roman"/>
                <w:sz w:val="26"/>
                <w:szCs w:val="26"/>
              </w:rPr>
              <w:t>B4.7</w:t>
            </w:r>
          </w:p>
        </w:tc>
        <w:tc>
          <w:tcPr>
            <w:tcW w:w="1105" w:type="dxa"/>
          </w:tcPr>
          <w:p w14:paraId="1AE28C41" w14:textId="71DBD07F"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p>
        </w:tc>
        <w:tc>
          <w:tcPr>
            <w:tcW w:w="1446" w:type="dxa"/>
          </w:tcPr>
          <w:p w14:paraId="002B5EB4" w14:textId="12361442" w:rsidR="007C06B4" w:rsidRPr="009C4207" w:rsidRDefault="007C06B4" w:rsidP="002C6E1F">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218A433E" w14:textId="49208B4C" w:rsidR="007C06B4" w:rsidRPr="009C4207" w:rsidRDefault="007C06B4" w:rsidP="002C6E1F">
            <w:pPr>
              <w:jc w:val="center"/>
              <w:rPr>
                <w:rFonts w:ascii="Times New Roman" w:hAnsi="Times New Roman" w:cs="Times New Roman"/>
                <w:sz w:val="26"/>
                <w:szCs w:val="26"/>
              </w:rPr>
            </w:pPr>
          </w:p>
        </w:tc>
        <w:tc>
          <w:tcPr>
            <w:tcW w:w="1608" w:type="dxa"/>
          </w:tcPr>
          <w:p w14:paraId="50426316" w14:textId="74274997" w:rsidR="007C06B4" w:rsidRPr="009C4207" w:rsidRDefault="007C06B4" w:rsidP="002C6E1F">
            <w:pPr>
              <w:spacing w:before="20" w:after="20"/>
              <w:jc w:val="both"/>
              <w:rPr>
                <w:rFonts w:ascii="Times New Roman" w:hAnsi="Times New Roman" w:cs="Times New Roman"/>
                <w:sz w:val="26"/>
                <w:szCs w:val="26"/>
              </w:rPr>
            </w:pPr>
            <w:proofErr w:type="spellStart"/>
            <w:r>
              <w:rPr>
                <w:rFonts w:ascii="Times New Roman" w:hAnsi="Times New Roman" w:cs="Times New Roman"/>
                <w:color w:val="000000"/>
                <w:sz w:val="26"/>
                <w:szCs w:val="26"/>
              </w:rPr>
              <w:t>Hồ</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sơ</w:t>
            </w:r>
            <w:proofErr w:type="spellEnd"/>
            <w:r>
              <w:rPr>
                <w:rFonts w:ascii="Times New Roman" w:hAnsi="Times New Roman" w:cs="Times New Roman"/>
                <w:color w:val="000000"/>
                <w:sz w:val="26"/>
                <w:szCs w:val="26"/>
              </w:rPr>
              <w:t xml:space="preserve"> </w:t>
            </w:r>
            <w:proofErr w:type="spellStart"/>
            <w:r>
              <w:rPr>
                <w:rFonts w:ascii="Times New Roman" w:hAnsi="Times New Roman" w:cs="Times New Roman"/>
                <w:color w:val="000000"/>
                <w:sz w:val="26"/>
                <w:szCs w:val="26"/>
              </w:rPr>
              <w:t>trình</w:t>
            </w:r>
            <w:proofErr w:type="spellEnd"/>
          </w:p>
        </w:tc>
        <w:tc>
          <w:tcPr>
            <w:tcW w:w="3211" w:type="dxa"/>
          </w:tcPr>
          <w:p w14:paraId="1DE01A5C" w14:textId="6BE03C67"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của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công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chức</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chuyên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môn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nháy</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lãnh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đạo</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phòng</w:t>
            </w:r>
            <w:proofErr w:type="spellEnd"/>
            <w:r w:rsidRPr="00F4367C">
              <w:rPr>
                <w:rFonts w:ascii="Times New Roman" w:hAnsi="Times New Roman" w:cs="Times New Roman"/>
                <w:color w:val="000000"/>
                <w:sz w:val="26"/>
                <w:szCs w:val="26"/>
                <w:lang w:val="nl-NL"/>
              </w:rPr>
              <w:t xml:space="preserve"> UBND </w:t>
            </w:r>
            <w:proofErr w:type="spellStart"/>
            <w:r w:rsidRPr="00F4367C">
              <w:rPr>
                <w:rFonts w:ascii="Times New Roman" w:hAnsi="Times New Roman" w:cs="Times New Roman"/>
                <w:color w:val="000000"/>
                <w:sz w:val="26"/>
                <w:szCs w:val="26"/>
                <w:lang w:val="nl-NL"/>
              </w:rPr>
              <w:t>Thành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w:t>
            </w:r>
          </w:p>
        </w:tc>
      </w:tr>
      <w:tr w:rsidR="007C06B4" w:rsidRPr="009C4207" w14:paraId="003C84FF" w14:textId="77777777" w:rsidTr="00BB1F36">
        <w:trPr>
          <w:trHeight w:val="1205"/>
        </w:trPr>
        <w:tc>
          <w:tcPr>
            <w:tcW w:w="993" w:type="dxa"/>
          </w:tcPr>
          <w:p w14:paraId="34EBCAB9" w14:textId="2EC4464D" w:rsidR="007C06B4" w:rsidRPr="009C4207" w:rsidRDefault="007C06B4" w:rsidP="002C6E1F">
            <w:pPr>
              <w:jc w:val="center"/>
              <w:rPr>
                <w:rFonts w:ascii="Times New Roman" w:hAnsi="Times New Roman" w:cs="Times New Roman"/>
                <w:sz w:val="26"/>
                <w:szCs w:val="26"/>
                <w:lang w:val="vi-VN"/>
              </w:rPr>
            </w:pPr>
            <w:r>
              <w:rPr>
                <w:rFonts w:ascii="Times New Roman" w:hAnsi="Times New Roman" w:cs="Times New Roman"/>
                <w:sz w:val="26"/>
                <w:szCs w:val="26"/>
              </w:rPr>
              <w:t>B4.8</w:t>
            </w:r>
          </w:p>
        </w:tc>
        <w:tc>
          <w:tcPr>
            <w:tcW w:w="1105" w:type="dxa"/>
          </w:tcPr>
          <w:p w14:paraId="54CCDD11" w14:textId="6BE785B5"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trình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46" w:type="dxa"/>
          </w:tcPr>
          <w:p w14:paraId="5249C86A" w14:textId="49E7CBC2" w:rsidR="007C06B4" w:rsidRPr="009C4207" w:rsidRDefault="007C06B4" w:rsidP="002C6E1F">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739A7248" w14:textId="5CB5E50A" w:rsidR="007C06B4" w:rsidRPr="009C4207" w:rsidRDefault="007C06B4" w:rsidP="002C6E1F">
            <w:pPr>
              <w:jc w:val="center"/>
              <w:rPr>
                <w:rFonts w:ascii="Times New Roman" w:hAnsi="Times New Roman" w:cs="Times New Roman"/>
                <w:sz w:val="26"/>
                <w:szCs w:val="26"/>
              </w:rPr>
            </w:pPr>
          </w:p>
        </w:tc>
        <w:tc>
          <w:tcPr>
            <w:tcW w:w="1608" w:type="dxa"/>
          </w:tcPr>
          <w:p w14:paraId="50B2FB6A" w14:textId="51A3184B" w:rsidR="007C06B4" w:rsidRPr="009C4207" w:rsidRDefault="007C06B4" w:rsidP="002C6E1F">
            <w:pPr>
              <w:jc w:val="center"/>
              <w:rPr>
                <w:rFonts w:ascii="Times New Roman" w:hAnsi="Times New Roman" w:cs="Times New Roman"/>
                <w:sz w:val="26"/>
                <w:szCs w:val="26"/>
                <w:lang w:val="nl-NL"/>
              </w:rPr>
            </w:pPr>
            <w:proofErr w:type="spellStart"/>
            <w:r w:rsidRPr="00F4367C">
              <w:rPr>
                <w:rFonts w:ascii="Times New Roman" w:hAnsi="Times New Roman" w:cs="Times New Roman"/>
                <w:color w:val="000000"/>
                <w:sz w:val="26"/>
                <w:szCs w:val="26"/>
                <w:lang w:val="nl-NL"/>
              </w:rPr>
              <w:t>Tờ</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hồ</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trình</w:t>
            </w:r>
            <w:proofErr w:type="spellEnd"/>
          </w:p>
        </w:tc>
        <w:tc>
          <w:tcPr>
            <w:tcW w:w="3211" w:type="dxa"/>
          </w:tcPr>
          <w:p w14:paraId="7D63FF0D" w14:textId="6F6237C6"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Pr>
                <w:rFonts w:ascii="Times New Roman" w:hAnsi="Times New Roman" w:cs="Times New Roman"/>
                <w:color w:val="000000"/>
                <w:sz w:val="26"/>
                <w:szCs w:val="26"/>
                <w:lang w:val="nl-NL"/>
              </w:rPr>
              <w:t>Xem</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xét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hồ</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sơ</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tài</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liệu</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liên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quan</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ký</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duyệt</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Tờ</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trình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Lãnh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đạo</w:t>
            </w:r>
            <w:proofErr w:type="spellEnd"/>
            <w:r>
              <w:rPr>
                <w:rFonts w:ascii="Times New Roman" w:hAnsi="Times New Roman" w:cs="Times New Roman"/>
                <w:color w:val="000000"/>
                <w:sz w:val="26"/>
                <w:szCs w:val="26"/>
                <w:lang w:val="nl-NL"/>
              </w:rPr>
              <w:t xml:space="preserve"> 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Pr>
                <w:rFonts w:ascii="Times New Roman" w:hAnsi="Times New Roman" w:cs="Times New Roman"/>
                <w:color w:val="000000"/>
                <w:sz w:val="26"/>
                <w:szCs w:val="26"/>
                <w:lang w:val="nl-NL"/>
              </w:rPr>
              <w:t>.</w:t>
            </w:r>
          </w:p>
        </w:tc>
      </w:tr>
      <w:tr w:rsidR="007C06B4" w:rsidRPr="009C4207" w14:paraId="1AC90321" w14:textId="77777777" w:rsidTr="00BB1F36">
        <w:trPr>
          <w:trHeight w:val="1205"/>
        </w:trPr>
        <w:tc>
          <w:tcPr>
            <w:tcW w:w="993" w:type="dxa"/>
          </w:tcPr>
          <w:p w14:paraId="2CC6D413" w14:textId="4E3D1BD3" w:rsidR="007C06B4" w:rsidRPr="009C4207" w:rsidRDefault="007C06B4" w:rsidP="002C6E1F">
            <w:pPr>
              <w:jc w:val="center"/>
              <w:rPr>
                <w:rFonts w:ascii="Times New Roman" w:hAnsi="Times New Roman" w:cs="Times New Roman"/>
                <w:sz w:val="26"/>
                <w:szCs w:val="26"/>
                <w:lang w:val="vi-VN"/>
              </w:rPr>
            </w:pPr>
            <w:r>
              <w:rPr>
                <w:rFonts w:ascii="Times New Roman" w:hAnsi="Times New Roman" w:cs="Times New Roman"/>
                <w:sz w:val="26"/>
                <w:szCs w:val="26"/>
              </w:rPr>
              <w:lastRenderedPageBreak/>
              <w:t>B4.9</w:t>
            </w:r>
          </w:p>
        </w:tc>
        <w:tc>
          <w:tcPr>
            <w:tcW w:w="1105" w:type="dxa"/>
          </w:tcPr>
          <w:p w14:paraId="62C2A189" w14:textId="42992E9C"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Xem</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xét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ký</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duyệt</w:t>
            </w:r>
            <w:proofErr w:type="spellEnd"/>
          </w:p>
        </w:tc>
        <w:tc>
          <w:tcPr>
            <w:tcW w:w="1446" w:type="dxa"/>
          </w:tcPr>
          <w:p w14:paraId="5FBBFBAE" w14:textId="0D84E7B8" w:rsidR="007C06B4" w:rsidRPr="009C4207" w:rsidRDefault="007C06B4" w:rsidP="002C6E1F">
            <w:pPr>
              <w:jc w:val="center"/>
              <w:rPr>
                <w:rFonts w:ascii="Times New Roman" w:hAnsi="Times New Roman" w:cs="Times New Roman"/>
                <w:sz w:val="26"/>
                <w:szCs w:val="26"/>
                <w:lang w:val="nl-NL"/>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49B3262A" w14:textId="21EEAED5" w:rsidR="007C06B4" w:rsidRPr="009C4207" w:rsidRDefault="007C06B4" w:rsidP="002C6E1F">
            <w:pPr>
              <w:jc w:val="center"/>
              <w:rPr>
                <w:rFonts w:ascii="Times New Roman" w:hAnsi="Times New Roman" w:cs="Times New Roman"/>
                <w:sz w:val="26"/>
                <w:szCs w:val="26"/>
              </w:rPr>
            </w:pPr>
          </w:p>
        </w:tc>
        <w:tc>
          <w:tcPr>
            <w:tcW w:w="1608" w:type="dxa"/>
          </w:tcPr>
          <w:p w14:paraId="45000352" w14:textId="08A1015A" w:rsidR="007C06B4" w:rsidRPr="009C4207" w:rsidRDefault="007C06B4" w:rsidP="002C6E1F">
            <w:pPr>
              <w:jc w:val="center"/>
              <w:rPr>
                <w:rFonts w:ascii="Times New Roman" w:hAnsi="Times New Roman" w:cs="Times New Roman"/>
                <w:sz w:val="26"/>
                <w:szCs w:val="26"/>
                <w:lang w:val="nl-NL"/>
              </w:rPr>
            </w:pPr>
            <w:proofErr w:type="spellStart"/>
            <w:r>
              <w:rPr>
                <w:rFonts w:ascii="Times New Roman" w:hAnsi="Times New Roman" w:cs="Times New Roman"/>
                <w:color w:val="000000"/>
                <w:sz w:val="26"/>
                <w:szCs w:val="26"/>
                <w:lang w:val="en-US"/>
              </w:rPr>
              <w:t>Tờ</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hồ</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sơ</w:t>
            </w:r>
            <w:proofErr w:type="spellEnd"/>
            <w:r>
              <w:rPr>
                <w:rFonts w:ascii="Times New Roman" w:hAnsi="Times New Roman" w:cs="Times New Roman"/>
                <w:color w:val="000000"/>
                <w:sz w:val="26"/>
                <w:szCs w:val="26"/>
                <w:lang w:val="en-US"/>
              </w:rPr>
              <w:t xml:space="preserve"> </w:t>
            </w:r>
            <w:proofErr w:type="spellStart"/>
            <w:r>
              <w:rPr>
                <w:rFonts w:ascii="Times New Roman" w:hAnsi="Times New Roman" w:cs="Times New Roman"/>
                <w:color w:val="000000"/>
                <w:sz w:val="26"/>
                <w:szCs w:val="26"/>
                <w:lang w:val="en-US"/>
              </w:rPr>
              <w:t>trình</w:t>
            </w:r>
            <w:proofErr w:type="spellEnd"/>
          </w:p>
        </w:tc>
        <w:tc>
          <w:tcPr>
            <w:tcW w:w="3211" w:type="dxa"/>
          </w:tcPr>
          <w:p w14:paraId="2C8C3B3B" w14:textId="3A537D5B"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5168C8">
              <w:rPr>
                <w:rFonts w:ascii="Times New Roman" w:hAnsi="Times New Roman" w:cs="Times New Roman"/>
                <w:sz w:val="26"/>
                <w:szCs w:val="26"/>
                <w:lang w:val="nl-NL"/>
              </w:rPr>
              <w:t>Lãnh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đạo</w:t>
            </w:r>
            <w:proofErr w:type="spellEnd"/>
            <w:r w:rsidRPr="005168C8">
              <w:rPr>
                <w:rFonts w:ascii="Times New Roman" w:hAnsi="Times New Roman" w:cs="Times New Roman"/>
                <w:sz w:val="26"/>
                <w:szCs w:val="26"/>
                <w:lang w:val="nl-NL"/>
              </w:rPr>
              <w:t xml:space="preserve"> </w:t>
            </w:r>
            <w:r>
              <w:rPr>
                <w:rFonts w:ascii="Times New Roman" w:hAnsi="Times New Roman" w:cs="Times New Roman"/>
                <w:color w:val="000000"/>
                <w:sz w:val="26"/>
                <w:szCs w:val="26"/>
                <w:lang w:val="nl-NL"/>
              </w:rPr>
              <w:t xml:space="preserve">UBND </w:t>
            </w:r>
            <w:proofErr w:type="spellStart"/>
            <w:r>
              <w:rPr>
                <w:rFonts w:ascii="Times New Roman" w:hAnsi="Times New Roman" w:cs="Times New Roman"/>
                <w:color w:val="000000"/>
                <w:sz w:val="26"/>
                <w:szCs w:val="26"/>
                <w:lang w:val="nl-NL"/>
              </w:rPr>
              <w:t>Thành</w:t>
            </w:r>
            <w:proofErr w:type="spellEnd"/>
            <w:r>
              <w:rPr>
                <w:rFonts w:ascii="Times New Roman" w:hAnsi="Times New Roman" w:cs="Times New Roman"/>
                <w:color w:val="000000"/>
                <w:sz w:val="26"/>
                <w:szCs w:val="26"/>
                <w:lang w:val="nl-NL"/>
              </w:rPr>
              <w:t xml:space="preserve"> </w:t>
            </w:r>
            <w:proofErr w:type="spellStart"/>
            <w:r>
              <w:rPr>
                <w:rFonts w:ascii="Times New Roman" w:hAnsi="Times New Roman" w:cs="Times New Roman"/>
                <w:color w:val="000000"/>
                <w:sz w:val="26"/>
                <w:szCs w:val="26"/>
                <w:lang w:val="nl-NL"/>
              </w:rPr>
              <w:t>phố</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xem</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xét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hô</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sơ</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và</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ký</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duyệt</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Văn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bản</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đề</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nghị</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chỉnh</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sửa</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bổ</w:t>
            </w:r>
            <w:proofErr w:type="spellEnd"/>
            <w:r w:rsidRPr="00F4367C">
              <w:rPr>
                <w:rFonts w:ascii="Times New Roman" w:hAnsi="Times New Roman" w:cs="Times New Roman"/>
                <w:color w:val="000000"/>
                <w:sz w:val="26"/>
                <w:szCs w:val="26"/>
                <w:lang w:val="nl-NL"/>
              </w:rPr>
              <w:t xml:space="preserve"> </w:t>
            </w:r>
            <w:proofErr w:type="spellStart"/>
            <w:r w:rsidRPr="00F4367C">
              <w:rPr>
                <w:rFonts w:ascii="Times New Roman" w:hAnsi="Times New Roman" w:cs="Times New Roman"/>
                <w:color w:val="000000"/>
                <w:sz w:val="26"/>
                <w:szCs w:val="26"/>
                <w:lang w:val="nl-NL"/>
              </w:rPr>
              <w:t>sung</w:t>
            </w:r>
            <w:proofErr w:type="spellEnd"/>
          </w:p>
        </w:tc>
      </w:tr>
      <w:tr w:rsidR="007C06B4" w:rsidRPr="009C4207" w14:paraId="30FE5E70" w14:textId="77777777" w:rsidTr="00BB1F36">
        <w:trPr>
          <w:trHeight w:val="2777"/>
        </w:trPr>
        <w:tc>
          <w:tcPr>
            <w:tcW w:w="993" w:type="dxa"/>
          </w:tcPr>
          <w:p w14:paraId="2C89C169" w14:textId="11A835C7" w:rsidR="007C06B4" w:rsidRPr="009C4207" w:rsidRDefault="007C06B4" w:rsidP="002C6E1F">
            <w:pPr>
              <w:jc w:val="center"/>
              <w:rPr>
                <w:rFonts w:ascii="Times New Roman" w:hAnsi="Times New Roman" w:cs="Times New Roman"/>
                <w:sz w:val="26"/>
                <w:szCs w:val="26"/>
                <w:lang w:val="vi-VN"/>
              </w:rPr>
            </w:pPr>
            <w:r>
              <w:rPr>
                <w:rFonts w:ascii="Times New Roman" w:hAnsi="Times New Roman" w:cs="Times New Roman"/>
                <w:sz w:val="26"/>
                <w:szCs w:val="26"/>
              </w:rPr>
              <w:t>B4.10</w:t>
            </w:r>
          </w:p>
        </w:tc>
        <w:tc>
          <w:tcPr>
            <w:tcW w:w="1105" w:type="dxa"/>
          </w:tcPr>
          <w:p w14:paraId="3BCDAA5E" w14:textId="5FCCADE7" w:rsidR="007C06B4" w:rsidRPr="009C4207" w:rsidRDefault="007C06B4" w:rsidP="002C6E1F">
            <w:pPr>
              <w:jc w:val="center"/>
              <w:rPr>
                <w:rFonts w:ascii="Times New Roman" w:hAnsi="Times New Roman" w:cs="Times New Roman"/>
                <w:b/>
                <w:sz w:val="26"/>
                <w:szCs w:val="26"/>
                <w:lang w:val="nl-NL"/>
              </w:rPr>
            </w:pPr>
            <w:proofErr w:type="spellStart"/>
            <w:r w:rsidRPr="005168C8">
              <w:rPr>
                <w:rFonts w:ascii="Times New Roman" w:hAnsi="Times New Roman" w:cs="Times New Roman"/>
                <w:b/>
                <w:sz w:val="26"/>
                <w:szCs w:val="26"/>
                <w:lang w:val="nl-NL"/>
              </w:rPr>
              <w:t>Phát</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hành</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văn</w:t>
            </w:r>
            <w:proofErr w:type="spellEnd"/>
            <w:r w:rsidRPr="005168C8">
              <w:rPr>
                <w:rFonts w:ascii="Times New Roman" w:hAnsi="Times New Roman" w:cs="Times New Roman"/>
                <w:b/>
                <w:sz w:val="26"/>
                <w:szCs w:val="26"/>
                <w:lang w:val="nl-NL"/>
              </w:rPr>
              <w:t xml:space="preserve"> </w:t>
            </w:r>
            <w:proofErr w:type="spellStart"/>
            <w:r w:rsidRPr="005168C8">
              <w:rPr>
                <w:rFonts w:ascii="Times New Roman" w:hAnsi="Times New Roman" w:cs="Times New Roman"/>
                <w:b/>
                <w:sz w:val="26"/>
                <w:szCs w:val="26"/>
                <w:lang w:val="nl-NL"/>
              </w:rPr>
              <w:t>bản</w:t>
            </w:r>
            <w:proofErr w:type="spellEnd"/>
          </w:p>
        </w:tc>
        <w:tc>
          <w:tcPr>
            <w:tcW w:w="1446" w:type="dxa"/>
          </w:tcPr>
          <w:p w14:paraId="5C0DAE17" w14:textId="6E92E7BB" w:rsidR="007C06B4" w:rsidRPr="009C4207" w:rsidRDefault="007C06B4" w:rsidP="002C6E1F">
            <w:pPr>
              <w:jc w:val="center"/>
              <w:rPr>
                <w:rFonts w:ascii="Times New Roman" w:hAnsi="Times New Roman" w:cs="Times New Roman"/>
                <w:sz w:val="26"/>
                <w:szCs w:val="26"/>
              </w:rPr>
            </w:pPr>
            <w:proofErr w:type="spellStart"/>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thư</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w:t>
            </w:r>
            <w:proofErr w:type="gramStart"/>
            <w:r w:rsidRPr="005168C8">
              <w:rPr>
                <w:rFonts w:ascii="Times New Roman" w:hAnsi="Times New Roman" w:cs="Times New Roman"/>
                <w:sz w:val="26"/>
                <w:szCs w:val="26"/>
                <w:lang w:val="nl-NL"/>
              </w:rPr>
              <w:t>HCQT  -</w:t>
            </w:r>
            <w:proofErr w:type="spellStart"/>
            <w:proofErr w:type="gramEnd"/>
            <w:r w:rsidRPr="005168C8">
              <w:rPr>
                <w:rFonts w:ascii="Times New Roman" w:hAnsi="Times New Roman" w:cs="Times New Roman"/>
                <w:sz w:val="26"/>
                <w:szCs w:val="26"/>
                <w:lang w:val="nl-NL"/>
              </w:rPr>
              <w:t>Văn</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phòng</w:t>
            </w:r>
            <w:proofErr w:type="spellEnd"/>
            <w:r w:rsidRPr="005168C8">
              <w:rPr>
                <w:rFonts w:ascii="Times New Roman" w:hAnsi="Times New Roman" w:cs="Times New Roman"/>
                <w:sz w:val="26"/>
                <w:szCs w:val="26"/>
                <w:lang w:val="nl-NL"/>
              </w:rPr>
              <w:t xml:space="preserve"> UBND </w:t>
            </w:r>
            <w:proofErr w:type="spellStart"/>
            <w:r w:rsidRPr="005168C8">
              <w:rPr>
                <w:rFonts w:ascii="Times New Roman" w:hAnsi="Times New Roman" w:cs="Times New Roman"/>
                <w:sz w:val="26"/>
                <w:szCs w:val="26"/>
                <w:lang w:val="nl-NL"/>
              </w:rPr>
              <w:t>Thành</w:t>
            </w:r>
            <w:proofErr w:type="spellEnd"/>
            <w:r w:rsidRPr="005168C8">
              <w:rPr>
                <w:rFonts w:ascii="Times New Roman" w:hAnsi="Times New Roman" w:cs="Times New Roman"/>
                <w:sz w:val="26"/>
                <w:szCs w:val="26"/>
                <w:lang w:val="nl-NL"/>
              </w:rPr>
              <w:t xml:space="preserve"> </w:t>
            </w:r>
            <w:proofErr w:type="spellStart"/>
            <w:r w:rsidRPr="005168C8">
              <w:rPr>
                <w:rFonts w:ascii="Times New Roman" w:hAnsi="Times New Roman" w:cs="Times New Roman"/>
                <w:sz w:val="26"/>
                <w:szCs w:val="26"/>
                <w:lang w:val="nl-NL"/>
              </w:rPr>
              <w:t>phố</w:t>
            </w:r>
            <w:proofErr w:type="spellEnd"/>
          </w:p>
        </w:tc>
        <w:tc>
          <w:tcPr>
            <w:tcW w:w="993" w:type="dxa"/>
            <w:vMerge/>
          </w:tcPr>
          <w:p w14:paraId="13DC8F4F" w14:textId="689B1E84" w:rsidR="007C06B4" w:rsidRPr="009C4207" w:rsidRDefault="007C06B4" w:rsidP="002C6E1F">
            <w:pPr>
              <w:jc w:val="center"/>
              <w:rPr>
                <w:rFonts w:ascii="Times New Roman" w:hAnsi="Times New Roman" w:cs="Times New Roman"/>
                <w:sz w:val="26"/>
                <w:szCs w:val="26"/>
              </w:rPr>
            </w:pPr>
          </w:p>
        </w:tc>
        <w:tc>
          <w:tcPr>
            <w:tcW w:w="1608" w:type="dxa"/>
          </w:tcPr>
          <w:p w14:paraId="0F729335" w14:textId="2CE272EE" w:rsidR="007C06B4" w:rsidRPr="009C4207" w:rsidRDefault="007C06B4" w:rsidP="002C6E1F">
            <w:pPr>
              <w:jc w:val="center"/>
              <w:rPr>
                <w:rFonts w:ascii="Times New Roman" w:hAnsi="Times New Roman" w:cs="Times New Roman"/>
                <w:sz w:val="26"/>
                <w:szCs w:val="26"/>
                <w:lang w:val="nl-NL"/>
              </w:rPr>
            </w:pPr>
            <w:proofErr w:type="spellStart"/>
            <w:r w:rsidRPr="00C1723C">
              <w:rPr>
                <w:rFonts w:ascii="Times New Roman" w:hAnsi="Times New Roman" w:cs="Times New Roman"/>
                <w:sz w:val="26"/>
                <w:szCs w:val="26"/>
              </w:rPr>
              <w:t>Hồ</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sơ</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đã</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được</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phê</w:t>
            </w:r>
            <w:proofErr w:type="spellEnd"/>
            <w:r w:rsidRPr="00C1723C">
              <w:rPr>
                <w:rFonts w:ascii="Times New Roman" w:hAnsi="Times New Roman" w:cs="Times New Roman"/>
                <w:sz w:val="26"/>
                <w:szCs w:val="26"/>
              </w:rPr>
              <w:t xml:space="preserve"> </w:t>
            </w:r>
            <w:proofErr w:type="spellStart"/>
            <w:r w:rsidRPr="00C1723C">
              <w:rPr>
                <w:rFonts w:ascii="Times New Roman" w:hAnsi="Times New Roman" w:cs="Times New Roman"/>
                <w:sz w:val="26"/>
                <w:szCs w:val="26"/>
              </w:rPr>
              <w:t>duyệt</w:t>
            </w:r>
            <w:proofErr w:type="spellEnd"/>
          </w:p>
        </w:tc>
        <w:tc>
          <w:tcPr>
            <w:tcW w:w="3211" w:type="dxa"/>
          </w:tcPr>
          <w:p w14:paraId="065FEE61" w14:textId="77777777" w:rsidR="007C06B4" w:rsidRDefault="007C06B4" w:rsidP="002C6E1F">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Lấy</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số</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đóng</w:t>
            </w:r>
            <w:proofErr w:type="spellEnd"/>
            <w:r w:rsidRPr="00C1723C">
              <w:rPr>
                <w:rFonts w:ascii="Times New Roman" w:hAnsi="Times New Roman" w:cs="Times New Roman"/>
                <w:sz w:val="26"/>
                <w:szCs w:val="26"/>
                <w:lang w:val="nl-NL"/>
              </w:rPr>
              <w:t xml:space="preserve"> </w:t>
            </w:r>
            <w:proofErr w:type="spellStart"/>
            <w:r w:rsidRPr="00C1723C">
              <w:rPr>
                <w:rFonts w:ascii="Times New Roman" w:hAnsi="Times New Roman" w:cs="Times New Roman"/>
                <w:sz w:val="26"/>
                <w:szCs w:val="26"/>
                <w:lang w:val="nl-NL"/>
              </w:rPr>
              <w:t>dấu</w:t>
            </w:r>
            <w:proofErr w:type="spellEnd"/>
            <w:r w:rsidRPr="00C1723C">
              <w:rPr>
                <w:rFonts w:ascii="Times New Roman" w:hAnsi="Times New Roman" w:cs="Times New Roman"/>
                <w:sz w:val="26"/>
                <w:szCs w:val="26"/>
                <w:lang w:val="nl-NL"/>
              </w:rPr>
              <w:t xml:space="preserve">, ban </w:t>
            </w:r>
            <w:proofErr w:type="spellStart"/>
            <w:r w:rsidRPr="00C1723C">
              <w:rPr>
                <w:rFonts w:ascii="Times New Roman" w:hAnsi="Times New Roman" w:cs="Times New Roman"/>
                <w:sz w:val="26"/>
                <w:szCs w:val="26"/>
                <w:lang w:val="nl-NL"/>
              </w:rPr>
              <w:t>hành</w:t>
            </w:r>
            <w:proofErr w:type="spellEnd"/>
            <w:r w:rsidRPr="00C1723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bản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đề</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nghị</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chỉnh</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sửa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bổ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sung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chuyển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hồ</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sơ</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đến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Sở</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Khoa</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học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Công</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nghệ</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để</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vào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sổ</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thực</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hiện</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sao</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lưu</w:t>
            </w:r>
            <w:proofErr w:type="spellEnd"/>
            <w:r w:rsidRPr="00F4367C">
              <w:rPr>
                <w:rFonts w:ascii="Times New Roman" w:hAnsi="Times New Roman" w:cs="Times New Roman"/>
                <w:sz w:val="26"/>
                <w:szCs w:val="26"/>
                <w:lang w:val="nl-NL"/>
              </w:rPr>
              <w:t xml:space="preserve"> (</w:t>
            </w:r>
            <w:proofErr w:type="spellStart"/>
            <w:r w:rsidRPr="00F4367C">
              <w:rPr>
                <w:rFonts w:ascii="Times New Roman" w:hAnsi="Times New Roman" w:cs="Times New Roman"/>
                <w:sz w:val="26"/>
                <w:szCs w:val="26"/>
                <w:lang w:val="nl-NL"/>
              </w:rPr>
              <w:t>nếu</w:t>
            </w:r>
            <w:proofErr w:type="spellEnd"/>
            <w:r w:rsidRPr="00F4367C">
              <w:rPr>
                <w:rFonts w:ascii="Times New Roman" w:hAnsi="Times New Roman" w:cs="Times New Roman"/>
                <w:sz w:val="26"/>
                <w:szCs w:val="26"/>
                <w:lang w:val="nl-NL"/>
              </w:rPr>
              <w:t xml:space="preserve"> có</w:t>
            </w:r>
            <w:r>
              <w:rPr>
                <w:rFonts w:ascii="Times New Roman" w:hAnsi="Times New Roman" w:cs="Times New Roman"/>
                <w:sz w:val="26"/>
                <w:szCs w:val="26"/>
                <w:lang w:val="nl-NL"/>
              </w:rPr>
              <w:t>).</w:t>
            </w:r>
          </w:p>
          <w:p w14:paraId="7275EC7D" w14:textId="2948B184" w:rsidR="007C06B4" w:rsidRPr="009C4207" w:rsidRDefault="007C06B4" w:rsidP="002C6E1F">
            <w:pPr>
              <w:pStyle w:val="Header"/>
              <w:tabs>
                <w:tab w:val="clear" w:pos="4320"/>
                <w:tab w:val="clear" w:pos="8640"/>
              </w:tabs>
              <w:autoSpaceDE/>
              <w:autoSpaceDN/>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Tiếp</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tục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thực</w:t>
            </w:r>
            <w:proofErr w:type="spellEnd"/>
            <w:r w:rsidRPr="008607F6">
              <w:rPr>
                <w:rFonts w:ascii="Times New Roman" w:hAnsi="Times New Roman" w:cs="Times New Roman"/>
                <w:sz w:val="26"/>
                <w:szCs w:val="26"/>
                <w:lang w:val="nl-NL"/>
              </w:rPr>
              <w:t xml:space="preserve"> </w:t>
            </w:r>
            <w:proofErr w:type="spellStart"/>
            <w:r w:rsidRPr="008607F6">
              <w:rPr>
                <w:rFonts w:ascii="Times New Roman" w:hAnsi="Times New Roman" w:cs="Times New Roman"/>
                <w:sz w:val="26"/>
                <w:szCs w:val="26"/>
                <w:lang w:val="nl-NL"/>
              </w:rPr>
              <w:t>hiện</w:t>
            </w:r>
            <w:proofErr w:type="spellEnd"/>
            <w:r w:rsidRPr="008607F6">
              <w:rPr>
                <w:rFonts w:ascii="Times New Roman" w:hAnsi="Times New Roman" w:cs="Times New Roman"/>
                <w:sz w:val="26"/>
                <w:szCs w:val="26"/>
                <w:lang w:val="nl-NL"/>
              </w:rPr>
              <w:t xml:space="preserve"> ở </w:t>
            </w:r>
            <w:r w:rsidRPr="00937E6F">
              <w:rPr>
                <w:rFonts w:ascii="Times New Roman" w:hAnsi="Times New Roman" w:cs="Times New Roman"/>
                <w:color w:val="FF0000"/>
                <w:sz w:val="26"/>
                <w:szCs w:val="26"/>
                <w:lang w:val="nl-NL"/>
              </w:rPr>
              <w:t>B15, B16.</w:t>
            </w:r>
          </w:p>
        </w:tc>
      </w:tr>
      <w:tr w:rsidR="009F09B2" w:rsidRPr="009C4207" w14:paraId="42E70428" w14:textId="77777777" w:rsidTr="00BB1F36">
        <w:trPr>
          <w:trHeight w:val="528"/>
        </w:trPr>
        <w:tc>
          <w:tcPr>
            <w:tcW w:w="9356" w:type="dxa"/>
            <w:gridSpan w:val="6"/>
            <w:vAlign w:val="center"/>
          </w:tcPr>
          <w:p w14:paraId="2979BF3D" w14:textId="218B73A9" w:rsidR="00A27472" w:rsidRPr="009C4207" w:rsidRDefault="00BD0F80" w:rsidP="000336FD">
            <w:pPr>
              <w:spacing w:before="60"/>
              <w:jc w:val="both"/>
              <w:rPr>
                <w:rFonts w:ascii="Times New Roman" w:hAnsi="Times New Roman" w:cs="Times New Roman"/>
                <w:i/>
                <w:sz w:val="26"/>
                <w:szCs w:val="26"/>
                <w:lang w:val="vi-VN"/>
              </w:rPr>
            </w:pPr>
            <w:r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Thông</w:t>
            </w:r>
            <w:proofErr w:type="spellEnd"/>
            <w:r w:rsidR="000336FD"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báo</w:t>
            </w:r>
            <w:proofErr w:type="spellEnd"/>
            <w:r w:rsidR="000336FD"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yêu</w:t>
            </w:r>
            <w:proofErr w:type="spellEnd"/>
            <w:r w:rsidR="000336FD"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cầu</w:t>
            </w:r>
            <w:proofErr w:type="spellEnd"/>
            <w:r w:rsidR="000336FD"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bổ</w:t>
            </w:r>
            <w:proofErr w:type="spellEnd"/>
            <w:r w:rsidR="000336FD" w:rsidRPr="009C4207">
              <w:rPr>
                <w:rFonts w:ascii="Times New Roman" w:hAnsi="Times New Roman" w:cs="Times New Roman"/>
                <w:i/>
                <w:sz w:val="26"/>
                <w:szCs w:val="26"/>
                <w:lang w:val="en-US"/>
              </w:rPr>
              <w:t xml:space="preserve"> sung </w:t>
            </w:r>
            <w:proofErr w:type="spellStart"/>
            <w:r w:rsidR="000336FD" w:rsidRPr="009C4207">
              <w:rPr>
                <w:rFonts w:ascii="Times New Roman" w:hAnsi="Times New Roman" w:cs="Times New Roman"/>
                <w:i/>
                <w:sz w:val="26"/>
                <w:szCs w:val="26"/>
                <w:lang w:val="en-US"/>
              </w:rPr>
              <w:t>hồ</w:t>
            </w:r>
            <w:proofErr w:type="spellEnd"/>
            <w:r w:rsidR="000336FD" w:rsidRPr="009C4207">
              <w:rPr>
                <w:rFonts w:ascii="Times New Roman" w:hAnsi="Times New Roman" w:cs="Times New Roman"/>
                <w:i/>
                <w:sz w:val="26"/>
                <w:szCs w:val="26"/>
                <w:lang w:val="en-US"/>
              </w:rPr>
              <w:t xml:space="preserve"> </w:t>
            </w:r>
            <w:proofErr w:type="spellStart"/>
            <w:r w:rsidR="000336FD" w:rsidRPr="009C4207">
              <w:rPr>
                <w:rFonts w:ascii="Times New Roman" w:hAnsi="Times New Roman" w:cs="Times New Roman"/>
                <w:i/>
                <w:sz w:val="26"/>
                <w:szCs w:val="26"/>
                <w:lang w:val="en-US"/>
              </w:rPr>
              <w:t>sơ</w:t>
            </w:r>
            <w:proofErr w:type="spellEnd"/>
            <w:r w:rsidR="000336FD" w:rsidRPr="009C4207">
              <w:rPr>
                <w:rFonts w:ascii="Times New Roman" w:hAnsi="Times New Roman" w:cs="Times New Roman"/>
                <w:i/>
                <w:sz w:val="26"/>
                <w:szCs w:val="26"/>
                <w:lang w:val="en-US"/>
              </w:rPr>
              <w:t xml:space="preserve">: </w:t>
            </w:r>
            <w:r w:rsidR="00A27472" w:rsidRPr="009C4207">
              <w:rPr>
                <w:rFonts w:ascii="Times New Roman" w:hAnsi="Times New Roman" w:cs="Times New Roman"/>
                <w:i/>
                <w:sz w:val="26"/>
                <w:szCs w:val="26"/>
                <w:lang w:val="vi-VN"/>
              </w:rPr>
              <w:t xml:space="preserve">Tổ chức có </w:t>
            </w:r>
            <w:r w:rsidR="000336FD" w:rsidRPr="009C4207">
              <w:rPr>
                <w:rFonts w:ascii="Times New Roman" w:hAnsi="Times New Roman" w:cs="Times New Roman"/>
                <w:i/>
                <w:sz w:val="26"/>
                <w:szCs w:val="26"/>
                <w:lang w:val="en-US"/>
              </w:rPr>
              <w:t>03</w:t>
            </w:r>
            <w:r w:rsidR="00A27472" w:rsidRPr="009C4207">
              <w:rPr>
                <w:rFonts w:ascii="Times New Roman" w:hAnsi="Times New Roman" w:cs="Times New Roman"/>
                <w:i/>
                <w:sz w:val="26"/>
                <w:szCs w:val="26"/>
                <w:lang w:val="vi-VN"/>
              </w:rPr>
              <w:t xml:space="preserve"> ngày làm việc bổ sung hồ sơ theo yêu cầu.</w:t>
            </w:r>
          </w:p>
          <w:p w14:paraId="3EAA44C0" w14:textId="1918B53D" w:rsidR="00A27472" w:rsidRPr="009C4207" w:rsidRDefault="00237A02" w:rsidP="000336FD">
            <w:pPr>
              <w:spacing w:before="60"/>
              <w:jc w:val="both"/>
              <w:rPr>
                <w:rFonts w:ascii="Times New Roman" w:hAnsi="Times New Roman" w:cs="Times New Roman"/>
                <w:i/>
                <w:sz w:val="26"/>
                <w:szCs w:val="26"/>
                <w:lang w:val="en-US"/>
              </w:rPr>
            </w:pPr>
            <w:r w:rsidRPr="009C4207">
              <w:rPr>
                <w:rFonts w:ascii="Times New Roman" w:hAnsi="Times New Roman" w:cs="Times New Roman"/>
                <w:i/>
                <w:sz w:val="26"/>
                <w:szCs w:val="26"/>
                <w:lang w:val="en-US"/>
              </w:rPr>
              <w:t>-</w:t>
            </w:r>
            <w:r w:rsidR="000336FD" w:rsidRPr="009C4207">
              <w:rPr>
                <w:rFonts w:ascii="Times New Roman" w:hAnsi="Times New Roman" w:cs="Times New Roman"/>
                <w:i/>
                <w:sz w:val="26"/>
                <w:szCs w:val="26"/>
                <w:lang w:val="en-US"/>
              </w:rPr>
              <w:t xml:space="preserve"> </w:t>
            </w:r>
            <w:r w:rsidR="00A27472" w:rsidRPr="009C4207">
              <w:rPr>
                <w:rFonts w:ascii="Times New Roman" w:hAnsi="Times New Roman" w:cs="Times New Roman"/>
                <w:i/>
                <w:sz w:val="26"/>
                <w:szCs w:val="26"/>
                <w:lang w:val="vi-VN"/>
              </w:rPr>
              <w:t>Sau khi Tổ chức bổ sung hồ sơ hợp lệ theo yêu cầu, thực hiện lại quy trình từ B2.</w:t>
            </w:r>
          </w:p>
          <w:p w14:paraId="4C85C518" w14:textId="2FEB1586" w:rsidR="000336FD" w:rsidRPr="009C4207" w:rsidRDefault="00237A02" w:rsidP="000336FD">
            <w:pPr>
              <w:spacing w:before="60"/>
              <w:jc w:val="both"/>
              <w:rPr>
                <w:rFonts w:ascii="Times New Roman" w:hAnsi="Times New Roman" w:cs="Times New Roman"/>
                <w:sz w:val="26"/>
                <w:szCs w:val="26"/>
                <w:lang w:val="en-US"/>
              </w:rPr>
            </w:pPr>
            <w:r w:rsidRPr="009C4207">
              <w:rPr>
                <w:rFonts w:ascii="Times New Roman" w:hAnsi="Times New Roman" w:cs="Times New Roman"/>
                <w:i/>
                <w:sz w:val="26"/>
                <w:szCs w:val="26"/>
                <w:lang w:val="en-US"/>
              </w:rPr>
              <w:t>-</w:t>
            </w:r>
            <w:r w:rsidR="000336FD" w:rsidRPr="009C4207">
              <w:rPr>
                <w:rFonts w:ascii="Times New Roman" w:hAnsi="Times New Roman" w:cs="Times New Roman"/>
                <w:i/>
                <w:sz w:val="26"/>
                <w:szCs w:val="26"/>
                <w:lang w:val="en-US"/>
              </w:rPr>
              <w:t xml:space="preserve"> </w:t>
            </w:r>
            <w:r w:rsidR="000336FD" w:rsidRPr="009C4207">
              <w:rPr>
                <w:rFonts w:ascii="Times New Roman" w:hAnsi="Times New Roman" w:cs="Times New Roman"/>
                <w:i/>
                <w:iCs/>
                <w:sz w:val="26"/>
                <w:szCs w:val="26"/>
                <w:lang w:val="vi-VN"/>
              </w:rPr>
              <w:t xml:space="preserve">Trường hợp </w:t>
            </w:r>
            <w:proofErr w:type="spellStart"/>
            <w:r w:rsidR="000336FD" w:rsidRPr="009C4207">
              <w:rPr>
                <w:rFonts w:ascii="Times New Roman" w:hAnsi="Times New Roman" w:cs="Times New Roman"/>
                <w:i/>
                <w:iCs/>
                <w:sz w:val="26"/>
                <w:szCs w:val="26"/>
                <w:lang w:val="en-US"/>
              </w:rPr>
              <w:t>tổ</w:t>
            </w:r>
            <w:proofErr w:type="spellEnd"/>
            <w:r w:rsidR="000336FD" w:rsidRPr="009C4207">
              <w:rPr>
                <w:rFonts w:ascii="Times New Roman" w:hAnsi="Times New Roman" w:cs="Times New Roman"/>
                <w:i/>
                <w:iCs/>
                <w:sz w:val="26"/>
                <w:szCs w:val="26"/>
                <w:lang w:val="en-US"/>
              </w:rPr>
              <w:t xml:space="preserve"> </w:t>
            </w:r>
            <w:proofErr w:type="spellStart"/>
            <w:r w:rsidR="000336FD" w:rsidRPr="009C4207">
              <w:rPr>
                <w:rFonts w:ascii="Times New Roman" w:hAnsi="Times New Roman" w:cs="Times New Roman"/>
                <w:i/>
                <w:iCs/>
                <w:sz w:val="26"/>
                <w:szCs w:val="26"/>
                <w:lang w:val="en-US"/>
              </w:rPr>
              <w:t>chức</w:t>
            </w:r>
            <w:proofErr w:type="spellEnd"/>
            <w:r w:rsidR="000336FD" w:rsidRPr="009C4207">
              <w:rPr>
                <w:rFonts w:ascii="Times New Roman" w:hAnsi="Times New Roman" w:cs="Times New Roman"/>
                <w:i/>
                <w:iCs/>
                <w:sz w:val="26"/>
                <w:szCs w:val="26"/>
                <w:lang w:val="en-US"/>
              </w:rPr>
              <w:t xml:space="preserve"> </w:t>
            </w:r>
            <w:r w:rsidR="000336FD" w:rsidRPr="009C4207">
              <w:rPr>
                <w:rFonts w:ascii="Times New Roman" w:hAnsi="Times New Roman" w:cs="Times New Roman"/>
                <w:i/>
                <w:iCs/>
                <w:sz w:val="26"/>
                <w:szCs w:val="26"/>
                <w:lang w:val="vi-VN"/>
              </w:rPr>
              <w:t>không nộp bổ sung hồ sơ</w:t>
            </w:r>
            <w:r w:rsidR="000336FD" w:rsidRPr="009C4207">
              <w:rPr>
                <w:rFonts w:ascii="Times New Roman" w:hAnsi="Times New Roman" w:cs="Times New Roman"/>
                <w:i/>
                <w:iCs/>
                <w:sz w:val="26"/>
                <w:szCs w:val="26"/>
                <w:lang w:val="en-US"/>
              </w:rPr>
              <w:t xml:space="preserve">/ </w:t>
            </w:r>
            <w:r w:rsidR="000336FD" w:rsidRPr="009C4207">
              <w:rPr>
                <w:rFonts w:ascii="Times New Roman" w:hAnsi="Times New Roman" w:cs="Times New Roman"/>
                <w:i/>
                <w:iCs/>
                <w:sz w:val="26"/>
                <w:szCs w:val="26"/>
                <w:lang w:val="vi-VN"/>
              </w:rPr>
              <w:t>bổ sung hồ sơ nhưng hồ sơ vẫn không hợp lệ theo yêu cầu</w:t>
            </w:r>
            <w:r w:rsidR="000336FD" w:rsidRPr="009C4207">
              <w:rPr>
                <w:rFonts w:ascii="Times New Roman" w:hAnsi="Times New Roman" w:cs="Times New Roman"/>
                <w:i/>
                <w:iCs/>
                <w:sz w:val="26"/>
                <w:szCs w:val="26"/>
                <w:lang w:val="en-US"/>
              </w:rPr>
              <w:t>:</w:t>
            </w:r>
            <w:r w:rsidR="000336FD" w:rsidRPr="009C4207">
              <w:rPr>
                <w:rFonts w:ascii="Times New Roman" w:hAnsi="Times New Roman" w:cs="Times New Roman"/>
                <w:sz w:val="26"/>
                <w:szCs w:val="26"/>
                <w:lang w:val="vi-VN"/>
              </w:rPr>
              <w:t xml:space="preserve"> từ chối</w:t>
            </w:r>
            <w:r w:rsidR="000336FD" w:rsidRPr="009C4207">
              <w:rPr>
                <w:rFonts w:ascii="Times New Roman" w:hAnsi="Times New Roman" w:cs="Times New Roman"/>
                <w:sz w:val="26"/>
                <w:szCs w:val="26"/>
                <w:lang w:val="en-US"/>
              </w:rPr>
              <w:t xml:space="preserve"> </w:t>
            </w:r>
            <w:proofErr w:type="spellStart"/>
            <w:r w:rsidR="000336FD" w:rsidRPr="009C4207">
              <w:rPr>
                <w:rFonts w:ascii="Times New Roman" w:hAnsi="Times New Roman" w:cs="Times New Roman"/>
                <w:sz w:val="26"/>
                <w:szCs w:val="26"/>
                <w:lang w:val="en-US"/>
              </w:rPr>
              <w:t>giải</w:t>
            </w:r>
            <w:proofErr w:type="spellEnd"/>
            <w:r w:rsidR="000336FD" w:rsidRPr="009C4207">
              <w:rPr>
                <w:rFonts w:ascii="Times New Roman" w:hAnsi="Times New Roman" w:cs="Times New Roman"/>
                <w:sz w:val="26"/>
                <w:szCs w:val="26"/>
                <w:lang w:val="en-US"/>
              </w:rPr>
              <w:t xml:space="preserve"> </w:t>
            </w:r>
            <w:proofErr w:type="spellStart"/>
            <w:r w:rsidR="000336FD" w:rsidRPr="009C4207">
              <w:rPr>
                <w:rFonts w:ascii="Times New Roman" w:hAnsi="Times New Roman" w:cs="Times New Roman"/>
                <w:sz w:val="26"/>
                <w:szCs w:val="26"/>
                <w:lang w:val="en-US"/>
              </w:rPr>
              <w:t>quyết</w:t>
            </w:r>
            <w:proofErr w:type="spellEnd"/>
            <w:r w:rsidR="000336FD" w:rsidRPr="009C4207">
              <w:rPr>
                <w:rFonts w:ascii="Times New Roman" w:hAnsi="Times New Roman" w:cs="Times New Roman"/>
                <w:sz w:val="26"/>
                <w:szCs w:val="26"/>
                <w:lang w:val="en-US"/>
              </w:rPr>
              <w:t xml:space="preserve"> </w:t>
            </w:r>
            <w:proofErr w:type="spellStart"/>
            <w:r w:rsidR="000336FD" w:rsidRPr="009C4207">
              <w:rPr>
                <w:rFonts w:ascii="Times New Roman" w:hAnsi="Times New Roman" w:cs="Times New Roman"/>
                <w:sz w:val="26"/>
                <w:szCs w:val="26"/>
                <w:lang w:val="en-US"/>
              </w:rPr>
              <w:t>hồ</w:t>
            </w:r>
            <w:proofErr w:type="spellEnd"/>
            <w:r w:rsidR="000336FD" w:rsidRPr="009C4207">
              <w:rPr>
                <w:rFonts w:ascii="Times New Roman" w:hAnsi="Times New Roman" w:cs="Times New Roman"/>
                <w:sz w:val="26"/>
                <w:szCs w:val="26"/>
                <w:lang w:val="en-US"/>
              </w:rPr>
              <w:t xml:space="preserve"> </w:t>
            </w:r>
            <w:proofErr w:type="spellStart"/>
            <w:r w:rsidR="000336FD" w:rsidRPr="009C4207">
              <w:rPr>
                <w:rFonts w:ascii="Times New Roman" w:hAnsi="Times New Roman" w:cs="Times New Roman"/>
                <w:sz w:val="26"/>
                <w:szCs w:val="26"/>
                <w:lang w:val="en-US"/>
              </w:rPr>
              <w:t>sơ</w:t>
            </w:r>
            <w:proofErr w:type="spellEnd"/>
            <w:r w:rsidR="000336FD" w:rsidRPr="009C4207">
              <w:rPr>
                <w:rFonts w:ascii="Times New Roman" w:hAnsi="Times New Roman" w:cs="Times New Roman"/>
                <w:sz w:val="26"/>
                <w:szCs w:val="26"/>
                <w:lang w:val="en-US"/>
              </w:rPr>
              <w:t>.</w:t>
            </w:r>
          </w:p>
        </w:tc>
      </w:tr>
      <w:tr w:rsidR="009F09B2" w:rsidRPr="009C4207" w14:paraId="768B3DE9" w14:textId="77777777" w:rsidTr="00BB1F36">
        <w:trPr>
          <w:trHeight w:val="605"/>
        </w:trPr>
        <w:tc>
          <w:tcPr>
            <w:tcW w:w="993" w:type="dxa"/>
            <w:vAlign w:val="center"/>
          </w:tcPr>
          <w:p w14:paraId="33975596" w14:textId="77777777"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B5</w:t>
            </w:r>
          </w:p>
        </w:tc>
        <w:tc>
          <w:tcPr>
            <w:tcW w:w="1105" w:type="dxa"/>
            <w:vAlign w:val="center"/>
          </w:tcPr>
          <w:p w14:paraId="4FBB3A47" w14:textId="77777777" w:rsidR="000336FD" w:rsidRPr="009C4207" w:rsidRDefault="000336FD"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Thẩm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định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đề</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xuất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kết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giải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quyết</w:t>
            </w:r>
            <w:proofErr w:type="spellEnd"/>
            <w:r w:rsidRPr="009C4207">
              <w:rPr>
                <w:rFonts w:ascii="Times New Roman" w:hAnsi="Times New Roman" w:cs="Times New Roman"/>
                <w:b/>
                <w:sz w:val="26"/>
                <w:szCs w:val="26"/>
              </w:rPr>
              <w:t xml:space="preserve"> TTHC</w:t>
            </w:r>
          </w:p>
        </w:tc>
        <w:tc>
          <w:tcPr>
            <w:tcW w:w="1446" w:type="dxa"/>
            <w:vAlign w:val="center"/>
          </w:tcPr>
          <w:p w14:paraId="5CB78704" w14:textId="77777777" w:rsidR="000336FD" w:rsidRPr="009C4207" w:rsidRDefault="000336FD" w:rsidP="001B5D48">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07C37A66" w14:textId="6C3D600D" w:rsidR="000336FD" w:rsidRPr="009C4207" w:rsidRDefault="00294A26" w:rsidP="003A32CE">
            <w:pPr>
              <w:jc w:val="center"/>
              <w:rPr>
                <w:rFonts w:ascii="Times New Roman" w:hAnsi="Times New Roman" w:cs="Times New Roman"/>
                <w:sz w:val="26"/>
                <w:szCs w:val="26"/>
              </w:rPr>
            </w:pPr>
            <w:r w:rsidRPr="009C4207">
              <w:rPr>
                <w:rFonts w:ascii="Times New Roman" w:hAnsi="Times New Roman" w:cs="Times New Roman"/>
                <w:sz w:val="26"/>
                <w:szCs w:val="26"/>
              </w:rPr>
              <w:t>2,</w:t>
            </w:r>
            <w:r w:rsidR="00CB41B7">
              <w:rPr>
                <w:rFonts w:ascii="Times New Roman" w:hAnsi="Times New Roman" w:cs="Times New Roman"/>
                <w:sz w:val="26"/>
                <w:szCs w:val="26"/>
              </w:rPr>
              <w:t>25</w:t>
            </w:r>
            <w:r w:rsidR="000336FD" w:rsidRPr="009C4207">
              <w:rPr>
                <w:rFonts w:ascii="Times New Roman" w:hAnsi="Times New Roman" w:cs="Times New Roman"/>
                <w:sz w:val="26"/>
                <w:szCs w:val="26"/>
              </w:rPr>
              <w:t xml:space="preserve"> </w:t>
            </w:r>
            <w:proofErr w:type="spellStart"/>
            <w:r w:rsidR="000336FD" w:rsidRPr="009C4207">
              <w:rPr>
                <w:rFonts w:ascii="Times New Roman" w:hAnsi="Times New Roman" w:cs="Times New Roman"/>
                <w:sz w:val="26"/>
                <w:szCs w:val="26"/>
              </w:rPr>
              <w:t>ngày</w:t>
            </w:r>
            <w:proofErr w:type="spellEnd"/>
          </w:p>
          <w:p w14:paraId="713B5BA4" w14:textId="77777777" w:rsidR="000336FD" w:rsidRPr="009C4207" w:rsidRDefault="000336FD" w:rsidP="003A32CE">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0D379273" w14:textId="77777777" w:rsidR="000336FD" w:rsidRPr="009C4207" w:rsidRDefault="000336FD"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27FA0099"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3CF5B79D"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3991C732"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289395BE"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0E465ED"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15270F04"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1677BEBC"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0ADCE135" w14:textId="77777777" w:rsidR="000336FD" w:rsidRPr="009C4207" w:rsidRDefault="000336FD"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Công chức thụ lý hồ sơ tiến hành</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56B8567D" w14:textId="77777777" w:rsidR="000336FD" w:rsidRPr="009C4207" w:rsidRDefault="000336FD"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yêu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cầu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nghệ</w:t>
            </w:r>
            <w:proofErr w:type="spellEnd"/>
            <w:r w:rsidRPr="009C4207">
              <w:rPr>
                <w:rFonts w:ascii="Times New Roman" w:hAnsi="Times New Roman" w:cs="Times New Roman"/>
                <w:sz w:val="26"/>
                <w:szCs w:val="26"/>
                <w:lang w:val="en-US"/>
              </w:rPr>
              <w:t>.</w:t>
            </w:r>
          </w:p>
          <w:p w14:paraId="78DAE800" w14:textId="77777777" w:rsidR="000336FD" w:rsidRPr="009C4207" w:rsidRDefault="000336FD"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w:t>
            </w:r>
            <w:r w:rsidRPr="009C4207">
              <w:rPr>
                <w:rFonts w:ascii="Times New Roman" w:hAnsi="Times New Roman" w:cs="Times New Roman"/>
                <w:sz w:val="26"/>
                <w:szCs w:val="26"/>
                <w:lang w:val="vi-VN"/>
              </w:rPr>
              <w:t xml:space="preserve"> Nếu hồ sơ không đạt yêu cầu: tham mưu</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quả</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p w14:paraId="01034C1A" w14:textId="77777777" w:rsidR="000336FD" w:rsidRPr="009C4207" w:rsidRDefault="000336FD" w:rsidP="003A32CE">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Hoàn thiện hồ sơ, trình Lãnh đạo phòng xem xét</w:t>
            </w:r>
          </w:p>
        </w:tc>
      </w:tr>
      <w:tr w:rsidR="009F09B2" w:rsidRPr="009C4207" w14:paraId="22AF824C" w14:textId="77777777" w:rsidTr="00BB1F36">
        <w:trPr>
          <w:trHeight w:val="1344"/>
        </w:trPr>
        <w:tc>
          <w:tcPr>
            <w:tcW w:w="993" w:type="dxa"/>
            <w:vAlign w:val="center"/>
          </w:tcPr>
          <w:p w14:paraId="56D303E3" w14:textId="77777777"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B6</w:t>
            </w:r>
          </w:p>
        </w:tc>
        <w:tc>
          <w:tcPr>
            <w:tcW w:w="1105" w:type="dxa"/>
            <w:vAlign w:val="center"/>
          </w:tcPr>
          <w:p w14:paraId="78490496" w14:textId="77777777" w:rsidR="000336FD" w:rsidRPr="009C4207" w:rsidRDefault="000336FD"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Xem</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xét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trình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ký</w:t>
            </w:r>
            <w:proofErr w:type="spellEnd"/>
          </w:p>
        </w:tc>
        <w:tc>
          <w:tcPr>
            <w:tcW w:w="1446" w:type="dxa"/>
            <w:vAlign w:val="center"/>
          </w:tcPr>
          <w:p w14:paraId="2441E8A1" w14:textId="77777777" w:rsidR="000336FD" w:rsidRPr="009C4207" w:rsidRDefault="000336FD"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proofErr w:type="gram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proofErr w:type="gram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môn</w:t>
            </w:r>
            <w:proofErr w:type="spellEnd"/>
          </w:p>
        </w:tc>
        <w:tc>
          <w:tcPr>
            <w:tcW w:w="993" w:type="dxa"/>
            <w:vAlign w:val="center"/>
          </w:tcPr>
          <w:p w14:paraId="0F861EF7" w14:textId="77777777" w:rsidR="000336FD" w:rsidRPr="009C4207" w:rsidRDefault="00294A26"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0,75</w:t>
            </w:r>
            <w:r w:rsidR="000336FD" w:rsidRPr="009C4207">
              <w:rPr>
                <w:rFonts w:ascii="Times New Roman" w:hAnsi="Times New Roman" w:cs="Times New Roman"/>
                <w:sz w:val="26"/>
                <w:szCs w:val="26"/>
              </w:rPr>
              <w:t xml:space="preserve"> </w:t>
            </w:r>
            <w:proofErr w:type="spellStart"/>
            <w:r w:rsidR="000336FD" w:rsidRPr="009C4207">
              <w:rPr>
                <w:rFonts w:ascii="Times New Roman" w:hAnsi="Times New Roman" w:cs="Times New Roman"/>
                <w:sz w:val="26"/>
                <w:szCs w:val="26"/>
              </w:rPr>
              <w:t>ngày</w:t>
            </w:r>
            <w:proofErr w:type="spellEnd"/>
          </w:p>
          <w:p w14:paraId="275E9F3B" w14:textId="77777777" w:rsidR="000336FD" w:rsidRPr="009C4207" w:rsidRDefault="000336FD" w:rsidP="003A32CE">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740F686E" w14:textId="77777777" w:rsidR="000336FD" w:rsidRPr="009C4207" w:rsidRDefault="000336FD"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0E26478A"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6D932B1C"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1E9B0EE"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3D3579B2"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78A7655"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25EA7E76"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lastRenderedPageBreak/>
              <w:t>Hoặc</w:t>
            </w:r>
            <w:proofErr w:type="spellEnd"/>
          </w:p>
          <w:p w14:paraId="300237B4"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601FCF21" w14:textId="77777777" w:rsidR="000336FD" w:rsidRPr="009C4207" w:rsidRDefault="000336FD"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lastRenderedPageBreak/>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phòng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xem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xét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kiểm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tra</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p>
          <w:p w14:paraId="3F59FD8E" w14:textId="77777777" w:rsidR="000336FD" w:rsidRPr="009C4207" w:rsidRDefault="000336FD" w:rsidP="003A32CE">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nháy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kèm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theo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lastRenderedPageBreak/>
              <w:t>nghệ</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7A60FEE2" w14:textId="77777777" w:rsidR="000336FD" w:rsidRPr="009C4207" w:rsidRDefault="000336FD"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chức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p w14:paraId="761F1D2F" w14:textId="77777777" w:rsidR="000336FD" w:rsidRPr="009C4207" w:rsidRDefault="000336FD" w:rsidP="003A32CE">
            <w:pPr>
              <w:spacing w:before="60" w:after="60"/>
              <w:jc w:val="both"/>
              <w:rPr>
                <w:rFonts w:ascii="Times New Roman" w:hAnsi="Times New Roman" w:cs="Times New Roman"/>
                <w:noProof/>
                <w:sz w:val="26"/>
                <w:szCs w:val="26"/>
                <w:shd w:val="clear" w:color="auto" w:fill="FFFFFF"/>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Sở</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ký</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duyệt</w:t>
            </w:r>
            <w:proofErr w:type="spellEnd"/>
            <w:r w:rsidRPr="009C4207">
              <w:rPr>
                <w:rFonts w:ascii="Times New Roman" w:hAnsi="Times New Roman" w:cs="Times New Roman"/>
                <w:sz w:val="26"/>
                <w:szCs w:val="26"/>
                <w:lang w:val="en-US"/>
              </w:rPr>
              <w:t>.</w:t>
            </w:r>
          </w:p>
        </w:tc>
      </w:tr>
      <w:tr w:rsidR="009F09B2" w:rsidRPr="009C4207" w14:paraId="1DD537FE" w14:textId="77777777" w:rsidTr="00BB1F36">
        <w:trPr>
          <w:trHeight w:val="1609"/>
        </w:trPr>
        <w:tc>
          <w:tcPr>
            <w:tcW w:w="993" w:type="dxa"/>
            <w:vAlign w:val="center"/>
          </w:tcPr>
          <w:p w14:paraId="42265894" w14:textId="77777777" w:rsidR="000336FD" w:rsidRPr="009C4207" w:rsidRDefault="000336FD" w:rsidP="001B5D48">
            <w:pPr>
              <w:jc w:val="center"/>
              <w:rPr>
                <w:rFonts w:ascii="Times New Roman" w:hAnsi="Times New Roman" w:cs="Times New Roman"/>
                <w:sz w:val="26"/>
                <w:szCs w:val="26"/>
                <w:lang w:val="nl-NL"/>
              </w:rPr>
            </w:pPr>
          </w:p>
          <w:p w14:paraId="5420FDBB" w14:textId="77777777"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B7</w:t>
            </w:r>
          </w:p>
          <w:p w14:paraId="10B2D237" w14:textId="77777777" w:rsidR="000336FD" w:rsidRPr="009C4207" w:rsidRDefault="000336FD" w:rsidP="001B5D48">
            <w:pPr>
              <w:rPr>
                <w:rFonts w:ascii="Times New Roman" w:hAnsi="Times New Roman" w:cs="Times New Roman"/>
                <w:sz w:val="26"/>
                <w:szCs w:val="26"/>
              </w:rPr>
            </w:pPr>
          </w:p>
        </w:tc>
        <w:tc>
          <w:tcPr>
            <w:tcW w:w="1105" w:type="dxa"/>
            <w:vAlign w:val="center"/>
          </w:tcPr>
          <w:p w14:paraId="3737554F" w14:textId="77777777" w:rsidR="000336FD" w:rsidRPr="009C4207" w:rsidRDefault="000336FD"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Ký</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duyệt</w:t>
            </w:r>
            <w:proofErr w:type="spellEnd"/>
          </w:p>
        </w:tc>
        <w:tc>
          <w:tcPr>
            <w:tcW w:w="1446" w:type="dxa"/>
            <w:vAlign w:val="center"/>
          </w:tcPr>
          <w:p w14:paraId="60D07C8F" w14:textId="77777777" w:rsidR="000336FD" w:rsidRPr="009C4207" w:rsidRDefault="000336FD"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Sở</w:t>
            </w:r>
            <w:proofErr w:type="spellEnd"/>
          </w:p>
        </w:tc>
        <w:tc>
          <w:tcPr>
            <w:tcW w:w="993" w:type="dxa"/>
            <w:vAlign w:val="center"/>
          </w:tcPr>
          <w:p w14:paraId="39475104"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1 </w:t>
            </w:r>
            <w:proofErr w:type="spellStart"/>
            <w:r w:rsidRPr="009C4207">
              <w:rPr>
                <w:rFonts w:ascii="Times New Roman" w:hAnsi="Times New Roman" w:cs="Times New Roman"/>
                <w:sz w:val="26"/>
                <w:szCs w:val="26"/>
              </w:rPr>
              <w:t>ngày</w:t>
            </w:r>
            <w:proofErr w:type="spellEnd"/>
          </w:p>
          <w:p w14:paraId="7FFBE2D6"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7D3A2A84" w14:textId="77777777" w:rsidR="000336FD" w:rsidRPr="009C4207" w:rsidRDefault="000336FD"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3B7E170B"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6F46DC08"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0C741359"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5C16FB4C"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Dự</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thảo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78B374C3" w14:textId="77777777" w:rsidR="000336FD" w:rsidRPr="009C4207" w:rsidRDefault="000336FD"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17935B19"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0B1A841C"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211" w:type="dxa"/>
            <w:vAlign w:val="center"/>
          </w:tcPr>
          <w:p w14:paraId="134AD83A" w14:textId="77777777" w:rsidR="000336FD" w:rsidRPr="009C4207" w:rsidRDefault="000336FD" w:rsidP="003A32CE">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Lãnh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
          <w:p w14:paraId="3955E96F" w14:textId="77777777" w:rsidR="000336FD" w:rsidRPr="009C4207" w:rsidRDefault="000336FD" w:rsidP="003A32CE">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Tờ</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kèm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theo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đủ</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điều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kiện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hoạt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động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dịch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vụ</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đánh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nghệ</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2FE9224A" w14:textId="77777777" w:rsidR="000336FD" w:rsidRPr="009C4207" w:rsidRDefault="000336FD"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tc>
      </w:tr>
      <w:tr w:rsidR="009F09B2" w:rsidRPr="009C4207" w14:paraId="3ED37177" w14:textId="77777777" w:rsidTr="00BB1F36">
        <w:trPr>
          <w:trHeight w:val="1556"/>
        </w:trPr>
        <w:tc>
          <w:tcPr>
            <w:tcW w:w="993" w:type="dxa"/>
            <w:vAlign w:val="center"/>
          </w:tcPr>
          <w:p w14:paraId="17D1CD37" w14:textId="77777777" w:rsidR="000336FD" w:rsidRPr="009C4207" w:rsidRDefault="000336FD" w:rsidP="001B5D48">
            <w:pPr>
              <w:jc w:val="center"/>
              <w:rPr>
                <w:rFonts w:ascii="Times New Roman" w:hAnsi="Times New Roman" w:cs="Times New Roman"/>
                <w:sz w:val="26"/>
                <w:szCs w:val="26"/>
                <w:lang w:val="en-US"/>
              </w:rPr>
            </w:pPr>
            <w:r w:rsidRPr="009C4207">
              <w:rPr>
                <w:rFonts w:ascii="Times New Roman" w:hAnsi="Times New Roman" w:cs="Times New Roman"/>
                <w:sz w:val="26"/>
                <w:szCs w:val="26"/>
              </w:rPr>
              <w:t>B8</w:t>
            </w:r>
          </w:p>
        </w:tc>
        <w:tc>
          <w:tcPr>
            <w:tcW w:w="1105" w:type="dxa"/>
            <w:vAlign w:val="center"/>
          </w:tcPr>
          <w:p w14:paraId="66BA6476" w14:textId="77777777" w:rsidR="000336FD" w:rsidRPr="009C4207" w:rsidRDefault="000336FD" w:rsidP="001B5D48">
            <w:pPr>
              <w:jc w:val="center"/>
              <w:rPr>
                <w:rFonts w:ascii="Times New Roman" w:hAnsi="Times New Roman" w:cs="Times New Roman"/>
                <w:b/>
                <w:sz w:val="26"/>
                <w:szCs w:val="26"/>
              </w:rPr>
            </w:pPr>
            <w:r w:rsidRPr="009C4207">
              <w:rPr>
                <w:rFonts w:ascii="Times New Roman" w:hAnsi="Times New Roman" w:cs="Times New Roman"/>
                <w:b/>
                <w:sz w:val="26"/>
                <w:szCs w:val="26"/>
                <w:lang w:val="nl-NL"/>
              </w:rPr>
              <w:t xml:space="preserve">Ban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446" w:type="dxa"/>
            <w:vAlign w:val="center"/>
          </w:tcPr>
          <w:p w14:paraId="17ACE686" w14:textId="77777777" w:rsidR="000336FD" w:rsidRPr="009C4207" w:rsidRDefault="000336FD"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993" w:type="dxa"/>
            <w:vAlign w:val="center"/>
          </w:tcPr>
          <w:p w14:paraId="5F146C7C" w14:textId="746CE57C" w:rsidR="000336FD" w:rsidRPr="009C4207" w:rsidRDefault="00CB41B7" w:rsidP="003A32CE">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2D92A7AA"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p w14:paraId="6E36FDB2"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vAlign w:val="center"/>
          </w:tcPr>
          <w:p w14:paraId="4EAF86CE" w14:textId="77777777" w:rsidR="000336FD" w:rsidRPr="009C4207" w:rsidRDefault="000336FD" w:rsidP="003A32CE">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Lấy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đóng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dấu</w:t>
            </w:r>
            <w:proofErr w:type="spellEnd"/>
            <w:r w:rsidRPr="009C4207">
              <w:rPr>
                <w:rFonts w:ascii="Times New Roman" w:hAnsi="Times New Roman" w:cs="Times New Roman"/>
                <w:sz w:val="26"/>
                <w:szCs w:val="26"/>
                <w:lang w:val="nl-NL"/>
              </w:rPr>
              <w:t xml:space="preserve">, ban </w:t>
            </w:r>
            <w:proofErr w:type="spellStart"/>
            <w:r w:rsidRPr="009C4207">
              <w:rPr>
                <w:rFonts w:ascii="Times New Roman" w:hAnsi="Times New Roman" w:cs="Times New Roman"/>
                <w:sz w:val="26"/>
                <w:szCs w:val="26"/>
                <w:lang w:val="nl-NL"/>
              </w:rPr>
              <w: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Tờ</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các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dự</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thảo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quan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chuyển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hồ</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phê</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duyệt</w:t>
            </w:r>
            <w:proofErr w:type="spellEnd"/>
            <w:r w:rsidRPr="009C4207">
              <w:rPr>
                <w:rFonts w:ascii="Times New Roman" w:hAnsi="Times New Roman" w:cs="Times New Roman"/>
                <w:sz w:val="26"/>
                <w:szCs w:val="26"/>
                <w:lang w:val="nl-NL"/>
              </w:rPr>
              <w:t>.</w:t>
            </w:r>
          </w:p>
        </w:tc>
      </w:tr>
      <w:tr w:rsidR="009F09B2" w:rsidRPr="009C4207" w14:paraId="2906921E" w14:textId="77777777" w:rsidTr="00BB1F36">
        <w:trPr>
          <w:trHeight w:val="782"/>
        </w:trPr>
        <w:tc>
          <w:tcPr>
            <w:tcW w:w="993" w:type="dxa"/>
            <w:vAlign w:val="center"/>
          </w:tcPr>
          <w:p w14:paraId="50B4B9E5" w14:textId="77777777" w:rsidR="000336FD" w:rsidRPr="009C4207" w:rsidRDefault="000336FD" w:rsidP="001B5D48">
            <w:pPr>
              <w:jc w:val="center"/>
              <w:rPr>
                <w:rFonts w:ascii="Times New Roman" w:hAnsi="Times New Roman" w:cs="Times New Roman"/>
                <w:sz w:val="26"/>
                <w:szCs w:val="26"/>
                <w:lang w:val="en-US"/>
              </w:rPr>
            </w:pPr>
            <w:r w:rsidRPr="009C4207">
              <w:rPr>
                <w:rFonts w:ascii="Times New Roman" w:hAnsi="Times New Roman" w:cs="Times New Roman"/>
                <w:sz w:val="26"/>
                <w:szCs w:val="26"/>
              </w:rPr>
              <w:t>B9</w:t>
            </w:r>
          </w:p>
        </w:tc>
        <w:tc>
          <w:tcPr>
            <w:tcW w:w="1105" w:type="dxa"/>
            <w:vAlign w:val="center"/>
          </w:tcPr>
          <w:p w14:paraId="404C73F6" w14:textId="77777777" w:rsidR="000336FD" w:rsidRPr="009C4207" w:rsidRDefault="000336FD"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nl-NL"/>
              </w:rPr>
              <w:t>Tiếp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nhận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và</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chuyển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5009822D" w14:textId="77777777" w:rsidR="000336FD" w:rsidRPr="009C4207" w:rsidRDefault="000336FD" w:rsidP="001B5D48">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thư</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HCQT –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17D3E213" w14:textId="72D07938" w:rsidR="000336FD" w:rsidRPr="009C4207" w:rsidRDefault="00CB41B7" w:rsidP="003A32CE">
            <w:pPr>
              <w:spacing w:before="60" w:after="60"/>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3694B1B1" w14:textId="77777777" w:rsidR="000336FD" w:rsidRPr="009C4207" w:rsidRDefault="000336FD"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vAlign w:val="center"/>
          </w:tcPr>
          <w:p w14:paraId="0171B563" w14:textId="77777777" w:rsidR="009F09B2" w:rsidRPr="009C4207" w:rsidRDefault="009F09B2" w:rsidP="009F09B2">
            <w:pPr>
              <w:spacing w:before="20" w:after="20"/>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Tiếp</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nhận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kiểm</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tra</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thành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phần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hồ</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sơ</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tài</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liệu</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liên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quan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và</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ghi</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giấy</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biên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nhận</w:t>
            </w:r>
            <w:proofErr w:type="spellEnd"/>
            <w:r w:rsidRPr="009C4207">
              <w:rPr>
                <w:rFonts w:ascii="Times New Roman" w:hAnsi="Times New Roman" w:cs="Times New Roman"/>
                <w:color w:val="000000" w:themeColor="text1"/>
                <w:sz w:val="26"/>
                <w:szCs w:val="26"/>
              </w:rPr>
              <w:t>.</w:t>
            </w:r>
          </w:p>
          <w:p w14:paraId="02484187" w14:textId="77777777" w:rsidR="000336FD" w:rsidRPr="009C4207" w:rsidRDefault="009F09B2" w:rsidP="003A32CE">
            <w:pPr>
              <w:jc w:val="both"/>
              <w:rPr>
                <w:rFonts w:ascii="Times New Roman" w:hAnsi="Times New Roman" w:cs="Times New Roman"/>
                <w:color w:val="000000" w:themeColor="text1"/>
                <w:sz w:val="26"/>
                <w:szCs w:val="26"/>
              </w:rPr>
            </w:pPr>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Chuyển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hồ</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sơ</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cho</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Lãnh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đạo</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Phòng</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Chuyên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môn</w:t>
            </w:r>
            <w:proofErr w:type="spellEnd"/>
            <w:r w:rsidRPr="009C4207">
              <w:rPr>
                <w:rFonts w:ascii="Times New Roman" w:hAnsi="Times New Roman" w:cs="Times New Roman"/>
                <w:color w:val="000000" w:themeColor="text1"/>
                <w:sz w:val="26"/>
                <w:szCs w:val="26"/>
              </w:rPr>
              <w:t xml:space="preserve"> – </w:t>
            </w:r>
            <w:proofErr w:type="spellStart"/>
            <w:r w:rsidRPr="009C4207">
              <w:rPr>
                <w:rFonts w:ascii="Times New Roman" w:hAnsi="Times New Roman" w:cs="Times New Roman"/>
                <w:color w:val="000000" w:themeColor="text1"/>
                <w:sz w:val="26"/>
                <w:szCs w:val="26"/>
              </w:rPr>
              <w:t>Văn</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phòng</w:t>
            </w:r>
            <w:proofErr w:type="spellEnd"/>
            <w:r w:rsidRPr="009C4207">
              <w:rPr>
                <w:rFonts w:ascii="Times New Roman" w:hAnsi="Times New Roman" w:cs="Times New Roman"/>
                <w:color w:val="000000" w:themeColor="text1"/>
                <w:sz w:val="26"/>
                <w:szCs w:val="26"/>
              </w:rPr>
              <w:t xml:space="preserve"> UBND </w:t>
            </w:r>
            <w:proofErr w:type="spellStart"/>
            <w:r w:rsidRPr="009C4207">
              <w:rPr>
                <w:rFonts w:ascii="Times New Roman" w:hAnsi="Times New Roman" w:cs="Times New Roman"/>
                <w:color w:val="000000" w:themeColor="text1"/>
                <w:sz w:val="26"/>
                <w:szCs w:val="26"/>
              </w:rPr>
              <w:t>Thành</w:t>
            </w:r>
            <w:proofErr w:type="spellEnd"/>
            <w:r w:rsidRPr="009C4207">
              <w:rPr>
                <w:rFonts w:ascii="Times New Roman" w:hAnsi="Times New Roman" w:cs="Times New Roman"/>
                <w:color w:val="000000" w:themeColor="text1"/>
                <w:sz w:val="26"/>
                <w:szCs w:val="26"/>
              </w:rPr>
              <w:t xml:space="preserve"> </w:t>
            </w:r>
            <w:proofErr w:type="spellStart"/>
            <w:r w:rsidRPr="009C4207">
              <w:rPr>
                <w:rFonts w:ascii="Times New Roman" w:hAnsi="Times New Roman" w:cs="Times New Roman"/>
                <w:color w:val="000000" w:themeColor="text1"/>
                <w:sz w:val="26"/>
                <w:szCs w:val="26"/>
              </w:rPr>
              <w:t>phố</w:t>
            </w:r>
            <w:proofErr w:type="spellEnd"/>
            <w:r w:rsidRPr="009C4207">
              <w:rPr>
                <w:rFonts w:ascii="Times New Roman" w:hAnsi="Times New Roman" w:cs="Times New Roman"/>
                <w:color w:val="000000" w:themeColor="text1"/>
                <w:sz w:val="26"/>
                <w:szCs w:val="26"/>
              </w:rPr>
              <w:t>.</w:t>
            </w:r>
          </w:p>
        </w:tc>
      </w:tr>
      <w:tr w:rsidR="009F09B2" w:rsidRPr="009C4207" w14:paraId="07C24423" w14:textId="77777777" w:rsidTr="00BB1F36">
        <w:trPr>
          <w:trHeight w:val="1178"/>
        </w:trPr>
        <w:tc>
          <w:tcPr>
            <w:tcW w:w="993" w:type="dxa"/>
            <w:vAlign w:val="center"/>
          </w:tcPr>
          <w:p w14:paraId="0FE47262" w14:textId="1CE4C9AD" w:rsidR="000336FD" w:rsidRPr="004B697D" w:rsidRDefault="000336FD"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sidR="004B697D">
              <w:rPr>
                <w:rFonts w:ascii="Times New Roman" w:hAnsi="Times New Roman" w:cs="Times New Roman"/>
                <w:sz w:val="26"/>
                <w:szCs w:val="26"/>
                <w:lang w:val="vi-VN"/>
              </w:rPr>
              <w:t>0</w:t>
            </w:r>
          </w:p>
        </w:tc>
        <w:tc>
          <w:tcPr>
            <w:tcW w:w="1105" w:type="dxa"/>
            <w:vAlign w:val="center"/>
          </w:tcPr>
          <w:p w14:paraId="4A04C403" w14:textId="77777777" w:rsidR="000336FD" w:rsidRPr="009C4207" w:rsidRDefault="000336FD" w:rsidP="001B5D48">
            <w:pPr>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nl-NL"/>
              </w:rPr>
              <w:t>Rà</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soát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thẩm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định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p>
        </w:tc>
        <w:tc>
          <w:tcPr>
            <w:tcW w:w="1446" w:type="dxa"/>
            <w:vAlign w:val="center"/>
          </w:tcPr>
          <w:p w14:paraId="33E07996" w14:textId="77777777" w:rsidR="000336FD" w:rsidRPr="009C4207" w:rsidRDefault="000336FD" w:rsidP="001B5D48">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Chuyên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viên</w:t>
            </w:r>
            <w:proofErr w:type="spellEnd"/>
            <w:r w:rsidRPr="009C4207">
              <w:rPr>
                <w:rFonts w:ascii="Times New Roman" w:hAnsi="Times New Roman" w:cs="Times New Roman"/>
                <w:sz w:val="26"/>
                <w:szCs w:val="26"/>
                <w:lang w:val="nl-NL"/>
              </w:rPr>
              <w:t xml:space="preserve"> </w:t>
            </w:r>
            <w:proofErr w:type="spellStart"/>
            <w:r w:rsidR="002778B8" w:rsidRPr="009C4207">
              <w:rPr>
                <w:rFonts w:ascii="Times New Roman" w:hAnsi="Times New Roman" w:cs="Times New Roman"/>
                <w:sz w:val="26"/>
                <w:szCs w:val="26"/>
                <w:lang w:val="nl-NL"/>
              </w:rPr>
              <w:t>Phòng</w:t>
            </w:r>
            <w:proofErr w:type="spellEnd"/>
            <w:r w:rsidR="002778B8" w:rsidRPr="009C4207">
              <w:rPr>
                <w:rFonts w:ascii="Times New Roman" w:hAnsi="Times New Roman" w:cs="Times New Roman"/>
                <w:sz w:val="26"/>
                <w:szCs w:val="26"/>
                <w:lang w:val="nl-NL"/>
              </w:rPr>
              <w:t xml:space="preserve"> </w:t>
            </w:r>
            <w:proofErr w:type="spellStart"/>
            <w:r w:rsidR="002778B8" w:rsidRPr="009C4207">
              <w:rPr>
                <w:rFonts w:ascii="Times New Roman" w:hAnsi="Times New Roman" w:cs="Times New Roman"/>
                <w:sz w:val="26"/>
                <w:szCs w:val="26"/>
                <w:lang w:val="nl-NL"/>
              </w:rPr>
              <w:t>chuyên</w:t>
            </w:r>
            <w:proofErr w:type="spellEnd"/>
            <w:r w:rsidR="002778B8" w:rsidRPr="009C4207">
              <w:rPr>
                <w:rFonts w:ascii="Times New Roman" w:hAnsi="Times New Roman" w:cs="Times New Roman"/>
                <w:sz w:val="26"/>
                <w:szCs w:val="26"/>
                <w:lang w:val="nl-NL"/>
              </w:rPr>
              <w:t xml:space="preserve"> </w:t>
            </w:r>
            <w:proofErr w:type="spellStart"/>
            <w:r w:rsidR="002778B8" w:rsidRPr="009C4207">
              <w:rPr>
                <w:rFonts w:ascii="Times New Roman" w:hAnsi="Times New Roman" w:cs="Times New Roman"/>
                <w:sz w:val="26"/>
                <w:szCs w:val="26"/>
                <w:lang w:val="nl-NL"/>
              </w:rPr>
              <w:t>môn</w:t>
            </w:r>
            <w:proofErr w:type="spellEnd"/>
            <w:r w:rsidR="002778B8"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lang w:val="nl-NL"/>
              </w:rPr>
              <w:t>-</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45A548CF" w14:textId="77777777"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 xml:space="preserve">1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70E6F474" w14:textId="77777777" w:rsidR="000336FD" w:rsidRPr="009C4207" w:rsidRDefault="000336FD" w:rsidP="003A32CE">
            <w:pPr>
              <w:spacing w:before="20" w:after="20"/>
              <w:jc w:val="both"/>
              <w:rPr>
                <w:rFonts w:ascii="Times New Roman" w:hAnsi="Times New Roman" w:cs="Times New Roman"/>
                <w:sz w:val="26"/>
                <w:szCs w:val="26"/>
              </w:rPr>
            </w:pPr>
          </w:p>
          <w:p w14:paraId="673CFC60" w14:textId="77777777" w:rsidR="000336FD" w:rsidRPr="009C4207" w:rsidRDefault="000336FD" w:rsidP="003A32CE">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29AAE0FE" w14:textId="77777777" w:rsidR="000336FD" w:rsidRPr="009C4207" w:rsidRDefault="000336FD" w:rsidP="003A32CE">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p>
        </w:tc>
        <w:tc>
          <w:tcPr>
            <w:tcW w:w="3211" w:type="dxa"/>
          </w:tcPr>
          <w:p w14:paraId="4C1A2722" w14:textId="77777777" w:rsidR="00274C80" w:rsidRPr="00A71308" w:rsidRDefault="00274C80" w:rsidP="00274C80">
            <w:pPr>
              <w:jc w:val="both"/>
              <w:rPr>
                <w:rFonts w:ascii="Times New Roman" w:hAnsi="Times New Roman" w:cs="Times New Roman"/>
                <w:sz w:val="26"/>
                <w:szCs w:val="26"/>
              </w:rPr>
            </w:pP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thẩm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tài</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liệu</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quan</w:t>
            </w:r>
            <w:proofErr w:type="spellEnd"/>
            <w:r w:rsidRPr="00A71308">
              <w:rPr>
                <w:rFonts w:ascii="Times New Roman" w:hAnsi="Times New Roman" w:cs="Times New Roman"/>
                <w:sz w:val="26"/>
                <w:szCs w:val="26"/>
              </w:rPr>
              <w:t>:</w:t>
            </w:r>
          </w:p>
          <w:p w14:paraId="225C292E" w14:textId="77777777" w:rsidR="00274C80" w:rsidRDefault="00274C80" w:rsidP="00274C80">
            <w:pPr>
              <w:jc w:val="both"/>
              <w:rPr>
                <w:rFonts w:ascii="Times New Roman" w:hAnsi="Times New Roman" w:cs="Times New Roman"/>
                <w:sz w:val="26"/>
                <w:szCs w:val="26"/>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p>
          <w:p w14:paraId="44A49DC8" w14:textId="77777777" w:rsidR="00274C80" w:rsidRPr="005E238D" w:rsidRDefault="00274C80" w:rsidP="00274C80">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Tham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mưu</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văn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bản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lấy</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của</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7A45D3D9" w14:textId="77777777" w:rsidR="00274C80" w:rsidRPr="005E238D" w:rsidRDefault="00274C80" w:rsidP="00274C80">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Tổng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hợp</w:t>
            </w:r>
            <w:proofErr w:type="spellEnd"/>
            <w:r w:rsidRPr="005E238D">
              <w:rPr>
                <w:rFonts w:ascii="Times New Roman" w:hAnsi="Times New Roman" w:cs="Times New Roman"/>
                <w:sz w:val="26"/>
                <w:szCs w:val="26"/>
                <w:lang w:val="nl-NL"/>
              </w:rPr>
              <w:t xml:space="preserve"> ý </w:t>
            </w:r>
            <w:proofErr w:type="spellStart"/>
            <w:r w:rsidRPr="005E238D">
              <w:rPr>
                <w:rFonts w:ascii="Times New Roman" w:hAnsi="Times New Roman" w:cs="Times New Roman"/>
                <w:sz w:val="26"/>
                <w:szCs w:val="26"/>
                <w:lang w:val="nl-NL"/>
              </w:rPr>
              <w:t>kiến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viên</w:t>
            </w:r>
            <w:proofErr w:type="spellEnd"/>
            <w:r w:rsidRPr="005E238D">
              <w:rPr>
                <w:rFonts w:ascii="Times New Roman" w:hAnsi="Times New Roman" w:cs="Times New Roman"/>
                <w:sz w:val="26"/>
                <w:szCs w:val="26"/>
                <w:lang w:val="nl-NL"/>
              </w:rPr>
              <w:t xml:space="preserve"> UBND </w:t>
            </w:r>
            <w:proofErr w:type="spellStart"/>
            <w:r w:rsidRPr="005E238D">
              <w:rPr>
                <w:rFonts w:ascii="Times New Roman" w:hAnsi="Times New Roman" w:cs="Times New Roman"/>
                <w:sz w:val="26"/>
                <w:szCs w:val="26"/>
                <w:lang w:val="nl-NL"/>
              </w:rPr>
              <w:t>Thành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phố</w:t>
            </w:r>
            <w:proofErr w:type="spellEnd"/>
            <w:r w:rsidRPr="005E238D">
              <w:rPr>
                <w:rFonts w:ascii="Times New Roman" w:hAnsi="Times New Roman" w:cs="Times New Roman"/>
                <w:sz w:val="26"/>
                <w:szCs w:val="26"/>
                <w:lang w:val="nl-NL"/>
              </w:rPr>
              <w:t>.</w:t>
            </w:r>
          </w:p>
          <w:p w14:paraId="63DD35FF" w14:textId="77777777" w:rsidR="00274C80" w:rsidRPr="00A71308" w:rsidRDefault="00274C80" w:rsidP="00274C80">
            <w:pPr>
              <w:jc w:val="both"/>
              <w:rPr>
                <w:rFonts w:ascii="Times New Roman" w:hAnsi="Times New Roman" w:cs="Times New Roman"/>
                <w:sz w:val="26"/>
                <w:szCs w:val="26"/>
              </w:rPr>
            </w:pPr>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Thẩm</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định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hoàn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thiện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hồ</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sơ</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trình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lãnh</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đạo</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Phòng</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chuyên</w:t>
            </w:r>
            <w:proofErr w:type="spellEnd"/>
            <w:r w:rsidRPr="005E238D">
              <w:rPr>
                <w:rFonts w:ascii="Times New Roman" w:hAnsi="Times New Roman" w:cs="Times New Roman"/>
                <w:sz w:val="26"/>
                <w:szCs w:val="26"/>
                <w:lang w:val="nl-NL"/>
              </w:rPr>
              <w:t xml:space="preserve"> </w:t>
            </w:r>
            <w:proofErr w:type="spellStart"/>
            <w:r w:rsidRPr="005E238D">
              <w:rPr>
                <w:rFonts w:ascii="Times New Roman" w:hAnsi="Times New Roman" w:cs="Times New Roman"/>
                <w:sz w:val="26"/>
                <w:szCs w:val="26"/>
                <w:lang w:val="nl-NL"/>
              </w:rPr>
              <w:t>môn</w:t>
            </w:r>
            <w:proofErr w:type="spellEnd"/>
            <w:r w:rsidRPr="00A71308">
              <w:rPr>
                <w:rFonts w:ascii="Times New Roman" w:hAnsi="Times New Roman" w:cs="Times New Roman"/>
                <w:sz w:val="26"/>
                <w:szCs w:val="26"/>
              </w:rPr>
              <w:t>.</w:t>
            </w:r>
          </w:p>
          <w:p w14:paraId="1B863C41" w14:textId="386D75BE" w:rsidR="000336FD" w:rsidRPr="009C4207" w:rsidRDefault="00274C80" w:rsidP="00274C80">
            <w:pPr>
              <w:pStyle w:val="Header"/>
              <w:tabs>
                <w:tab w:val="clear" w:pos="4320"/>
                <w:tab w:val="clear" w:pos="8640"/>
              </w:tabs>
              <w:autoSpaceDE/>
              <w:autoSpaceDN/>
              <w:jc w:val="both"/>
              <w:rPr>
                <w:rFonts w:ascii="Times New Roman" w:hAnsi="Times New Roman" w:cs="Times New Roman"/>
                <w:sz w:val="26"/>
                <w:szCs w:val="26"/>
                <w:lang w:val="vi-VN"/>
              </w:rPr>
            </w:pPr>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Hồ</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sơ</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chưa</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đạt</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yêu</w:t>
            </w:r>
            <w:proofErr w:type="spellEnd"/>
            <w:r w:rsidRPr="00A71308">
              <w:rPr>
                <w:rFonts w:ascii="Times New Roman" w:hAnsi="Times New Roman" w:cs="Times New Roman"/>
                <w:b/>
                <w:i/>
                <w:sz w:val="26"/>
                <w:szCs w:val="26"/>
              </w:rPr>
              <w:t xml:space="preserve"> </w:t>
            </w:r>
            <w:proofErr w:type="spellStart"/>
            <w:r w:rsidRPr="00A71308">
              <w:rPr>
                <w:rFonts w:ascii="Times New Roman" w:hAnsi="Times New Roman" w:cs="Times New Roman"/>
                <w:b/>
                <w:i/>
                <w:sz w:val="26"/>
                <w:szCs w:val="26"/>
              </w:rPr>
              <w:t>cầu</w:t>
            </w:r>
            <w:proofErr w:type="spellEnd"/>
            <w:r w:rsidRPr="00A71308">
              <w:rPr>
                <w:rFonts w:ascii="Times New Roman" w:hAnsi="Times New Roman" w:cs="Times New Roman"/>
                <w:b/>
                <w:i/>
                <w:sz w:val="26"/>
                <w:szCs w:val="26"/>
              </w:rPr>
              <w:t>:</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lang w:val="nl-NL"/>
              </w:rPr>
              <w:t>Chuyên</w:t>
            </w:r>
            <w:proofErr w:type="spellEnd"/>
            <w:r w:rsidRPr="00A71308">
              <w:rPr>
                <w:rFonts w:ascii="Times New Roman" w:hAnsi="Times New Roman" w:cs="Times New Roman"/>
                <w:sz w:val="26"/>
                <w:szCs w:val="26"/>
                <w:lang w:val="nl-NL"/>
              </w:rPr>
              <w:t xml:space="preserve"> </w:t>
            </w:r>
            <w:proofErr w:type="spellStart"/>
            <w:r w:rsidRPr="00A71308">
              <w:rPr>
                <w:rFonts w:ascii="Times New Roman" w:hAnsi="Times New Roman" w:cs="Times New Roman"/>
                <w:sz w:val="26"/>
                <w:szCs w:val="26"/>
                <w:lang w:val="nl-NL"/>
              </w:rPr>
              <w:t>viên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lập</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Tờ</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kèm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dự</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thảo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Sở</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ngành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phân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công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quản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lastRenderedPageBreak/>
              <w:t>lý</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trình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lãnh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đạo</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chuyên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môn</w:t>
            </w:r>
            <w:proofErr w:type="spellEnd"/>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Văn</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phòng</w:t>
            </w:r>
            <w:proofErr w:type="spellEnd"/>
            <w:r w:rsidRPr="00A71308">
              <w:rPr>
                <w:rFonts w:ascii="Times New Roman" w:hAnsi="Times New Roman" w:cs="Times New Roman"/>
                <w:sz w:val="26"/>
                <w:szCs w:val="26"/>
              </w:rPr>
              <w:t xml:space="preserve"> UBND </w:t>
            </w:r>
            <w:proofErr w:type="spellStart"/>
            <w:r w:rsidRPr="00A71308">
              <w:rPr>
                <w:rFonts w:ascii="Times New Roman" w:hAnsi="Times New Roman" w:cs="Times New Roman"/>
                <w:sz w:val="26"/>
                <w:szCs w:val="26"/>
              </w:rPr>
              <w:t>Thành</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phố</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xem</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xét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quyết</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định</w:t>
            </w:r>
            <w:proofErr w:type="spellEnd"/>
            <w:r w:rsidRPr="00A71308">
              <w:rPr>
                <w:rFonts w:ascii="Times New Roman" w:hAnsi="Times New Roman" w:cs="Times New Roman"/>
                <w:sz w:val="26"/>
                <w:szCs w:val="26"/>
              </w:rPr>
              <w:t>.</w:t>
            </w:r>
          </w:p>
        </w:tc>
      </w:tr>
      <w:tr w:rsidR="009F09B2" w:rsidRPr="009C4207" w14:paraId="37FAC811" w14:textId="77777777" w:rsidTr="00BB1F36">
        <w:trPr>
          <w:trHeight w:val="1178"/>
        </w:trPr>
        <w:tc>
          <w:tcPr>
            <w:tcW w:w="993" w:type="dxa"/>
            <w:vAlign w:val="center"/>
          </w:tcPr>
          <w:p w14:paraId="42BCA0DF" w14:textId="43892B95" w:rsidR="000336FD" w:rsidRPr="004B697D" w:rsidRDefault="000336FD" w:rsidP="00696FB1">
            <w:pPr>
              <w:jc w:val="center"/>
              <w:rPr>
                <w:rFonts w:ascii="Times New Roman" w:hAnsi="Times New Roman" w:cs="Times New Roman"/>
                <w:sz w:val="26"/>
                <w:szCs w:val="26"/>
                <w:lang w:val="vi-VN"/>
              </w:rPr>
            </w:pPr>
            <w:r w:rsidRPr="009C4207">
              <w:rPr>
                <w:rFonts w:ascii="Times New Roman" w:hAnsi="Times New Roman" w:cs="Times New Roman"/>
                <w:sz w:val="26"/>
                <w:szCs w:val="26"/>
              </w:rPr>
              <w:lastRenderedPageBreak/>
              <w:t>B1</w:t>
            </w:r>
            <w:r w:rsidR="004B697D">
              <w:rPr>
                <w:rFonts w:ascii="Times New Roman" w:hAnsi="Times New Roman" w:cs="Times New Roman"/>
                <w:sz w:val="26"/>
                <w:szCs w:val="26"/>
                <w:lang w:val="vi-VN"/>
              </w:rPr>
              <w:t>1</w:t>
            </w:r>
          </w:p>
        </w:tc>
        <w:tc>
          <w:tcPr>
            <w:tcW w:w="1105" w:type="dxa"/>
            <w:vAlign w:val="center"/>
          </w:tcPr>
          <w:p w14:paraId="597460A7" w14:textId="77777777" w:rsidR="000336FD" w:rsidRPr="009C4207" w:rsidRDefault="000336FD" w:rsidP="00696FB1">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p>
        </w:tc>
        <w:tc>
          <w:tcPr>
            <w:tcW w:w="1446" w:type="dxa"/>
            <w:vAlign w:val="center"/>
          </w:tcPr>
          <w:p w14:paraId="60ACD81C" w14:textId="77777777" w:rsidR="000336FD" w:rsidRPr="009C4207" w:rsidRDefault="000336FD" w:rsidP="00696FB1">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Phòng</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chuyên</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môn</w:t>
            </w:r>
            <w:proofErr w:type="spellEnd"/>
            <w:r w:rsidR="00523483"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61EB8429" w14:textId="77777777" w:rsidR="000336FD" w:rsidRPr="009C4207" w:rsidRDefault="000336FD" w:rsidP="0008031C">
            <w:pPr>
              <w:jc w:val="center"/>
              <w:rPr>
                <w:rFonts w:ascii="Times New Roman" w:hAnsi="Times New Roman" w:cs="Times New Roman"/>
                <w:sz w:val="26"/>
                <w:szCs w:val="26"/>
              </w:rPr>
            </w:pPr>
            <w:r w:rsidRPr="009C4207">
              <w:rPr>
                <w:rFonts w:ascii="Times New Roman" w:hAnsi="Times New Roman" w:cs="Times New Roman"/>
                <w:sz w:val="26"/>
                <w:szCs w:val="26"/>
                <w:lang w:val="en-US"/>
              </w:rPr>
              <w:t>0,</w:t>
            </w:r>
            <w:r w:rsidR="00294A26" w:rsidRPr="009C4207">
              <w:rPr>
                <w:rFonts w:ascii="Times New Roman" w:hAnsi="Times New Roman" w:cs="Times New Roman"/>
                <w:sz w:val="26"/>
                <w:szCs w:val="26"/>
                <w:lang w:val="en-US"/>
              </w:rPr>
              <w:t>7</w:t>
            </w:r>
            <w:r w:rsidRPr="009C4207">
              <w:rPr>
                <w:rFonts w:ascii="Times New Roman" w:hAnsi="Times New Roman" w:cs="Times New Roman"/>
                <w:sz w:val="26"/>
                <w:szCs w:val="26"/>
                <w:lang w:val="en-US"/>
              </w:rPr>
              <w:t>5</w:t>
            </w:r>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2339F881" w14:textId="77777777" w:rsidR="000336FD" w:rsidRPr="009C4207" w:rsidRDefault="000336FD" w:rsidP="003A32CE">
            <w:pPr>
              <w:spacing w:before="20" w:after="20"/>
              <w:jc w:val="both"/>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vAlign w:val="center"/>
          </w:tcPr>
          <w:p w14:paraId="01FF3E04" w14:textId="27E0A492" w:rsidR="000336FD" w:rsidRPr="009C4207" w:rsidRDefault="000336FD" w:rsidP="003A32CE">
            <w:pPr>
              <w:pStyle w:val="Header"/>
              <w:tabs>
                <w:tab w:val="clear" w:pos="4320"/>
                <w:tab w:val="clear" w:pos="8640"/>
              </w:tabs>
              <w:autoSpaceDE/>
              <w:autoSpaceDN/>
              <w:jc w:val="both"/>
              <w:rPr>
                <w:rFonts w:ascii="Times New Roman" w:hAnsi="Times New Roman" w:cs="Times New Roman"/>
                <w:sz w:val="26"/>
                <w:szCs w:val="26"/>
                <w:lang w:val="nl-NL"/>
              </w:rPr>
            </w:pPr>
            <w:proofErr w:type="spellStart"/>
            <w:r w:rsidRPr="009C4207">
              <w:rPr>
                <w:rFonts w:ascii="Times New Roman" w:hAnsi="Times New Roman" w:cs="Times New Roman"/>
                <w:sz w:val="26"/>
                <w:szCs w:val="26"/>
              </w:rPr>
              <w:t>Lãnh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đạo</w:t>
            </w:r>
            <w:proofErr w:type="spellEnd"/>
            <w:r w:rsidRPr="009C4207">
              <w:rPr>
                <w:rFonts w:ascii="Times New Roman" w:hAnsi="Times New Roman" w:cs="Times New Roman"/>
                <w:sz w:val="26"/>
                <w:szCs w:val="26"/>
              </w:rPr>
              <w:t xml:space="preserve"> </w:t>
            </w:r>
            <w:proofErr w:type="spellStart"/>
            <w:r w:rsidR="00523483" w:rsidRPr="009C4207">
              <w:rPr>
                <w:rFonts w:ascii="Times New Roman" w:hAnsi="Times New Roman" w:cs="Times New Roman"/>
                <w:sz w:val="26"/>
                <w:szCs w:val="26"/>
                <w:lang w:val="nl-NL"/>
              </w:rPr>
              <w:t>Phòng</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chuyên</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môn</w:t>
            </w:r>
            <w:proofErr w:type="spellEnd"/>
            <w:r w:rsidR="00523483"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rPr>
              <w:t>-</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r w:rsidRPr="009C4207">
              <w:rPr>
                <w:rFonts w:ascii="Times New Roman" w:hAnsi="Times New Roman" w:cs="Times New Roman"/>
                <w:sz w:val="26"/>
                <w:szCs w:val="26"/>
              </w:rPr>
              <w:t xml:space="preserve"> UBND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r w:rsidR="00052B29" w:rsidRPr="009C4207">
              <w:rPr>
                <w:rFonts w:ascii="Times New Roman" w:hAnsi="Times New Roman" w:cs="Times New Roman"/>
                <w:sz w:val="26"/>
                <w:szCs w:val="26"/>
              </w:rPr>
              <w:t>(</w:t>
            </w:r>
            <w:proofErr w:type="spellStart"/>
            <w:r w:rsidR="00052B29" w:rsidRPr="009C4207">
              <w:rPr>
                <w:rFonts w:ascii="Times New Roman" w:hAnsi="Times New Roman" w:cs="Times New Roman"/>
                <w:sz w:val="26"/>
                <w:szCs w:val="26"/>
              </w:rPr>
              <w:t>kèm</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theo</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dự</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thảo</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kết</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quả</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giải</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quyết</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hồ</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sơ</w:t>
            </w:r>
            <w:proofErr w:type="spellEnd"/>
            <w:r w:rsidR="00052B29" w:rsidRPr="009C4207">
              <w:rPr>
                <w:rFonts w:ascii="Times New Roman" w:hAnsi="Times New Roman" w:cs="Times New Roman"/>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00523483" w:rsidRPr="009C4207">
              <w:rPr>
                <w:rFonts w:ascii="Times New Roman" w:hAnsi="Times New Roman" w:cs="Times New Roman"/>
                <w:sz w:val="26"/>
                <w:szCs w:val="26"/>
                <w:lang w:val="nl-NL"/>
              </w:rPr>
              <w:t>Phòng</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chuyên</w:t>
            </w:r>
            <w:proofErr w:type="spellEnd"/>
            <w:r w:rsidR="00523483" w:rsidRPr="009C4207">
              <w:rPr>
                <w:rFonts w:ascii="Times New Roman" w:hAnsi="Times New Roman" w:cs="Times New Roman"/>
                <w:sz w:val="26"/>
                <w:szCs w:val="26"/>
                <w:lang w:val="nl-NL"/>
              </w:rPr>
              <w:t xml:space="preserve"> </w:t>
            </w:r>
            <w:proofErr w:type="spellStart"/>
            <w:r w:rsidR="00523483" w:rsidRPr="009C4207">
              <w:rPr>
                <w:rFonts w:ascii="Times New Roman" w:hAnsi="Times New Roman" w:cs="Times New Roman"/>
                <w:sz w:val="26"/>
                <w:szCs w:val="26"/>
                <w:lang w:val="nl-NL"/>
              </w:rPr>
              <w:t>môn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lãnh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r w:rsidRPr="009C4207">
              <w:rPr>
                <w:rFonts w:ascii="Times New Roman" w:hAnsi="Times New Roman" w:cs="Times New Roman"/>
                <w:sz w:val="26"/>
                <w:szCs w:val="26"/>
              </w:rPr>
              <w:t xml:space="preserve"> UBND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
        </w:tc>
      </w:tr>
      <w:tr w:rsidR="009F09B2" w:rsidRPr="009C4207" w14:paraId="38C482D7" w14:textId="77777777" w:rsidTr="00BB1F36">
        <w:trPr>
          <w:trHeight w:val="1178"/>
        </w:trPr>
        <w:tc>
          <w:tcPr>
            <w:tcW w:w="993" w:type="dxa"/>
            <w:vAlign w:val="center"/>
          </w:tcPr>
          <w:p w14:paraId="2AD9F8E4" w14:textId="0FF0D994" w:rsidR="000336FD" w:rsidRPr="009C4207" w:rsidRDefault="000336FD"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sidR="004B697D">
              <w:rPr>
                <w:rFonts w:ascii="Times New Roman" w:hAnsi="Times New Roman" w:cs="Times New Roman"/>
                <w:sz w:val="26"/>
                <w:szCs w:val="26"/>
                <w:lang w:val="vi-VN"/>
              </w:rPr>
              <w:t>2</w:t>
            </w:r>
          </w:p>
        </w:tc>
        <w:tc>
          <w:tcPr>
            <w:tcW w:w="1105" w:type="dxa"/>
            <w:vAlign w:val="center"/>
          </w:tcPr>
          <w:p w14:paraId="072DFC9A" w14:textId="77777777" w:rsidR="000336FD" w:rsidRPr="009C4207" w:rsidRDefault="000336FD" w:rsidP="001B5D48">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trình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ký</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r w:rsidRPr="009C4207">
              <w:rPr>
                <w:rFonts w:ascii="Times New Roman" w:hAnsi="Times New Roman" w:cs="Times New Roman"/>
                <w:b/>
                <w:sz w:val="26"/>
                <w:szCs w:val="26"/>
                <w:lang w:val="nl-NL"/>
              </w:rPr>
              <w:t xml:space="preserve"> </w:t>
            </w:r>
          </w:p>
        </w:tc>
        <w:tc>
          <w:tcPr>
            <w:tcW w:w="1446" w:type="dxa"/>
            <w:vAlign w:val="center"/>
          </w:tcPr>
          <w:p w14:paraId="0A405526" w14:textId="77777777" w:rsidR="000336FD" w:rsidRPr="009C4207" w:rsidRDefault="000336FD" w:rsidP="00AC4DA9">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610F44EE" w14:textId="6490252C"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0</w:t>
            </w:r>
            <w:r w:rsidR="007F3E6C">
              <w:rPr>
                <w:rFonts w:ascii="Times New Roman" w:hAnsi="Times New Roman" w:cs="Times New Roman"/>
                <w:sz w:val="26"/>
                <w:szCs w:val="26"/>
                <w:lang w:val="vi-VN"/>
              </w:rPr>
              <w:t>1</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21D44C28" w14:textId="77777777" w:rsidR="000336FD" w:rsidRPr="009C4207" w:rsidRDefault="000336FD" w:rsidP="003A32CE">
            <w:pPr>
              <w:spacing w:before="20" w:after="20"/>
              <w:jc w:val="both"/>
              <w:rPr>
                <w:rFonts w:ascii="Times New Roman" w:hAnsi="Times New Roman" w:cs="Times New Roman"/>
                <w:sz w:val="26"/>
                <w:szCs w:val="26"/>
              </w:rPr>
            </w:pPr>
          </w:p>
          <w:p w14:paraId="687A715F" w14:textId="77777777" w:rsidR="000336FD" w:rsidRPr="009C4207" w:rsidRDefault="000336FD" w:rsidP="003A32CE">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tcPr>
          <w:p w14:paraId="3C5C375B" w14:textId="6CC23FCF" w:rsidR="000336FD" w:rsidRPr="009C4207" w:rsidRDefault="000336FD" w:rsidP="000336FD">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xem</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xét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hồ</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tài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liệu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liên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quan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duyệt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00052B29" w:rsidRPr="009C4207">
              <w:rPr>
                <w:rFonts w:ascii="Times New Roman" w:hAnsi="Times New Roman" w:cs="Times New Roman"/>
                <w:sz w:val="26"/>
                <w:szCs w:val="26"/>
                <w:lang w:val="nl-NL"/>
              </w:rPr>
              <w:t>ký</w:t>
            </w:r>
            <w:proofErr w:type="spellEnd"/>
            <w:r w:rsidR="00052B29" w:rsidRPr="009C4207">
              <w:rPr>
                <w:rFonts w:ascii="Times New Roman" w:hAnsi="Times New Roman" w:cs="Times New Roman"/>
                <w:sz w:val="26"/>
                <w:szCs w:val="26"/>
                <w:lang w:val="nl-NL"/>
              </w:rPr>
              <w:t xml:space="preserve"> </w:t>
            </w:r>
            <w:proofErr w:type="spellStart"/>
            <w:r w:rsidR="00052B29" w:rsidRPr="009C4207">
              <w:rPr>
                <w:rFonts w:ascii="Times New Roman" w:hAnsi="Times New Roman" w:cs="Times New Roman"/>
                <w:sz w:val="26"/>
                <w:szCs w:val="26"/>
                <w:lang w:val="nl-NL"/>
              </w:rPr>
              <w:t>nháy</w:t>
            </w:r>
            <w:proofErr w:type="spellEnd"/>
            <w:r w:rsidR="00052B29" w:rsidRPr="009C4207">
              <w:rPr>
                <w:rFonts w:ascii="Times New Roman" w:hAnsi="Times New Roman" w:cs="Times New Roman"/>
                <w:sz w:val="26"/>
                <w:szCs w:val="26"/>
                <w:lang w:val="nl-NL"/>
              </w:rPr>
              <w:t xml:space="preserve"> </w:t>
            </w:r>
            <w:proofErr w:type="spellStart"/>
            <w:r w:rsidR="00052B29" w:rsidRPr="009C4207">
              <w:rPr>
                <w:rFonts w:ascii="Times New Roman" w:hAnsi="Times New Roman" w:cs="Times New Roman"/>
                <w:sz w:val="26"/>
                <w:szCs w:val="26"/>
              </w:rPr>
              <w:t>dự</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thảo</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kết</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quả</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giải</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quyết</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hồ</w:t>
            </w:r>
            <w:proofErr w:type="spellEnd"/>
            <w:r w:rsidR="00052B29" w:rsidRPr="009C4207">
              <w:rPr>
                <w:rFonts w:ascii="Times New Roman" w:hAnsi="Times New Roman" w:cs="Times New Roman"/>
                <w:sz w:val="26"/>
                <w:szCs w:val="26"/>
              </w:rPr>
              <w:t xml:space="preserve"> </w:t>
            </w:r>
            <w:proofErr w:type="spellStart"/>
            <w:r w:rsidR="00052B29" w:rsidRPr="009C4207">
              <w:rPr>
                <w:rFonts w:ascii="Times New Roman" w:hAnsi="Times New Roman" w:cs="Times New Roman"/>
                <w:sz w:val="26"/>
                <w:szCs w:val="26"/>
              </w:rPr>
              <w:t>sơ</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r>
      <w:tr w:rsidR="009F09B2" w:rsidRPr="009C4207" w14:paraId="58019AC2" w14:textId="77777777" w:rsidTr="00BB1F36">
        <w:trPr>
          <w:trHeight w:val="1178"/>
        </w:trPr>
        <w:tc>
          <w:tcPr>
            <w:tcW w:w="993" w:type="dxa"/>
            <w:vAlign w:val="center"/>
          </w:tcPr>
          <w:p w14:paraId="65DC3158" w14:textId="624BA7F9" w:rsidR="000336FD" w:rsidRPr="009C4207" w:rsidRDefault="000336FD"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sidR="004B697D">
              <w:rPr>
                <w:rFonts w:ascii="Times New Roman" w:hAnsi="Times New Roman" w:cs="Times New Roman"/>
                <w:sz w:val="26"/>
                <w:szCs w:val="26"/>
                <w:lang w:val="vi-VN"/>
              </w:rPr>
              <w:t>3</w:t>
            </w:r>
          </w:p>
        </w:tc>
        <w:tc>
          <w:tcPr>
            <w:tcW w:w="1105" w:type="dxa"/>
            <w:vAlign w:val="center"/>
          </w:tcPr>
          <w:p w14:paraId="4B5DE27F" w14:textId="77777777" w:rsidR="000336FD" w:rsidRPr="009C4207" w:rsidRDefault="000336FD" w:rsidP="001B5D48">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ký</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duyệt</w:t>
            </w:r>
            <w:proofErr w:type="spellEnd"/>
          </w:p>
        </w:tc>
        <w:tc>
          <w:tcPr>
            <w:tcW w:w="1446" w:type="dxa"/>
            <w:vAlign w:val="center"/>
          </w:tcPr>
          <w:p w14:paraId="6BC700B2" w14:textId="77777777" w:rsidR="000336FD" w:rsidRPr="009C4207" w:rsidRDefault="00E42928" w:rsidP="001B5D48">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000336FD" w:rsidRPr="009C4207">
              <w:rPr>
                <w:rFonts w:ascii="Times New Roman" w:hAnsi="Times New Roman" w:cs="Times New Roman"/>
                <w:sz w:val="26"/>
                <w:szCs w:val="26"/>
                <w:lang w:val="nl-NL"/>
              </w:rPr>
              <w:t xml:space="preserve"> UBND </w:t>
            </w:r>
            <w:proofErr w:type="spellStart"/>
            <w:r w:rsidR="000336FD" w:rsidRPr="009C4207">
              <w:rPr>
                <w:rFonts w:ascii="Times New Roman" w:hAnsi="Times New Roman" w:cs="Times New Roman"/>
                <w:sz w:val="26"/>
                <w:szCs w:val="26"/>
                <w:lang w:val="nl-NL"/>
              </w:rPr>
              <w:t>Thành</w:t>
            </w:r>
            <w:proofErr w:type="spellEnd"/>
            <w:r w:rsidR="000336FD" w:rsidRPr="009C4207">
              <w:rPr>
                <w:rFonts w:ascii="Times New Roman" w:hAnsi="Times New Roman" w:cs="Times New Roman"/>
                <w:sz w:val="26"/>
                <w:szCs w:val="26"/>
                <w:lang w:val="nl-NL"/>
              </w:rPr>
              <w:t xml:space="preserve"> </w:t>
            </w:r>
            <w:proofErr w:type="spellStart"/>
            <w:r w:rsidR="000336FD" w:rsidRPr="009C4207">
              <w:rPr>
                <w:rFonts w:ascii="Times New Roman" w:hAnsi="Times New Roman" w:cs="Times New Roman"/>
                <w:sz w:val="26"/>
                <w:szCs w:val="26"/>
                <w:lang w:val="nl-NL"/>
              </w:rPr>
              <w:t>phố</w:t>
            </w:r>
            <w:proofErr w:type="spellEnd"/>
          </w:p>
        </w:tc>
        <w:tc>
          <w:tcPr>
            <w:tcW w:w="993" w:type="dxa"/>
            <w:vAlign w:val="center"/>
          </w:tcPr>
          <w:p w14:paraId="4C728F58" w14:textId="1D2ED051" w:rsidR="000336FD" w:rsidRPr="009C4207" w:rsidRDefault="000336FD" w:rsidP="001B5D48">
            <w:pPr>
              <w:jc w:val="center"/>
              <w:rPr>
                <w:rFonts w:ascii="Times New Roman" w:hAnsi="Times New Roman" w:cs="Times New Roman"/>
                <w:sz w:val="26"/>
                <w:szCs w:val="26"/>
              </w:rPr>
            </w:pPr>
            <w:r w:rsidRPr="009C4207">
              <w:rPr>
                <w:rFonts w:ascii="Times New Roman" w:hAnsi="Times New Roman" w:cs="Times New Roman"/>
                <w:sz w:val="26"/>
                <w:szCs w:val="26"/>
              </w:rPr>
              <w:t>1</w:t>
            </w:r>
            <w:r w:rsidR="007F3E6C">
              <w:rPr>
                <w:rFonts w:ascii="Times New Roman" w:hAnsi="Times New Roman" w:cs="Times New Roman"/>
                <w:sz w:val="26"/>
                <w:szCs w:val="26"/>
                <w:lang w:val="vi-VN"/>
              </w:rPr>
              <w:t>,5</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608" w:type="dxa"/>
            <w:vAlign w:val="center"/>
          </w:tcPr>
          <w:p w14:paraId="61F20559" w14:textId="77777777" w:rsidR="000336FD" w:rsidRPr="009C4207" w:rsidRDefault="000336FD" w:rsidP="003A32CE">
            <w:pPr>
              <w:spacing w:before="20" w:after="20"/>
              <w:jc w:val="both"/>
              <w:rPr>
                <w:rFonts w:ascii="Times New Roman" w:hAnsi="Times New Roman" w:cs="Times New Roman"/>
                <w:sz w:val="26"/>
                <w:szCs w:val="26"/>
              </w:rPr>
            </w:pPr>
          </w:p>
          <w:p w14:paraId="1CC41421" w14:textId="77777777" w:rsidR="000336FD" w:rsidRPr="009C4207" w:rsidRDefault="000336FD" w:rsidP="003A32CE">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p>
        </w:tc>
        <w:tc>
          <w:tcPr>
            <w:tcW w:w="3211" w:type="dxa"/>
          </w:tcPr>
          <w:p w14:paraId="294505F0" w14:textId="77777777" w:rsidR="000336FD" w:rsidRPr="009C4207" w:rsidRDefault="000336FD" w:rsidP="003A32CE">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r w:rsidRPr="009C4207">
              <w:rPr>
                <w:rFonts w:ascii="Times New Roman" w:hAnsi="Times New Roman" w:cs="Times New Roman"/>
                <w:sz w:val="26"/>
                <w:szCs w:val="26"/>
                <w:lang w:val="nl-NL"/>
              </w:rPr>
              <w:t xml:space="preserve"> x</w:t>
            </w:r>
            <w:proofErr w:type="spellStart"/>
            <w:r w:rsidRPr="009C4207">
              <w:rPr>
                <w:rFonts w:ascii="Times New Roman" w:hAnsi="Times New Roman" w:cs="Times New Roman"/>
                <w:sz w:val="26"/>
                <w:szCs w:val="26"/>
              </w:rPr>
              <w:t>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tài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liệu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duyệt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
        </w:tc>
      </w:tr>
      <w:tr w:rsidR="009F09B2" w:rsidRPr="009C4207" w14:paraId="212EEF3A" w14:textId="77777777" w:rsidTr="00BB1F36">
        <w:trPr>
          <w:trHeight w:val="629"/>
        </w:trPr>
        <w:tc>
          <w:tcPr>
            <w:tcW w:w="993" w:type="dxa"/>
            <w:vAlign w:val="center"/>
          </w:tcPr>
          <w:p w14:paraId="509AE4C2" w14:textId="0F3BB66A" w:rsidR="000336FD" w:rsidRPr="009C4207" w:rsidRDefault="000336FD"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rPr>
              <w:t>B1</w:t>
            </w:r>
            <w:r w:rsidR="004B697D">
              <w:rPr>
                <w:rFonts w:ascii="Times New Roman" w:hAnsi="Times New Roman" w:cs="Times New Roman"/>
                <w:sz w:val="26"/>
                <w:szCs w:val="26"/>
                <w:lang w:val="vi-VN"/>
              </w:rPr>
              <w:t>4</w:t>
            </w:r>
          </w:p>
        </w:tc>
        <w:tc>
          <w:tcPr>
            <w:tcW w:w="1105" w:type="dxa"/>
            <w:vAlign w:val="center"/>
          </w:tcPr>
          <w:p w14:paraId="6146CFF9" w14:textId="77777777" w:rsidR="000336FD" w:rsidRPr="009C4207" w:rsidRDefault="000336FD" w:rsidP="001B5D48">
            <w:pPr>
              <w:jc w:val="center"/>
              <w:rPr>
                <w:rFonts w:ascii="Times New Roman" w:hAnsi="Times New Roman" w:cs="Times New Roman"/>
                <w:b/>
                <w:sz w:val="26"/>
                <w:szCs w:val="26"/>
                <w:lang w:val="nl-NL"/>
              </w:rPr>
            </w:pPr>
            <w:proofErr w:type="spellStart"/>
            <w:r w:rsidRPr="009C4207">
              <w:rPr>
                <w:rFonts w:ascii="Times New Roman" w:hAnsi="Times New Roman" w:cs="Times New Roman"/>
                <w:b/>
                <w:sz w:val="26"/>
                <w:szCs w:val="26"/>
                <w:lang w:val="nl-NL"/>
              </w:rPr>
              <w:t>Phát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446" w:type="dxa"/>
            <w:vAlign w:val="center"/>
          </w:tcPr>
          <w:p w14:paraId="74A57A11" w14:textId="77777777" w:rsidR="000336FD" w:rsidRPr="009C4207" w:rsidRDefault="000336FD" w:rsidP="001B5D48">
            <w:pPr>
              <w:jc w:val="center"/>
              <w:rPr>
                <w:rFonts w:ascii="Times New Roman" w:hAnsi="Times New Roman" w:cs="Times New Roman"/>
                <w:sz w:val="26"/>
                <w:szCs w:val="26"/>
                <w:lang w:val="nl-NL"/>
              </w:rPr>
            </w:pP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thư</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HCQT -</w:t>
            </w:r>
            <w:proofErr w:type="spellStart"/>
            <w:r w:rsidRPr="009C4207">
              <w:rPr>
                <w:rFonts w:ascii="Times New Roman" w:hAnsi="Times New Roman" w:cs="Times New Roman"/>
                <w:sz w:val="26"/>
                <w:szCs w:val="26"/>
                <w:lang w:val="nl-NL"/>
              </w:rPr>
              <w:t>Văn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UBND </w:t>
            </w:r>
            <w:proofErr w:type="spellStart"/>
            <w:r w:rsidRPr="009C4207">
              <w:rPr>
                <w:rFonts w:ascii="Times New Roman" w:hAnsi="Times New Roman" w:cs="Times New Roman"/>
                <w:sz w:val="26"/>
                <w:szCs w:val="26"/>
                <w:lang w:val="nl-NL"/>
              </w:rPr>
              <w:t>Thành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phố</w:t>
            </w:r>
            <w:proofErr w:type="spellEnd"/>
          </w:p>
        </w:tc>
        <w:tc>
          <w:tcPr>
            <w:tcW w:w="993" w:type="dxa"/>
            <w:vAlign w:val="center"/>
          </w:tcPr>
          <w:p w14:paraId="0B48CCA0" w14:textId="08F5B79B" w:rsidR="000336FD" w:rsidRPr="009C4207" w:rsidRDefault="00B965A4" w:rsidP="001B5D48">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vAlign w:val="center"/>
          </w:tcPr>
          <w:p w14:paraId="02DEBFB7" w14:textId="77777777" w:rsidR="000336FD" w:rsidRPr="009C4207" w:rsidRDefault="000336FD" w:rsidP="003A32CE">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được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phê</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duyệt</w:t>
            </w:r>
            <w:proofErr w:type="spellEnd"/>
            <w:r w:rsidRPr="009C4207">
              <w:rPr>
                <w:rFonts w:ascii="Times New Roman" w:hAnsi="Times New Roman" w:cs="Times New Roman"/>
                <w:sz w:val="26"/>
                <w:szCs w:val="26"/>
              </w:rPr>
              <w:t xml:space="preserve"> k</w:t>
            </w:r>
            <w:r w:rsidRPr="009C4207">
              <w:rPr>
                <w:rFonts w:ascii="Times New Roman" w:hAnsi="Times New Roman" w:cs="Times New Roman"/>
                <w:sz w:val="26"/>
                <w:szCs w:val="26"/>
                <w:lang w:val="vi-VN"/>
              </w:rPr>
              <w:t>ết quả giải quyết TTHC</w:t>
            </w:r>
          </w:p>
        </w:tc>
        <w:tc>
          <w:tcPr>
            <w:tcW w:w="3211" w:type="dxa"/>
          </w:tcPr>
          <w:p w14:paraId="366D7BB0" w14:textId="77777777" w:rsidR="000336FD" w:rsidRPr="009C4207" w:rsidRDefault="000336FD" w:rsidP="003A32CE">
            <w:pPr>
              <w:jc w:val="both"/>
              <w:rPr>
                <w:rFonts w:ascii="Times New Roman" w:hAnsi="Times New Roman" w:cs="Times New Roman"/>
                <w:sz w:val="26"/>
                <w:szCs w:val="26"/>
              </w:rPr>
            </w:pPr>
            <w:r w:rsidRPr="009C4207">
              <w:rPr>
                <w:rFonts w:ascii="Times New Roman" w:hAnsi="Times New Roman" w:cs="Times New Roman"/>
                <w:sz w:val="26"/>
                <w:szCs w:val="26"/>
              </w:rPr>
              <w:t xml:space="preserve">Cho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đóng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dấu</w:t>
            </w:r>
            <w:proofErr w:type="spellEnd"/>
            <w:r w:rsidRPr="009C4207">
              <w:rPr>
                <w:rFonts w:ascii="Times New Roman" w:hAnsi="Times New Roman" w:cs="Times New Roman"/>
                <w:sz w:val="26"/>
                <w:szCs w:val="26"/>
              </w:rPr>
              <w:t xml:space="preserve">, ban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Sở</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được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w:t>
            </w:r>
          </w:p>
        </w:tc>
      </w:tr>
      <w:tr w:rsidR="004B697D" w:rsidRPr="009C4207" w14:paraId="7AD45441" w14:textId="77777777" w:rsidTr="00BB1F36">
        <w:trPr>
          <w:trHeight w:val="629"/>
        </w:trPr>
        <w:tc>
          <w:tcPr>
            <w:tcW w:w="993" w:type="dxa"/>
          </w:tcPr>
          <w:p w14:paraId="3DB2AA7C" w14:textId="3757ED65" w:rsidR="004B697D" w:rsidRPr="009C4207" w:rsidRDefault="004B697D" w:rsidP="004B697D">
            <w:pPr>
              <w:jc w:val="center"/>
              <w:rPr>
                <w:rFonts w:ascii="Times New Roman" w:hAnsi="Times New Roman" w:cs="Times New Roman"/>
                <w:sz w:val="26"/>
                <w:szCs w:val="26"/>
              </w:rPr>
            </w:pPr>
            <w:r>
              <w:rPr>
                <w:rFonts w:ascii="Times New Roman" w:hAnsi="Times New Roman" w:cs="Times New Roman"/>
                <w:sz w:val="26"/>
                <w:szCs w:val="26"/>
              </w:rPr>
              <w:t>B15</w:t>
            </w:r>
          </w:p>
        </w:tc>
        <w:tc>
          <w:tcPr>
            <w:tcW w:w="1105" w:type="dxa"/>
          </w:tcPr>
          <w:p w14:paraId="0A432666" w14:textId="433AFEAD" w:rsidR="004B697D" w:rsidRPr="009C4207" w:rsidRDefault="004B697D" w:rsidP="004B697D">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Tiếp</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nhận</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của</w:t>
            </w:r>
            <w:proofErr w:type="spellEnd"/>
            <w:r>
              <w:rPr>
                <w:rFonts w:ascii="Times New Roman" w:hAnsi="Times New Roman" w:cs="Times New Roman"/>
                <w:b/>
                <w:sz w:val="26"/>
                <w:szCs w:val="26"/>
                <w:lang w:val="nl-NL"/>
              </w:rPr>
              <w:t xml:space="preserve"> UBND </w:t>
            </w:r>
            <w:proofErr w:type="spellStart"/>
            <w:r>
              <w:rPr>
                <w:rFonts w:ascii="Times New Roman" w:hAnsi="Times New Roman" w:cs="Times New Roman"/>
                <w:b/>
                <w:sz w:val="26"/>
                <w:szCs w:val="26"/>
                <w:lang w:val="nl-NL"/>
              </w:rPr>
              <w:t>Thành</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phố</w:t>
            </w:r>
            <w:proofErr w:type="spellEnd"/>
          </w:p>
        </w:tc>
        <w:tc>
          <w:tcPr>
            <w:tcW w:w="1446" w:type="dxa"/>
          </w:tcPr>
          <w:p w14:paraId="4D24D83E" w14:textId="49491B86" w:rsidR="004B697D" w:rsidRPr="009C4207" w:rsidRDefault="004B697D" w:rsidP="004B697D">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Văn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thư</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Sở</w:t>
            </w:r>
            <w:proofErr w:type="spellEnd"/>
          </w:p>
        </w:tc>
        <w:tc>
          <w:tcPr>
            <w:tcW w:w="993" w:type="dxa"/>
          </w:tcPr>
          <w:p w14:paraId="19889D6A" w14:textId="14B1B401" w:rsidR="004B697D" w:rsidRPr="009C4207" w:rsidRDefault="004B697D" w:rsidP="004B697D">
            <w:pPr>
              <w:jc w:val="center"/>
              <w:rPr>
                <w:rFonts w:ascii="Times New Roman" w:hAnsi="Times New Roman" w:cs="Times New Roman"/>
                <w:sz w:val="26"/>
                <w:szCs w:val="26"/>
              </w:rPr>
            </w:pPr>
            <w:r>
              <w:rPr>
                <w:rFonts w:ascii="Times New Roman" w:hAnsi="Times New Roman" w:cs="Times New Roman"/>
                <w:sz w:val="26"/>
                <w:szCs w:val="26"/>
                <w:lang w:val="nl-NL"/>
              </w:rPr>
              <w:t xml:space="preserve">02 </w:t>
            </w:r>
            <w:proofErr w:type="spellStart"/>
            <w:r>
              <w:rPr>
                <w:rFonts w:ascii="Times New Roman" w:hAnsi="Times New Roman" w:cs="Times New Roman"/>
                <w:sz w:val="26"/>
                <w:szCs w:val="26"/>
                <w:lang w:val="nl-NL"/>
              </w:rPr>
              <w:t>giờ</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làm</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việc</w:t>
            </w:r>
            <w:proofErr w:type="spellEnd"/>
          </w:p>
        </w:tc>
        <w:tc>
          <w:tcPr>
            <w:tcW w:w="1608" w:type="dxa"/>
          </w:tcPr>
          <w:p w14:paraId="290BABA6" w14:textId="0053596B" w:rsidR="004B697D" w:rsidRPr="009C4207" w:rsidRDefault="004B697D" w:rsidP="004B697D">
            <w:pPr>
              <w:jc w:val="center"/>
              <w:rPr>
                <w:rFonts w:ascii="Times New Roman" w:hAnsi="Times New Roman" w:cs="Times New Roman"/>
                <w:sz w:val="26"/>
                <w:szCs w:val="26"/>
              </w:rPr>
            </w:pPr>
            <w:proofErr w:type="spellStart"/>
            <w:r w:rsidRPr="00A71308">
              <w:rPr>
                <w:rFonts w:ascii="Times New Roman" w:hAnsi="Times New Roman" w:cs="Times New Roman"/>
                <w:sz w:val="26"/>
                <w:szCs w:val="26"/>
              </w:rPr>
              <w:t>Hồ</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sơ</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đã</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được</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phê</w:t>
            </w:r>
            <w:proofErr w:type="spellEnd"/>
            <w:r w:rsidRPr="00A71308">
              <w:rPr>
                <w:rFonts w:ascii="Times New Roman" w:hAnsi="Times New Roman" w:cs="Times New Roman"/>
                <w:sz w:val="26"/>
                <w:szCs w:val="26"/>
              </w:rPr>
              <w:t xml:space="preserve"> </w:t>
            </w:r>
            <w:proofErr w:type="spellStart"/>
            <w:r w:rsidRPr="00A71308">
              <w:rPr>
                <w:rFonts w:ascii="Times New Roman" w:hAnsi="Times New Roman" w:cs="Times New Roman"/>
                <w:sz w:val="26"/>
                <w:szCs w:val="26"/>
              </w:rPr>
              <w:t>duyệt</w:t>
            </w:r>
            <w:proofErr w:type="spellEnd"/>
            <w:r w:rsidRPr="00A71308">
              <w:rPr>
                <w:rFonts w:ascii="Times New Roman" w:hAnsi="Times New Roman" w:cs="Times New Roman"/>
                <w:sz w:val="26"/>
                <w:szCs w:val="26"/>
              </w:rPr>
              <w:t xml:space="preserve"> k</w:t>
            </w:r>
            <w:r w:rsidRPr="00A71308">
              <w:rPr>
                <w:rFonts w:ascii="Times New Roman" w:hAnsi="Times New Roman" w:cs="Times New Roman"/>
                <w:sz w:val="26"/>
                <w:szCs w:val="26"/>
                <w:lang w:val="vi-VN"/>
              </w:rPr>
              <w:t>ết quả giải quyết TTHC</w:t>
            </w:r>
          </w:p>
        </w:tc>
        <w:tc>
          <w:tcPr>
            <w:tcW w:w="3211" w:type="dxa"/>
          </w:tcPr>
          <w:p w14:paraId="3FC4C55D" w14:textId="189A0330" w:rsidR="004B697D" w:rsidRPr="009C4207" w:rsidRDefault="004B697D" w:rsidP="004B697D">
            <w:pPr>
              <w:jc w:val="both"/>
              <w:rPr>
                <w:rFonts w:ascii="Times New Roman" w:hAnsi="Times New Roman" w:cs="Times New Roman"/>
                <w:sz w:val="26"/>
                <w:szCs w:val="26"/>
              </w:rPr>
            </w:pPr>
            <w:proofErr w:type="spellStart"/>
            <w:r>
              <w:rPr>
                <w:rFonts w:ascii="Times New Roman" w:hAnsi="Times New Roman" w:cs="Times New Roman"/>
                <w:sz w:val="26"/>
                <w:szCs w:val="26"/>
                <w:lang w:val="en-US"/>
              </w:rPr>
              <w:t>Tiếp</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và</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Bộ</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phận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một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cửa</w:t>
            </w:r>
            <w:proofErr w:type="spellEnd"/>
          </w:p>
        </w:tc>
      </w:tr>
      <w:tr w:rsidR="004B697D" w:rsidRPr="009C4207" w14:paraId="6EE1DB42" w14:textId="77777777" w:rsidTr="00BB1F36">
        <w:trPr>
          <w:trHeight w:val="629"/>
        </w:trPr>
        <w:tc>
          <w:tcPr>
            <w:tcW w:w="993" w:type="dxa"/>
          </w:tcPr>
          <w:p w14:paraId="4184D4F9" w14:textId="67790D72" w:rsidR="004B697D" w:rsidRPr="009C4207" w:rsidRDefault="004B697D" w:rsidP="004B697D">
            <w:pPr>
              <w:jc w:val="center"/>
              <w:rPr>
                <w:rFonts w:ascii="Times New Roman" w:hAnsi="Times New Roman" w:cs="Times New Roman"/>
                <w:sz w:val="26"/>
                <w:szCs w:val="26"/>
              </w:rPr>
            </w:pPr>
            <w:r>
              <w:rPr>
                <w:rFonts w:ascii="Times New Roman" w:hAnsi="Times New Roman" w:cs="Times New Roman"/>
                <w:sz w:val="26"/>
                <w:szCs w:val="26"/>
              </w:rPr>
              <w:t>B16</w:t>
            </w:r>
          </w:p>
        </w:tc>
        <w:tc>
          <w:tcPr>
            <w:tcW w:w="1105" w:type="dxa"/>
          </w:tcPr>
          <w:p w14:paraId="1FEB3664" w14:textId="2A05C1C9" w:rsidR="004B697D" w:rsidRPr="009C4207" w:rsidRDefault="004B697D" w:rsidP="004B697D">
            <w:pPr>
              <w:jc w:val="center"/>
              <w:rPr>
                <w:rFonts w:ascii="Times New Roman" w:hAnsi="Times New Roman" w:cs="Times New Roman"/>
                <w:b/>
                <w:sz w:val="26"/>
                <w:szCs w:val="26"/>
                <w:lang w:val="nl-NL"/>
              </w:rPr>
            </w:pPr>
            <w:proofErr w:type="spellStart"/>
            <w:r>
              <w:rPr>
                <w:rFonts w:ascii="Times New Roman" w:hAnsi="Times New Roman" w:cs="Times New Roman"/>
                <w:b/>
                <w:sz w:val="26"/>
                <w:szCs w:val="26"/>
                <w:lang w:val="nl-NL"/>
              </w:rPr>
              <w:t>Trả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kết</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quả</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lưu</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hồ</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sơ</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thống</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kê</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và</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theo</w:t>
            </w:r>
            <w:proofErr w:type="spellEnd"/>
            <w:r>
              <w:rPr>
                <w:rFonts w:ascii="Times New Roman" w:hAnsi="Times New Roman" w:cs="Times New Roman"/>
                <w:b/>
                <w:sz w:val="26"/>
                <w:szCs w:val="26"/>
                <w:lang w:val="nl-NL"/>
              </w:rPr>
              <w:t xml:space="preserve"> </w:t>
            </w:r>
            <w:proofErr w:type="spellStart"/>
            <w:r>
              <w:rPr>
                <w:rFonts w:ascii="Times New Roman" w:hAnsi="Times New Roman" w:cs="Times New Roman"/>
                <w:b/>
                <w:sz w:val="26"/>
                <w:szCs w:val="26"/>
                <w:lang w:val="nl-NL"/>
              </w:rPr>
              <w:t>dõi</w:t>
            </w:r>
            <w:proofErr w:type="spellEnd"/>
          </w:p>
        </w:tc>
        <w:tc>
          <w:tcPr>
            <w:tcW w:w="1446" w:type="dxa"/>
          </w:tcPr>
          <w:p w14:paraId="1D925D51" w14:textId="39E8133D" w:rsidR="004B697D" w:rsidRPr="009C4207" w:rsidRDefault="004B697D" w:rsidP="004B697D">
            <w:pPr>
              <w:jc w:val="center"/>
              <w:rPr>
                <w:rFonts w:ascii="Times New Roman" w:hAnsi="Times New Roman" w:cs="Times New Roman"/>
                <w:sz w:val="26"/>
                <w:szCs w:val="26"/>
                <w:lang w:val="nl-NL"/>
              </w:rPr>
            </w:pPr>
            <w:proofErr w:type="spellStart"/>
            <w:r>
              <w:rPr>
                <w:rFonts w:ascii="Times New Roman" w:hAnsi="Times New Roman" w:cs="Times New Roman"/>
                <w:sz w:val="26"/>
                <w:szCs w:val="26"/>
                <w:lang w:val="nl-NL"/>
              </w:rPr>
              <w:t>Bộ</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phận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tiếp</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nhận</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và</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trả</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kết</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quả</w:t>
            </w:r>
            <w:proofErr w:type="spellEnd"/>
          </w:p>
        </w:tc>
        <w:tc>
          <w:tcPr>
            <w:tcW w:w="993" w:type="dxa"/>
          </w:tcPr>
          <w:p w14:paraId="1312AEBE" w14:textId="1736CF1F" w:rsidR="004B697D" w:rsidRPr="009C4207" w:rsidRDefault="004B697D" w:rsidP="004B697D">
            <w:pPr>
              <w:jc w:val="center"/>
              <w:rPr>
                <w:rFonts w:ascii="Times New Roman" w:hAnsi="Times New Roman" w:cs="Times New Roman"/>
                <w:sz w:val="26"/>
                <w:szCs w:val="26"/>
              </w:rPr>
            </w:pPr>
            <w:r>
              <w:rPr>
                <w:rFonts w:ascii="Times New Roman" w:hAnsi="Times New Roman" w:cs="Times New Roman"/>
                <w:sz w:val="26"/>
                <w:szCs w:val="26"/>
                <w:lang w:val="nl-NL"/>
              </w:rPr>
              <w:t xml:space="preserve">Theo </w:t>
            </w:r>
            <w:proofErr w:type="spellStart"/>
            <w:r>
              <w:rPr>
                <w:rFonts w:ascii="Times New Roman" w:hAnsi="Times New Roman" w:cs="Times New Roman"/>
                <w:sz w:val="26"/>
                <w:szCs w:val="26"/>
                <w:lang w:val="nl-NL"/>
              </w:rPr>
              <w:t>giấy</w:t>
            </w:r>
            <w:proofErr w:type="spellEnd"/>
            <w:r>
              <w:rPr>
                <w:rFonts w:ascii="Times New Roman" w:hAnsi="Times New Roman" w:cs="Times New Roman"/>
                <w:sz w:val="26"/>
                <w:szCs w:val="26"/>
                <w:lang w:val="nl-NL"/>
              </w:rPr>
              <w:t xml:space="preserve"> </w:t>
            </w:r>
            <w:proofErr w:type="spellStart"/>
            <w:r>
              <w:rPr>
                <w:rFonts w:ascii="Times New Roman" w:hAnsi="Times New Roman" w:cs="Times New Roman"/>
                <w:sz w:val="26"/>
                <w:szCs w:val="26"/>
                <w:lang w:val="nl-NL"/>
              </w:rPr>
              <w:t>hẹn</w:t>
            </w:r>
            <w:proofErr w:type="spellEnd"/>
          </w:p>
        </w:tc>
        <w:tc>
          <w:tcPr>
            <w:tcW w:w="1608" w:type="dxa"/>
          </w:tcPr>
          <w:p w14:paraId="4EC658FC" w14:textId="2CB4A870" w:rsidR="004B697D" w:rsidRPr="009C4207" w:rsidRDefault="004B697D" w:rsidP="004B697D">
            <w:pPr>
              <w:jc w:val="center"/>
              <w:rPr>
                <w:rFonts w:ascii="Times New Roman" w:hAnsi="Times New Roman" w:cs="Times New Roman"/>
                <w:sz w:val="26"/>
                <w:szCs w:val="26"/>
              </w:rPr>
            </w:pPr>
            <w:proofErr w:type="spellStart"/>
            <w:r>
              <w:rPr>
                <w:rFonts w:ascii="Times New Roman" w:hAnsi="Times New Roman" w:cs="Times New Roman"/>
                <w:sz w:val="26"/>
                <w:szCs w:val="26"/>
              </w:rPr>
              <w:t>Kết</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quả</w:t>
            </w:r>
            <w:proofErr w:type="spellEnd"/>
          </w:p>
        </w:tc>
        <w:tc>
          <w:tcPr>
            <w:tcW w:w="3211" w:type="dxa"/>
          </w:tcPr>
          <w:p w14:paraId="29AE91CD" w14:textId="77777777" w:rsidR="004B697D" w:rsidRDefault="004B697D" w:rsidP="004B697D">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kết</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quả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tổ</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chức</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cá</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nhân</w:t>
            </w:r>
            <w:proofErr w:type="spellEnd"/>
          </w:p>
          <w:p w14:paraId="291C3965" w14:textId="77777777" w:rsidR="004B697D" w:rsidRDefault="004B697D" w:rsidP="004B697D">
            <w:pPr>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Thống</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kê</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theo</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dõi</w:t>
            </w:r>
            <w:proofErr w:type="spellEnd"/>
          </w:p>
          <w:p w14:paraId="2A508A99" w14:textId="3AD29BF4" w:rsidR="004B697D" w:rsidRPr="009C4207" w:rsidRDefault="004B697D" w:rsidP="004B697D">
            <w:pPr>
              <w:jc w:val="both"/>
              <w:rPr>
                <w:rFonts w:ascii="Times New Roman" w:hAnsi="Times New Roman" w:cs="Times New Roman"/>
                <w:sz w:val="26"/>
                <w:szCs w:val="26"/>
              </w:rPr>
            </w:pPr>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Chuyển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trả</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Văn</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thư</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nếu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có</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yêu</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cầu</w:t>
            </w:r>
            <w:proofErr w:type="spellEnd"/>
            <w:r>
              <w:rPr>
                <w:rFonts w:ascii="Times New Roman" w:hAnsi="Times New Roman" w:cs="Times New Roman"/>
                <w:sz w:val="26"/>
                <w:szCs w:val="26"/>
                <w:lang w:val="en-US"/>
              </w:rPr>
              <w:t>.</w:t>
            </w:r>
          </w:p>
        </w:tc>
      </w:tr>
    </w:tbl>
    <w:p w14:paraId="209C37D9" w14:textId="0CE8C462" w:rsidR="00246672" w:rsidRPr="009C4207" w:rsidRDefault="00246672" w:rsidP="009F288F">
      <w:pPr>
        <w:pStyle w:val="BodyText"/>
        <w:numPr>
          <w:ilvl w:val="0"/>
          <w:numId w:val="4"/>
        </w:numPr>
        <w:tabs>
          <w:tab w:val="left" w:pos="993"/>
        </w:tabs>
        <w:spacing w:before="120" w:after="120"/>
        <w:ind w:left="0" w:firstLine="709"/>
        <w:rPr>
          <w:rFonts w:ascii="Times New Roman" w:hAnsi="Times New Roman"/>
          <w:b/>
          <w:sz w:val="26"/>
          <w:szCs w:val="26"/>
        </w:rPr>
      </w:pPr>
      <w:r w:rsidRPr="009C4207">
        <w:rPr>
          <w:rFonts w:ascii="Times New Roman" w:hAnsi="Times New Roman" w:cs="Times New Roman"/>
          <w:b/>
          <w:sz w:val="26"/>
          <w:szCs w:val="26"/>
          <w:lang w:val="en-US"/>
        </w:rPr>
        <w:lastRenderedPageBreak/>
        <w:t>TRƯỜNG HỢP THUỘC THẨM QUYỀN GIẢI QUYẾT CỦA SỞ KHOA HỌC VÀ CÔNG NGHỆ</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418"/>
        <w:gridCol w:w="1324"/>
        <w:gridCol w:w="1179"/>
        <w:gridCol w:w="1353"/>
        <w:gridCol w:w="3118"/>
      </w:tblGrid>
      <w:tr w:rsidR="009F09B2" w:rsidRPr="009C4207" w14:paraId="1A23A396" w14:textId="77777777" w:rsidTr="006E6DA4">
        <w:trPr>
          <w:tblHeader/>
        </w:trPr>
        <w:tc>
          <w:tcPr>
            <w:tcW w:w="817" w:type="dxa"/>
            <w:vAlign w:val="center"/>
          </w:tcPr>
          <w:p w14:paraId="24174704"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Bước</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công</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việc</w:t>
            </w:r>
            <w:proofErr w:type="spellEnd"/>
          </w:p>
        </w:tc>
        <w:tc>
          <w:tcPr>
            <w:tcW w:w="1418" w:type="dxa"/>
            <w:vAlign w:val="center"/>
          </w:tcPr>
          <w:p w14:paraId="2C0C2D5C" w14:textId="77777777" w:rsidR="00246672" w:rsidRPr="009C4207" w:rsidRDefault="00246672" w:rsidP="00DC4B0E">
            <w:pPr>
              <w:jc w:val="center"/>
              <w:rPr>
                <w:rFonts w:ascii="Times New Roman" w:hAnsi="Times New Roman" w:cs="Times New Roman"/>
                <w:b/>
                <w:noProof/>
                <w:sz w:val="26"/>
                <w:szCs w:val="26"/>
              </w:rPr>
            </w:pPr>
            <w:r w:rsidRPr="009C4207">
              <w:rPr>
                <w:rFonts w:ascii="Times New Roman" w:hAnsi="Times New Roman" w:cs="Times New Roman"/>
                <w:b/>
                <w:noProof/>
                <w:sz w:val="26"/>
                <w:szCs w:val="26"/>
              </w:rPr>
              <w:t>Nội dung công việc</w:t>
            </w:r>
          </w:p>
        </w:tc>
        <w:tc>
          <w:tcPr>
            <w:tcW w:w="1324" w:type="dxa"/>
            <w:vAlign w:val="center"/>
          </w:tcPr>
          <w:p w14:paraId="6A34F225"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Trách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nhiệm</w:t>
            </w:r>
            <w:proofErr w:type="spellEnd"/>
          </w:p>
        </w:tc>
        <w:tc>
          <w:tcPr>
            <w:tcW w:w="1179" w:type="dxa"/>
            <w:vAlign w:val="center"/>
          </w:tcPr>
          <w:p w14:paraId="0C3A5979"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Thời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gian</w:t>
            </w:r>
            <w:proofErr w:type="spellEnd"/>
          </w:p>
        </w:tc>
        <w:tc>
          <w:tcPr>
            <w:tcW w:w="1353" w:type="dxa"/>
            <w:vAlign w:val="center"/>
          </w:tcPr>
          <w:p w14:paraId="35873D3E" w14:textId="77777777" w:rsidR="00246672" w:rsidRPr="009C4207" w:rsidRDefault="00246672" w:rsidP="00DC4B0E">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w:t>
            </w:r>
            <w:proofErr w:type="spellStart"/>
            <w:r w:rsidRPr="009C4207">
              <w:rPr>
                <w:rFonts w:ascii="Times New Roman" w:hAnsi="Times New Roman" w:cs="Times New Roman"/>
                <w:b/>
                <w:sz w:val="26"/>
                <w:szCs w:val="26"/>
              </w:rPr>
              <w:t>Biểu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mẫu</w:t>
            </w:r>
            <w:proofErr w:type="spellEnd"/>
          </w:p>
        </w:tc>
        <w:tc>
          <w:tcPr>
            <w:tcW w:w="3118" w:type="dxa"/>
            <w:vAlign w:val="center"/>
          </w:tcPr>
          <w:p w14:paraId="2045358A" w14:textId="77777777" w:rsidR="00246672" w:rsidRPr="009C4207" w:rsidRDefault="00246672" w:rsidP="00DC4B0E">
            <w:pPr>
              <w:autoSpaceDE/>
              <w:autoSpaceDN/>
              <w:jc w:val="center"/>
              <w:rPr>
                <w:rFonts w:ascii="Times New Roman" w:eastAsia="Calibri" w:hAnsi="Times New Roman" w:cs="Times New Roman"/>
                <w:b/>
                <w:bCs/>
                <w:sz w:val="26"/>
                <w:szCs w:val="26"/>
                <w:lang w:val="nl-NL"/>
              </w:rPr>
            </w:pPr>
            <w:proofErr w:type="spellStart"/>
            <w:r w:rsidRPr="009C4207">
              <w:rPr>
                <w:rFonts w:ascii="Times New Roman" w:eastAsia="Calibri" w:hAnsi="Times New Roman" w:cs="Times New Roman"/>
                <w:b/>
                <w:bCs/>
                <w:sz w:val="26"/>
                <w:szCs w:val="26"/>
                <w:lang w:val="nl-NL"/>
              </w:rPr>
              <w:t>Diễn</w:t>
            </w:r>
            <w:proofErr w:type="spellEnd"/>
            <w:r w:rsidRPr="009C4207">
              <w:rPr>
                <w:rFonts w:ascii="Times New Roman" w:eastAsia="Calibri" w:hAnsi="Times New Roman" w:cs="Times New Roman"/>
                <w:b/>
                <w:bCs/>
                <w:sz w:val="26"/>
                <w:szCs w:val="26"/>
                <w:lang w:val="nl-NL"/>
              </w:rPr>
              <w:t xml:space="preserve"> </w:t>
            </w:r>
            <w:proofErr w:type="spellStart"/>
            <w:r w:rsidRPr="009C4207">
              <w:rPr>
                <w:rFonts w:ascii="Times New Roman" w:eastAsia="Calibri" w:hAnsi="Times New Roman" w:cs="Times New Roman"/>
                <w:b/>
                <w:bCs/>
                <w:sz w:val="26"/>
                <w:szCs w:val="26"/>
                <w:lang w:val="nl-NL"/>
              </w:rPr>
              <w:t>giải</w:t>
            </w:r>
            <w:proofErr w:type="spellEnd"/>
          </w:p>
        </w:tc>
      </w:tr>
      <w:tr w:rsidR="009F09B2" w:rsidRPr="009C4207" w14:paraId="17D67035" w14:textId="77777777" w:rsidTr="006E6DA4">
        <w:trPr>
          <w:trHeight w:val="795"/>
        </w:trPr>
        <w:tc>
          <w:tcPr>
            <w:tcW w:w="817" w:type="dxa"/>
            <w:vMerge w:val="restart"/>
          </w:tcPr>
          <w:p w14:paraId="64476AA9" w14:textId="77777777" w:rsidR="00614F54" w:rsidRPr="009C4207" w:rsidRDefault="00614F54" w:rsidP="00614F54">
            <w:pPr>
              <w:jc w:val="center"/>
              <w:rPr>
                <w:rFonts w:ascii="Times New Roman" w:hAnsi="Times New Roman" w:cs="Times New Roman"/>
                <w:sz w:val="26"/>
                <w:szCs w:val="26"/>
              </w:rPr>
            </w:pPr>
            <w:r w:rsidRPr="009C4207">
              <w:rPr>
                <w:rFonts w:ascii="Times New Roman" w:hAnsi="Times New Roman" w:cs="Times New Roman"/>
                <w:sz w:val="26"/>
                <w:szCs w:val="26"/>
              </w:rPr>
              <w:t>B1</w:t>
            </w:r>
          </w:p>
        </w:tc>
        <w:tc>
          <w:tcPr>
            <w:tcW w:w="1418" w:type="dxa"/>
          </w:tcPr>
          <w:p w14:paraId="22D3C5F0" w14:textId="77777777" w:rsidR="00614F54" w:rsidRPr="009C4207" w:rsidRDefault="00614F54" w:rsidP="00614F54">
            <w:pPr>
              <w:jc w:val="center"/>
              <w:rPr>
                <w:rFonts w:ascii="Times New Roman" w:hAnsi="Times New Roman" w:cs="Times New Roman"/>
                <w:b/>
                <w:sz w:val="26"/>
                <w:szCs w:val="26"/>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Nộp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324" w:type="dxa"/>
          </w:tcPr>
          <w:p w14:paraId="315D5B49" w14:textId="77777777" w:rsidR="00614F54" w:rsidRPr="009C4207" w:rsidRDefault="00614F54" w:rsidP="00996771">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p>
        </w:tc>
        <w:tc>
          <w:tcPr>
            <w:tcW w:w="1179" w:type="dxa"/>
          </w:tcPr>
          <w:p w14:paraId="6583C3DA" w14:textId="77777777" w:rsidR="00614F54" w:rsidRPr="009C4207" w:rsidRDefault="00614F54" w:rsidP="00614F54">
            <w:pPr>
              <w:spacing w:before="20" w:after="20"/>
              <w:jc w:val="center"/>
              <w:rPr>
                <w:rFonts w:ascii="Times New Roman" w:hAnsi="Times New Roman" w:cs="Times New Roman"/>
                <w:sz w:val="26"/>
                <w:szCs w:val="26"/>
              </w:rPr>
            </w:pPr>
          </w:p>
        </w:tc>
        <w:tc>
          <w:tcPr>
            <w:tcW w:w="1353" w:type="dxa"/>
          </w:tcPr>
          <w:p w14:paraId="0AFD7537" w14:textId="77777777" w:rsidR="00614F54" w:rsidRPr="009C4207" w:rsidRDefault="00614F54" w:rsidP="00614F54">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c>
          <w:tcPr>
            <w:tcW w:w="3118" w:type="dxa"/>
          </w:tcPr>
          <w:p w14:paraId="38866B7D" w14:textId="77777777" w:rsidR="00614F54" w:rsidRPr="009C4207" w:rsidRDefault="00614F54" w:rsidP="00614F54">
            <w:pPr>
              <w:jc w:val="both"/>
              <w:rPr>
                <w:rStyle w:val="apple-converted-space"/>
                <w:rFonts w:ascii="Times New Roman" w:hAnsi="Times New Roman" w:cs="Times New Roman"/>
                <w:sz w:val="26"/>
                <w:szCs w:val="26"/>
              </w:rPr>
            </w:pP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tc>
      </w:tr>
      <w:tr w:rsidR="009F09B2" w:rsidRPr="009C4207" w14:paraId="6D02D3F8" w14:textId="77777777" w:rsidTr="006E6DA4">
        <w:trPr>
          <w:trHeight w:val="389"/>
        </w:trPr>
        <w:tc>
          <w:tcPr>
            <w:tcW w:w="817" w:type="dxa"/>
            <w:vMerge/>
          </w:tcPr>
          <w:p w14:paraId="189B53E8" w14:textId="77777777" w:rsidR="00614F54" w:rsidRPr="009C4207" w:rsidRDefault="00614F54" w:rsidP="00614F54">
            <w:pPr>
              <w:jc w:val="center"/>
              <w:rPr>
                <w:rFonts w:ascii="Times New Roman" w:hAnsi="Times New Roman" w:cs="Times New Roman"/>
                <w:sz w:val="26"/>
                <w:szCs w:val="26"/>
              </w:rPr>
            </w:pPr>
          </w:p>
        </w:tc>
        <w:tc>
          <w:tcPr>
            <w:tcW w:w="1418" w:type="dxa"/>
          </w:tcPr>
          <w:p w14:paraId="19EEBD08" w14:textId="77777777" w:rsidR="00614F54" w:rsidRPr="009C4207" w:rsidRDefault="00614F54" w:rsidP="00614F54">
            <w:pPr>
              <w:jc w:val="center"/>
              <w:rPr>
                <w:rFonts w:ascii="Times New Roman" w:hAnsi="Times New Roman" w:cs="Times New Roman"/>
                <w:b/>
                <w:sz w:val="26"/>
                <w:szCs w:val="26"/>
              </w:rPr>
            </w:pP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đầy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324" w:type="dxa"/>
          </w:tcPr>
          <w:p w14:paraId="76D695E6" w14:textId="77777777" w:rsidR="00614F54" w:rsidRPr="009C4207" w:rsidRDefault="00614F54" w:rsidP="00614F54">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Bộ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Một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cửa</w:t>
            </w:r>
            <w:proofErr w:type="spellEnd"/>
          </w:p>
        </w:tc>
        <w:tc>
          <w:tcPr>
            <w:tcW w:w="1179" w:type="dxa"/>
          </w:tcPr>
          <w:p w14:paraId="21418906" w14:textId="7BA544DB" w:rsidR="00614F54" w:rsidRPr="00A078FC" w:rsidRDefault="00614F54" w:rsidP="00614F54">
            <w:pPr>
              <w:spacing w:before="20" w:after="2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giờ</w:t>
            </w:r>
            <w:proofErr w:type="spellEnd"/>
            <w:r w:rsidRPr="009C4207">
              <w:rPr>
                <w:rFonts w:ascii="Times New Roman" w:hAnsi="Times New Roman" w:cs="Times New Roman"/>
                <w:sz w:val="26"/>
                <w:szCs w:val="26"/>
              </w:rPr>
              <w:t xml:space="preserve"> </w:t>
            </w:r>
            <w:proofErr w:type="spellStart"/>
            <w:r w:rsidR="00A078FC">
              <w:rPr>
                <w:rFonts w:ascii="Times New Roman" w:hAnsi="Times New Roman" w:cs="Times New Roman"/>
                <w:sz w:val="26"/>
                <w:szCs w:val="26"/>
              </w:rPr>
              <w:t>hành</w:t>
            </w:r>
            <w:proofErr w:type="spellEnd"/>
            <w:r w:rsidR="00A078FC">
              <w:rPr>
                <w:rFonts w:ascii="Times New Roman" w:hAnsi="Times New Roman" w:cs="Times New Roman"/>
                <w:sz w:val="26"/>
                <w:szCs w:val="26"/>
                <w:lang w:val="vi-VN"/>
              </w:rPr>
              <w:t xml:space="preserve"> chính</w:t>
            </w:r>
          </w:p>
        </w:tc>
        <w:tc>
          <w:tcPr>
            <w:tcW w:w="1353" w:type="dxa"/>
          </w:tcPr>
          <w:p w14:paraId="6A327761" w14:textId="77777777" w:rsidR="00DC6E54" w:rsidRPr="009C4207" w:rsidRDefault="00DC6E54" w:rsidP="00DC6E54">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2D1ABA07" w14:textId="77777777" w:rsidR="00DC6E54" w:rsidRPr="009C4207" w:rsidRDefault="00DC6E54" w:rsidP="00DC6E54">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755F66B2" w14:textId="77777777" w:rsidR="00DC6E54" w:rsidRPr="009C4207" w:rsidRDefault="00DC6E54" w:rsidP="00DC6E54">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02</w:t>
            </w:r>
          </w:p>
          <w:p w14:paraId="67F3B7CB" w14:textId="77777777" w:rsidR="00614F54" w:rsidRPr="009C4207" w:rsidRDefault="00DC6E54" w:rsidP="00DC6E54">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BM 03</w:t>
            </w:r>
          </w:p>
        </w:tc>
        <w:tc>
          <w:tcPr>
            <w:tcW w:w="3118" w:type="dxa"/>
          </w:tcPr>
          <w:p w14:paraId="0BDECDC7" w14:textId="77777777" w:rsidR="00DC6E54" w:rsidRPr="009C4207" w:rsidRDefault="00DC6E54" w:rsidP="00DC6E54">
            <w:pPr>
              <w:widowControl w:val="0"/>
              <w:spacing w:before="60" w:after="60"/>
              <w:ind w:left="-12"/>
              <w:jc w:val="both"/>
              <w:rPr>
                <w:rFonts w:ascii="Times New Roman" w:hAnsi="Times New Roman" w:cs="Times New Roman"/>
                <w:sz w:val="26"/>
                <w:szCs w:val="26"/>
              </w:rPr>
            </w:pP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đầy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tờ</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7D88F566" w14:textId="77777777" w:rsidR="00DC6E54" w:rsidRPr="009C4207" w:rsidRDefault="00DC6E54" w:rsidP="00DC6E54">
            <w:pPr>
              <w:widowControl w:val="0"/>
              <w:spacing w:before="60" w:after="60"/>
              <w:ind w:left="-12"/>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hẹn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kết</w:t>
            </w:r>
            <w:proofErr w:type="spellEnd"/>
            <w:r w:rsidRPr="009C4207">
              <w:rPr>
                <w:rFonts w:ascii="Times New Roman" w:hAnsi="Times New Roman" w:cs="Times New Roman"/>
                <w:sz w:val="26"/>
                <w:szCs w:val="26"/>
              </w:rPr>
              <w:t xml:space="preserve"> quả, </w:t>
            </w:r>
            <w:proofErr w:type="spellStart"/>
            <w:r w:rsidRPr="009C4207">
              <w:rPr>
                <w:rFonts w:ascii="Times New Roman" w:hAnsi="Times New Roman" w:cs="Times New Roman"/>
                <w:sz w:val="26"/>
                <w:szCs w:val="26"/>
              </w:rPr>
              <w:t>trao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01),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B2.</w:t>
            </w:r>
          </w:p>
          <w:p w14:paraId="0A3B4D68" w14:textId="77777777" w:rsidR="00DC6E54" w:rsidRPr="009C4207" w:rsidRDefault="00DC6E54" w:rsidP="00DC6E54">
            <w:pPr>
              <w:widowControl w:val="0"/>
              <w:spacing w:before="60"/>
              <w:jc w:val="both"/>
              <w:rPr>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hô</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chưa</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lệ</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Hướng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dẫn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nộp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bô</w:t>
            </w:r>
            <w:proofErr w:type="spellEnd"/>
            <w:r w:rsidRPr="009C4207">
              <w:rPr>
                <w:rFonts w:ascii="Times New Roman" w:hAnsi="Times New Roman" w:cs="Times New Roman"/>
                <w:sz w:val="26"/>
                <w:szCs w:val="26"/>
              </w:rPr>
              <w:t xml:space="preserve">̉ sung, </w:t>
            </w:r>
            <w:proofErr w:type="spellStart"/>
            <w:r w:rsidRPr="009C4207">
              <w:rPr>
                <w:rFonts w:ascii="Times New Roman" w:hAnsi="Times New Roman" w:cs="Times New Roman"/>
                <w:sz w:val="26"/>
                <w:szCs w:val="26"/>
              </w:rPr>
              <w:t>hoàn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thiện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ghi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02).</w:t>
            </w:r>
          </w:p>
          <w:p w14:paraId="2015524B" w14:textId="77777777" w:rsidR="00614F54" w:rsidRPr="009C4207" w:rsidRDefault="00DC6E54" w:rsidP="00DC6E54">
            <w:pPr>
              <w:jc w:val="both"/>
              <w:rPr>
                <w:rStyle w:val="apple-converted-space"/>
                <w:rFonts w:ascii="Times New Roman" w:hAnsi="Times New Roman" w:cs="Times New Roman"/>
                <w:sz w:val="26"/>
                <w:szCs w:val="26"/>
              </w:rPr>
            </w:pPr>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Trường</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hợp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từ</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chối</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tiếp</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nhận</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hồ</w:t>
            </w:r>
            <w:proofErr w:type="spellEnd"/>
            <w:r w:rsidRPr="009C4207">
              <w:rPr>
                <w:rFonts w:ascii="Times New Roman" w:hAnsi="Times New Roman" w:cs="Times New Roman"/>
                <w:b/>
                <w:bCs/>
                <w:i/>
                <w:iCs/>
                <w:sz w:val="26"/>
                <w:szCs w:val="26"/>
              </w:rPr>
              <w:t xml:space="preserve"> </w:t>
            </w:r>
            <w:proofErr w:type="spellStart"/>
            <w:r w:rsidRPr="009C4207">
              <w:rPr>
                <w:rFonts w:ascii="Times New Roman" w:hAnsi="Times New Roman" w:cs="Times New Roman"/>
                <w:b/>
                <w:bCs/>
                <w:i/>
                <w:iCs/>
                <w:sz w:val="26"/>
                <w:szCs w:val="26"/>
              </w:rPr>
              <w:t>sơ</w:t>
            </w:r>
            <w:proofErr w:type="spellEnd"/>
            <w:r w:rsidRPr="009C4207">
              <w:rPr>
                <w:rFonts w:ascii="Times New Roman" w:hAnsi="Times New Roman" w:cs="Times New Roman"/>
                <w:b/>
                <w:bCs/>
                <w:i/>
                <w:iCs/>
                <w:sz w:val="26"/>
                <w:szCs w:val="26"/>
              </w:rPr>
              <w:t>:</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Lập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xml:space="preserve"> BM 03).</w:t>
            </w:r>
          </w:p>
        </w:tc>
      </w:tr>
      <w:tr w:rsidR="009F09B2" w:rsidRPr="009C4207" w14:paraId="2E831A7D" w14:textId="77777777" w:rsidTr="006E6DA4">
        <w:trPr>
          <w:trHeight w:val="795"/>
        </w:trPr>
        <w:tc>
          <w:tcPr>
            <w:tcW w:w="817" w:type="dxa"/>
            <w:vAlign w:val="center"/>
          </w:tcPr>
          <w:p w14:paraId="208AD14C" w14:textId="77777777" w:rsidR="003D2341" w:rsidRPr="009C4207" w:rsidRDefault="003D2341" w:rsidP="00614F54">
            <w:pPr>
              <w:jc w:val="center"/>
              <w:rPr>
                <w:rFonts w:ascii="Times New Roman" w:hAnsi="Times New Roman" w:cs="Times New Roman"/>
                <w:sz w:val="26"/>
                <w:szCs w:val="26"/>
              </w:rPr>
            </w:pPr>
            <w:r w:rsidRPr="009C4207">
              <w:rPr>
                <w:rFonts w:ascii="Times New Roman" w:hAnsi="Times New Roman" w:cs="Times New Roman"/>
                <w:sz w:val="26"/>
                <w:szCs w:val="26"/>
              </w:rPr>
              <w:t>B2</w:t>
            </w:r>
          </w:p>
        </w:tc>
        <w:tc>
          <w:tcPr>
            <w:tcW w:w="1418" w:type="dxa"/>
            <w:vAlign w:val="center"/>
          </w:tcPr>
          <w:p w14:paraId="088C225C" w14:textId="77777777" w:rsidR="003D2341" w:rsidRPr="009C4207" w:rsidRDefault="003D2341" w:rsidP="00614F54">
            <w:pPr>
              <w:jc w:val="center"/>
              <w:rPr>
                <w:rFonts w:ascii="Times New Roman" w:hAnsi="Times New Roman" w:cs="Times New Roman"/>
                <w:sz w:val="26"/>
                <w:szCs w:val="26"/>
              </w:rPr>
            </w:pPr>
            <w:proofErr w:type="spellStart"/>
            <w:r w:rsidRPr="009C4207">
              <w:rPr>
                <w:rFonts w:ascii="Times New Roman" w:hAnsi="Times New Roman" w:cs="Times New Roman"/>
                <w:b/>
                <w:sz w:val="26"/>
                <w:szCs w:val="26"/>
                <w:lang w:val="nl-NL"/>
              </w:rPr>
              <w:t>Tiếp</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nhận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hồ</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sơ</w:t>
            </w:r>
            <w:proofErr w:type="spellEnd"/>
            <w:r w:rsidRPr="009C4207">
              <w:rPr>
                <w:rFonts w:ascii="Times New Roman" w:hAnsi="Times New Roman" w:cs="Times New Roman"/>
                <w:b/>
                <w:sz w:val="26"/>
                <w:szCs w:val="26"/>
                <w:lang w:val="nl-NL"/>
              </w:rPr>
              <w:t xml:space="preserve"> </w:t>
            </w:r>
          </w:p>
        </w:tc>
        <w:tc>
          <w:tcPr>
            <w:tcW w:w="1324" w:type="dxa"/>
            <w:vAlign w:val="center"/>
          </w:tcPr>
          <w:p w14:paraId="030EDD6C" w14:textId="77777777" w:rsidR="003D2341" w:rsidRPr="009C4207" w:rsidRDefault="003D2341" w:rsidP="00614F54">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Một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cửa</w:t>
            </w:r>
            <w:proofErr w:type="spellEnd"/>
          </w:p>
        </w:tc>
        <w:tc>
          <w:tcPr>
            <w:tcW w:w="1179" w:type="dxa"/>
            <w:vAlign w:val="center"/>
          </w:tcPr>
          <w:p w14:paraId="6C511BF9" w14:textId="317D9590" w:rsidR="003D2341" w:rsidRPr="00657D0E" w:rsidRDefault="00657D0E" w:rsidP="00614F54">
            <w:pPr>
              <w:spacing w:before="20" w:after="20"/>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353" w:type="dxa"/>
            <w:vAlign w:val="center"/>
          </w:tcPr>
          <w:p w14:paraId="7EAB11F2" w14:textId="77777777" w:rsidR="003D2341" w:rsidRPr="009C4207" w:rsidRDefault="003D2341"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p>
          <w:p w14:paraId="03DC76D1" w14:textId="77777777" w:rsidR="003D2341" w:rsidRPr="009C4207" w:rsidRDefault="003D2341" w:rsidP="003A32CE">
            <w:pPr>
              <w:pStyle w:val="BodyText"/>
              <w:spacing w:before="120" w:after="120"/>
              <w:jc w:val="center"/>
              <w:rPr>
                <w:rFonts w:ascii="Times New Roman" w:hAnsi="Times New Roman" w:cs="Times New Roman"/>
                <w:b/>
                <w:sz w:val="26"/>
                <w:szCs w:val="26"/>
                <w:lang w:val="en-US"/>
              </w:rPr>
            </w:pPr>
            <w:r w:rsidRPr="009C4207">
              <w:rPr>
                <w:rFonts w:ascii="Times New Roman" w:hAnsi="Times New Roman" w:cs="Times New Roman"/>
                <w:sz w:val="26"/>
                <w:szCs w:val="26"/>
              </w:rPr>
              <w:t>BM 01</w:t>
            </w:r>
          </w:p>
        </w:tc>
        <w:tc>
          <w:tcPr>
            <w:tcW w:w="3118" w:type="dxa"/>
            <w:vAlign w:val="center"/>
          </w:tcPr>
          <w:p w14:paraId="3BC6D3D1" w14:textId="77777777" w:rsidR="009F09B2" w:rsidRPr="009C4207" w:rsidRDefault="009F09B2" w:rsidP="009F09B2">
            <w:pPr>
              <w:spacing w:before="60" w:after="60"/>
              <w:ind w:left="-12"/>
              <w:jc w:val="both"/>
              <w:rPr>
                <w:rStyle w:val="apple-converted-space"/>
                <w:rFonts w:ascii="Times New Roman" w:hAnsi="Times New Roman" w:cs="Times New Roman"/>
                <w:sz w:val="26"/>
                <w:szCs w:val="26"/>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trực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hoặc</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đường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bưu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chính</w:t>
            </w:r>
            <w:proofErr w:type="spellEnd"/>
            <w:r w:rsidRPr="009C4207">
              <w:rPr>
                <w:rStyle w:val="apple-converted-space"/>
                <w:rFonts w:ascii="Times New Roman" w:hAnsi="Times New Roman" w:cs="Times New Roman"/>
                <w:sz w:val="26"/>
                <w:szCs w:val="26"/>
              </w:rPr>
              <w:t xml:space="preserve">: Scan </w:t>
            </w:r>
            <w:proofErr w:type="spellStart"/>
            <w:r w:rsidRPr="009C4207">
              <w:rPr>
                <w:rStyle w:val="apple-converted-space"/>
                <w:rFonts w:ascii="Times New Roman" w:hAnsi="Times New Roman" w:cs="Times New Roman"/>
                <w:sz w:val="26"/>
                <w:szCs w:val="26"/>
              </w:rPr>
              <w:t>và</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lưu</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trữ</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điện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tử</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cập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vào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Hệ</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thống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Một</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cửa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
          <w:p w14:paraId="55B8D2FD" w14:textId="77777777" w:rsidR="003D2341" w:rsidRPr="009C4207" w:rsidRDefault="009F09B2" w:rsidP="009F09B2">
            <w:pPr>
              <w:pStyle w:val="BodyText"/>
              <w:spacing w:before="120" w:after="120"/>
              <w:rPr>
                <w:rFonts w:ascii="Times New Roman" w:hAnsi="Times New Roman" w:cs="Times New Roman"/>
                <w:b/>
                <w:sz w:val="26"/>
                <w:szCs w:val="26"/>
                <w:lang w:val="en-US"/>
              </w:rPr>
            </w:pPr>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Tiếp</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nhận</w:t>
            </w:r>
            <w:proofErr w:type="spellEnd"/>
            <w:r w:rsidRPr="009C4207">
              <w:rPr>
                <w:rStyle w:val="apple-converted-space"/>
                <w:rFonts w:ascii="Times New Roman" w:hAnsi="Times New Roman" w:cs="Times New Roman"/>
                <w:sz w:val="26"/>
                <w:szCs w:val="26"/>
              </w:rPr>
              <w:t xml:space="preserve"> qua </w:t>
            </w:r>
            <w:proofErr w:type="spellStart"/>
            <w:r w:rsidRPr="009C4207">
              <w:rPr>
                <w:rStyle w:val="apple-converted-space"/>
                <w:rFonts w:ascii="Times New Roman" w:hAnsi="Times New Roman" w:cs="Times New Roman"/>
                <w:sz w:val="26"/>
                <w:szCs w:val="26"/>
              </w:rPr>
              <w:t>Cổng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dịch</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vụ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Quốc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gia</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chuyển</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gửi</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cho</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p>
        </w:tc>
      </w:tr>
      <w:tr w:rsidR="009F09B2" w:rsidRPr="009C4207" w14:paraId="149475D6" w14:textId="77777777" w:rsidTr="006E6DA4">
        <w:trPr>
          <w:trHeight w:val="1632"/>
        </w:trPr>
        <w:tc>
          <w:tcPr>
            <w:tcW w:w="817" w:type="dxa"/>
            <w:vAlign w:val="center"/>
          </w:tcPr>
          <w:p w14:paraId="769BFA6F" w14:textId="77777777" w:rsidR="00614F54" w:rsidRPr="009C4207" w:rsidRDefault="00614F54" w:rsidP="00614F54">
            <w:pPr>
              <w:jc w:val="center"/>
              <w:rPr>
                <w:rFonts w:ascii="Times New Roman" w:hAnsi="Times New Roman" w:cs="Times New Roman"/>
                <w:sz w:val="26"/>
                <w:szCs w:val="26"/>
              </w:rPr>
            </w:pPr>
            <w:bookmarkStart w:id="0" w:name="_Hlk204537888"/>
            <w:r w:rsidRPr="009C4207">
              <w:rPr>
                <w:rFonts w:ascii="Times New Roman" w:hAnsi="Times New Roman" w:cs="Times New Roman"/>
                <w:sz w:val="26"/>
                <w:szCs w:val="26"/>
              </w:rPr>
              <w:t>B3</w:t>
            </w:r>
          </w:p>
        </w:tc>
        <w:tc>
          <w:tcPr>
            <w:tcW w:w="1418" w:type="dxa"/>
            <w:vAlign w:val="center"/>
          </w:tcPr>
          <w:p w14:paraId="58E36A09" w14:textId="77777777" w:rsidR="00614F54" w:rsidRPr="009C4207" w:rsidRDefault="00614F54" w:rsidP="00614F54">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Kiểm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tra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tính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hợp</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lệ</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của</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p>
        </w:tc>
        <w:tc>
          <w:tcPr>
            <w:tcW w:w="1324" w:type="dxa"/>
            <w:vAlign w:val="center"/>
          </w:tcPr>
          <w:p w14:paraId="2767C2E6" w14:textId="77777777" w:rsidR="00614F54" w:rsidRPr="009C4207" w:rsidRDefault="00614F54" w:rsidP="00614F54">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179" w:type="dxa"/>
            <w:vAlign w:val="center"/>
          </w:tcPr>
          <w:p w14:paraId="52ACAD0C" w14:textId="77777777" w:rsidR="00614F54" w:rsidRPr="009C4207" w:rsidRDefault="003D2341" w:rsidP="00614F54">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0,5</w:t>
            </w:r>
            <w:r w:rsidR="00614F54" w:rsidRPr="009C4207">
              <w:rPr>
                <w:rFonts w:ascii="Times New Roman" w:hAnsi="Times New Roman" w:cs="Times New Roman"/>
                <w:sz w:val="26"/>
                <w:szCs w:val="26"/>
              </w:rPr>
              <w:t xml:space="preserve"> </w:t>
            </w:r>
            <w:proofErr w:type="spellStart"/>
            <w:r w:rsidR="00614F54" w:rsidRPr="009C4207">
              <w:rPr>
                <w:rFonts w:ascii="Times New Roman" w:hAnsi="Times New Roman" w:cs="Times New Roman"/>
                <w:sz w:val="26"/>
                <w:szCs w:val="26"/>
              </w:rPr>
              <w:t>ngày</w:t>
            </w:r>
            <w:proofErr w:type="spellEnd"/>
            <w:r w:rsidR="00614F54" w:rsidRPr="009C4207">
              <w:rPr>
                <w:rFonts w:ascii="Times New Roman" w:hAnsi="Times New Roman" w:cs="Times New Roman"/>
                <w:sz w:val="26"/>
                <w:szCs w:val="26"/>
              </w:rPr>
              <w:t xml:space="preserve"> </w:t>
            </w:r>
            <w:proofErr w:type="spellStart"/>
            <w:r w:rsidR="00614F54" w:rsidRPr="009C4207">
              <w:rPr>
                <w:rFonts w:ascii="Times New Roman" w:hAnsi="Times New Roman" w:cs="Times New Roman"/>
                <w:sz w:val="26"/>
                <w:szCs w:val="26"/>
              </w:rPr>
              <w:t>làm</w:t>
            </w:r>
            <w:proofErr w:type="spellEnd"/>
            <w:r w:rsidR="00614F54" w:rsidRPr="009C4207">
              <w:rPr>
                <w:rFonts w:ascii="Times New Roman" w:hAnsi="Times New Roman" w:cs="Times New Roman"/>
                <w:sz w:val="26"/>
                <w:szCs w:val="26"/>
              </w:rPr>
              <w:t xml:space="preserve"> </w:t>
            </w:r>
            <w:proofErr w:type="spellStart"/>
            <w:r w:rsidR="00614F54" w:rsidRPr="009C4207">
              <w:rPr>
                <w:rFonts w:ascii="Times New Roman" w:hAnsi="Times New Roman" w:cs="Times New Roman"/>
                <w:sz w:val="26"/>
                <w:szCs w:val="26"/>
              </w:rPr>
              <w:t>việc</w:t>
            </w:r>
            <w:proofErr w:type="spellEnd"/>
          </w:p>
        </w:tc>
        <w:tc>
          <w:tcPr>
            <w:tcW w:w="1353" w:type="dxa"/>
            <w:vAlign w:val="center"/>
          </w:tcPr>
          <w:p w14:paraId="457787BD" w14:textId="77777777" w:rsidR="00026C0B" w:rsidRPr="009C4207" w:rsidRDefault="00026C0B" w:rsidP="00026C0B">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159F4A75" w14:textId="77777777" w:rsidR="00614F54" w:rsidRPr="009C4207" w:rsidRDefault="00026C0B" w:rsidP="00026C0B">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lang w:val="vi-VN"/>
              </w:rPr>
              <w:t>BM 01</w:t>
            </w:r>
            <w:r w:rsidR="00614F54" w:rsidRPr="009C4207">
              <w:rPr>
                <w:rFonts w:ascii="Times New Roman" w:hAnsi="Times New Roman" w:cs="Times New Roman"/>
                <w:sz w:val="26"/>
                <w:szCs w:val="26"/>
              </w:rPr>
              <w:t xml:space="preserve"> </w:t>
            </w:r>
          </w:p>
        </w:tc>
        <w:tc>
          <w:tcPr>
            <w:tcW w:w="3118" w:type="dxa"/>
            <w:vAlign w:val="center"/>
          </w:tcPr>
          <w:p w14:paraId="1AF83A74" w14:textId="77777777" w:rsidR="00A57DB2" w:rsidRPr="009C4207" w:rsidRDefault="00A57DB2" w:rsidP="00A57DB2">
            <w:pPr>
              <w:jc w:val="both"/>
              <w:rPr>
                <w:rFonts w:ascii="Times New Roman" w:hAnsi="Times New Roman" w:cs="Times New Roman"/>
                <w:sz w:val="26"/>
                <w:szCs w:val="26"/>
              </w:rPr>
            </w:pPr>
            <w:proofErr w:type="spellStart"/>
            <w:r w:rsidRPr="009C4207">
              <w:rPr>
                <w:rStyle w:val="apple-converted-space"/>
                <w:rFonts w:ascii="Times New Roman" w:hAnsi="Times New Roman" w:cs="Times New Roman"/>
                <w:sz w:val="26"/>
                <w:szCs w:val="26"/>
              </w:rPr>
              <w:t>Công</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chức</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thụ</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lý</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hồ</w:t>
            </w:r>
            <w:proofErr w:type="spellEnd"/>
            <w:r w:rsidRPr="009C4207">
              <w:rPr>
                <w:rStyle w:val="apple-converted-space"/>
                <w:rFonts w:ascii="Times New Roman" w:hAnsi="Times New Roman" w:cs="Times New Roman"/>
                <w:sz w:val="26"/>
                <w:szCs w:val="26"/>
              </w:rPr>
              <w:t xml:space="preserve"> </w:t>
            </w:r>
            <w:proofErr w:type="spellStart"/>
            <w:r w:rsidRPr="009C4207">
              <w:rPr>
                <w:rStyle w:val="apple-converted-space"/>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tiến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tính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hợp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3FE746B6" w14:textId="77777777" w:rsidR="00A57DB2" w:rsidRPr="009C4207" w:rsidRDefault="00A57DB2" w:rsidP="00A57DB2">
            <w:pPr>
              <w:jc w:val="both"/>
              <w:rPr>
                <w:rFonts w:ascii="Times New Roman" w:hAnsi="Times New Roman" w:cs="Times New Roman"/>
                <w:iCs/>
                <w:sz w:val="26"/>
                <w:szCs w:val="26"/>
              </w:rPr>
            </w:pPr>
            <w:r w:rsidRPr="009C4207">
              <w:rPr>
                <w:rFonts w:ascii="Times New Roman" w:hAnsi="Times New Roman" w:cs="Times New Roman"/>
                <w:i/>
                <w:iCs/>
                <w:sz w:val="26"/>
                <w:szCs w:val="26"/>
              </w:rPr>
              <w:t xml:space="preserve">a) </w:t>
            </w:r>
            <w:proofErr w:type="spellStart"/>
            <w:r w:rsidRPr="009C4207">
              <w:rPr>
                <w:rFonts w:ascii="Times New Roman" w:hAnsi="Times New Roman" w:cs="Times New Roman"/>
                <w:i/>
                <w:iCs/>
                <w:sz w:val="26"/>
                <w:szCs w:val="26"/>
              </w:rPr>
              <w:t>Trường</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hồ</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sơ</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chưa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hợp</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lệ</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hoặc</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có</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nội</w:t>
            </w:r>
            <w:proofErr w:type="spellEnd"/>
            <w:r w:rsidRPr="009C4207">
              <w:rPr>
                <w:rFonts w:ascii="Times New Roman" w:hAnsi="Times New Roman" w:cs="Times New Roman"/>
                <w:i/>
                <w:iCs/>
                <w:sz w:val="26"/>
                <w:szCs w:val="26"/>
              </w:rPr>
              <w:t xml:space="preserve"> dung </w:t>
            </w:r>
            <w:proofErr w:type="spellStart"/>
            <w:r w:rsidRPr="009C4207">
              <w:rPr>
                <w:rFonts w:ascii="Times New Roman" w:hAnsi="Times New Roman" w:cs="Times New Roman"/>
                <w:i/>
                <w:iCs/>
                <w:sz w:val="26"/>
                <w:szCs w:val="26"/>
              </w:rPr>
              <w:t>cần</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sửa</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đổi</w:t>
            </w:r>
            <w:proofErr w:type="spellEnd"/>
            <w:r w:rsidRPr="009C4207">
              <w:rPr>
                <w:rFonts w:ascii="Times New Roman" w:hAnsi="Times New Roman" w:cs="Times New Roman"/>
                <w:i/>
                <w:iCs/>
                <w:sz w:val="26"/>
                <w:szCs w:val="26"/>
              </w:rPr>
              <w:t xml:space="preserve">, </w:t>
            </w:r>
            <w:proofErr w:type="spellStart"/>
            <w:r w:rsidRPr="009C4207">
              <w:rPr>
                <w:rFonts w:ascii="Times New Roman" w:hAnsi="Times New Roman" w:cs="Times New Roman"/>
                <w:i/>
                <w:iCs/>
                <w:sz w:val="26"/>
                <w:szCs w:val="26"/>
              </w:rPr>
              <w:t>bổ</w:t>
            </w:r>
            <w:proofErr w:type="spellEnd"/>
            <w:r w:rsidRPr="009C4207">
              <w:rPr>
                <w:rFonts w:ascii="Times New Roman" w:hAnsi="Times New Roman" w:cs="Times New Roman"/>
                <w:i/>
                <w:iCs/>
                <w:sz w:val="26"/>
                <w:szCs w:val="26"/>
              </w:rPr>
              <w:t xml:space="preserve"> sung:</w:t>
            </w:r>
            <w:r w:rsidRPr="009C4207">
              <w:rPr>
                <w:rFonts w:ascii="Times New Roman" w:hAnsi="Times New Roman" w:cs="Times New Roman"/>
                <w:i/>
                <w:sz w:val="26"/>
                <w:szCs w:val="26"/>
              </w:rPr>
              <w:t xml:space="preserve"> </w:t>
            </w:r>
            <w:proofErr w:type="spellStart"/>
            <w:r w:rsidRPr="009C4207">
              <w:rPr>
                <w:rFonts w:ascii="Times New Roman" w:hAnsi="Times New Roman" w:cs="Times New Roman"/>
                <w:iCs/>
                <w:sz w:val="26"/>
                <w:szCs w:val="26"/>
              </w:rPr>
              <w:t>chuyển</w:t>
            </w:r>
            <w:proofErr w:type="spellEnd"/>
            <w:r w:rsidRPr="009C4207">
              <w:rPr>
                <w:rFonts w:ascii="Times New Roman" w:hAnsi="Times New Roman" w:cs="Times New Roman"/>
                <w:iCs/>
                <w:sz w:val="26"/>
                <w:szCs w:val="26"/>
              </w:rPr>
              <w:t xml:space="preserve"> sang </w:t>
            </w:r>
            <w:proofErr w:type="spellStart"/>
            <w:r w:rsidRPr="009C4207">
              <w:rPr>
                <w:rFonts w:ascii="Times New Roman" w:hAnsi="Times New Roman" w:cs="Times New Roman"/>
                <w:iCs/>
                <w:sz w:val="26"/>
                <w:szCs w:val="26"/>
              </w:rPr>
              <w:t>bước</w:t>
            </w:r>
            <w:proofErr w:type="spellEnd"/>
            <w:r w:rsidRPr="009C4207">
              <w:rPr>
                <w:rFonts w:ascii="Times New Roman" w:hAnsi="Times New Roman" w:cs="Times New Roman"/>
                <w:iCs/>
                <w:sz w:val="26"/>
                <w:szCs w:val="26"/>
              </w:rPr>
              <w:t xml:space="preserve"> </w:t>
            </w:r>
            <w:r w:rsidRPr="009C4207">
              <w:rPr>
                <w:rFonts w:ascii="Times New Roman" w:hAnsi="Times New Roman" w:cs="Times New Roman"/>
                <w:b/>
                <w:iCs/>
                <w:sz w:val="26"/>
                <w:szCs w:val="26"/>
              </w:rPr>
              <w:t>B4.</w:t>
            </w:r>
          </w:p>
          <w:p w14:paraId="1399F68F" w14:textId="0B8FBF9E" w:rsidR="00614F54" w:rsidRPr="00427F96" w:rsidRDefault="00A57DB2" w:rsidP="00A57DB2">
            <w:pPr>
              <w:jc w:val="both"/>
              <w:rPr>
                <w:rFonts w:ascii="Times New Roman" w:hAnsi="Times New Roman" w:cs="Times New Roman"/>
                <w:b/>
                <w:sz w:val="26"/>
                <w:szCs w:val="26"/>
                <w:lang w:val="vi-VN"/>
              </w:rPr>
            </w:pPr>
            <w:r w:rsidRPr="009C4207">
              <w:rPr>
                <w:rFonts w:ascii="Times New Roman" w:hAnsi="Times New Roman" w:cs="Times New Roman"/>
                <w:sz w:val="26"/>
                <w:szCs w:val="26"/>
              </w:rPr>
              <w:t xml:space="preserve">b) </w:t>
            </w:r>
            <w:proofErr w:type="spellStart"/>
            <w:r w:rsidRPr="009C4207">
              <w:rPr>
                <w:rFonts w:ascii="Times New Roman" w:hAnsi="Times New Roman" w:cs="Times New Roman"/>
                <w:i/>
                <w:sz w:val="26"/>
                <w:szCs w:val="26"/>
              </w:rPr>
              <w:t>Trường</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hồ</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sơ</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hợp</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lệ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bước</w:t>
            </w:r>
            <w:proofErr w:type="spellEnd"/>
            <w:r w:rsidRPr="009C4207">
              <w:rPr>
                <w:rFonts w:ascii="Times New Roman" w:hAnsi="Times New Roman" w:cs="Times New Roman"/>
                <w:sz w:val="26"/>
                <w:szCs w:val="26"/>
              </w:rPr>
              <w:t xml:space="preserve"> </w:t>
            </w:r>
            <w:r w:rsidRPr="009C4207">
              <w:rPr>
                <w:rFonts w:ascii="Times New Roman" w:hAnsi="Times New Roman" w:cs="Times New Roman"/>
                <w:b/>
                <w:sz w:val="26"/>
                <w:szCs w:val="26"/>
              </w:rPr>
              <w:t>B</w:t>
            </w:r>
            <w:r w:rsidR="00427F96">
              <w:rPr>
                <w:rFonts w:ascii="Times New Roman" w:hAnsi="Times New Roman" w:cs="Times New Roman"/>
                <w:b/>
                <w:sz w:val="26"/>
                <w:szCs w:val="26"/>
                <w:lang w:val="vi-VN"/>
              </w:rPr>
              <w:t>5</w:t>
            </w:r>
          </w:p>
        </w:tc>
      </w:tr>
      <w:bookmarkEnd w:id="0"/>
      <w:tr w:rsidR="009F09B2" w:rsidRPr="009C4207" w14:paraId="3D4FC6C7" w14:textId="77777777" w:rsidTr="006E6DA4">
        <w:trPr>
          <w:trHeight w:val="736"/>
        </w:trPr>
        <w:tc>
          <w:tcPr>
            <w:tcW w:w="817" w:type="dxa"/>
            <w:vAlign w:val="center"/>
          </w:tcPr>
          <w:p w14:paraId="1E795AD3" w14:textId="77777777" w:rsidR="00246672" w:rsidRPr="009C4207" w:rsidRDefault="00246672" w:rsidP="00DC4B0E">
            <w:pPr>
              <w:jc w:val="center"/>
              <w:rPr>
                <w:rFonts w:ascii="Times New Roman" w:hAnsi="Times New Roman" w:cs="Times New Roman"/>
                <w:sz w:val="26"/>
                <w:szCs w:val="26"/>
              </w:rPr>
            </w:pPr>
            <w:r w:rsidRPr="009C4207">
              <w:rPr>
                <w:rFonts w:ascii="Times New Roman" w:hAnsi="Times New Roman" w:cs="Times New Roman"/>
                <w:sz w:val="26"/>
                <w:szCs w:val="26"/>
              </w:rPr>
              <w:t>B4</w:t>
            </w:r>
          </w:p>
        </w:tc>
        <w:tc>
          <w:tcPr>
            <w:tcW w:w="8392" w:type="dxa"/>
            <w:gridSpan w:val="5"/>
            <w:vAlign w:val="center"/>
          </w:tcPr>
          <w:p w14:paraId="309E2074" w14:textId="77777777" w:rsidR="00246672" w:rsidRPr="009C4207" w:rsidRDefault="00246672" w:rsidP="00DC4B0E">
            <w:pPr>
              <w:jc w:val="both"/>
              <w:rPr>
                <w:rFonts w:ascii="Times New Roman" w:hAnsi="Times New Roman" w:cs="Times New Roman"/>
                <w:sz w:val="26"/>
                <w:szCs w:val="26"/>
              </w:rPr>
            </w:pPr>
            <w:proofErr w:type="spellStart"/>
            <w:r w:rsidRPr="009C4207">
              <w:rPr>
                <w:rFonts w:ascii="Times New Roman" w:hAnsi="Times New Roman" w:cs="Times New Roman"/>
                <w:b/>
                <w:bCs/>
                <w:i/>
                <w:sz w:val="26"/>
                <w:szCs w:val="26"/>
              </w:rPr>
              <w:t>Trường</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hồ</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sơ</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chưa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hợp</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lệ</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hoặc</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có</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nội</w:t>
            </w:r>
            <w:proofErr w:type="spellEnd"/>
            <w:r w:rsidRPr="009C4207">
              <w:rPr>
                <w:rFonts w:ascii="Times New Roman" w:hAnsi="Times New Roman" w:cs="Times New Roman"/>
                <w:b/>
                <w:bCs/>
                <w:i/>
                <w:sz w:val="26"/>
                <w:szCs w:val="26"/>
              </w:rPr>
              <w:t xml:space="preserve"> dung </w:t>
            </w:r>
            <w:proofErr w:type="spellStart"/>
            <w:r w:rsidRPr="009C4207">
              <w:rPr>
                <w:rFonts w:ascii="Times New Roman" w:hAnsi="Times New Roman" w:cs="Times New Roman"/>
                <w:b/>
                <w:bCs/>
                <w:i/>
                <w:sz w:val="26"/>
                <w:szCs w:val="26"/>
              </w:rPr>
              <w:t>cần</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sửa</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đổi</w:t>
            </w:r>
            <w:proofErr w:type="spellEnd"/>
            <w:r w:rsidRPr="009C4207">
              <w:rPr>
                <w:rFonts w:ascii="Times New Roman" w:hAnsi="Times New Roman" w:cs="Times New Roman"/>
                <w:b/>
                <w:bCs/>
                <w:i/>
                <w:sz w:val="26"/>
                <w:szCs w:val="26"/>
              </w:rPr>
              <w:t xml:space="preserve">, </w:t>
            </w:r>
            <w:proofErr w:type="spellStart"/>
            <w:r w:rsidRPr="009C4207">
              <w:rPr>
                <w:rFonts w:ascii="Times New Roman" w:hAnsi="Times New Roman" w:cs="Times New Roman"/>
                <w:b/>
                <w:bCs/>
                <w:i/>
                <w:sz w:val="26"/>
                <w:szCs w:val="26"/>
              </w:rPr>
              <w:t>bổ</w:t>
            </w:r>
            <w:proofErr w:type="spellEnd"/>
            <w:r w:rsidRPr="009C4207">
              <w:rPr>
                <w:rFonts w:ascii="Times New Roman" w:hAnsi="Times New Roman" w:cs="Times New Roman"/>
                <w:b/>
                <w:bCs/>
                <w:i/>
                <w:sz w:val="26"/>
                <w:szCs w:val="26"/>
              </w:rPr>
              <w:t xml:space="preserve"> sung</w:t>
            </w:r>
          </w:p>
        </w:tc>
      </w:tr>
      <w:tr w:rsidR="009F09B2" w:rsidRPr="009C4207" w14:paraId="1CD391E0" w14:textId="77777777" w:rsidTr="006E6DA4">
        <w:trPr>
          <w:trHeight w:val="1205"/>
        </w:trPr>
        <w:tc>
          <w:tcPr>
            <w:tcW w:w="817" w:type="dxa"/>
            <w:vAlign w:val="center"/>
          </w:tcPr>
          <w:p w14:paraId="38898275" w14:textId="77777777" w:rsidR="00026C0B" w:rsidRPr="009C4207" w:rsidRDefault="00026C0B" w:rsidP="001B5D48">
            <w:pPr>
              <w:jc w:val="center"/>
              <w:rPr>
                <w:rFonts w:ascii="Times New Roman" w:hAnsi="Times New Roman" w:cs="Times New Roman"/>
                <w:sz w:val="26"/>
                <w:szCs w:val="26"/>
              </w:rPr>
            </w:pPr>
            <w:r w:rsidRPr="009C4207">
              <w:rPr>
                <w:rFonts w:ascii="Times New Roman" w:hAnsi="Times New Roman" w:cs="Times New Roman"/>
                <w:sz w:val="26"/>
                <w:szCs w:val="26"/>
              </w:rPr>
              <w:lastRenderedPageBreak/>
              <w:t>B4.1</w:t>
            </w:r>
          </w:p>
        </w:tc>
        <w:tc>
          <w:tcPr>
            <w:tcW w:w="1418" w:type="dxa"/>
            <w:vAlign w:val="center"/>
          </w:tcPr>
          <w:p w14:paraId="0E5E84E5" w14:textId="77777777" w:rsidR="00026C0B" w:rsidRPr="009C4207" w:rsidRDefault="00026C0B" w:rsidP="001B5D48">
            <w:pPr>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rPr>
              <w:t>Đề</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xuất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nội</w:t>
            </w:r>
            <w:proofErr w:type="spellEnd"/>
            <w:r w:rsidRPr="009C4207">
              <w:rPr>
                <w:rFonts w:ascii="Times New Roman" w:hAnsi="Times New Roman" w:cs="Times New Roman"/>
                <w:b/>
                <w:sz w:val="26"/>
                <w:szCs w:val="26"/>
              </w:rPr>
              <w:t xml:space="preserve"> dung </w:t>
            </w:r>
            <w:proofErr w:type="spellStart"/>
            <w:r w:rsidRPr="009C4207">
              <w:rPr>
                <w:rFonts w:ascii="Times New Roman" w:hAnsi="Times New Roman" w:cs="Times New Roman"/>
                <w:b/>
                <w:sz w:val="26"/>
                <w:szCs w:val="26"/>
              </w:rPr>
              <w:t>giải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quyết</w:t>
            </w:r>
            <w:proofErr w:type="spellEnd"/>
          </w:p>
        </w:tc>
        <w:tc>
          <w:tcPr>
            <w:tcW w:w="1324" w:type="dxa"/>
            <w:vAlign w:val="center"/>
          </w:tcPr>
          <w:p w14:paraId="5B1CF61E" w14:textId="77777777" w:rsidR="00026C0B" w:rsidRPr="009C4207" w:rsidRDefault="00026C0B"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179" w:type="dxa"/>
            <w:vAlign w:val="center"/>
          </w:tcPr>
          <w:p w14:paraId="011ACE32" w14:textId="77777777" w:rsidR="00026C0B" w:rsidRPr="009C4207" w:rsidRDefault="00026C0B" w:rsidP="001B5D48">
            <w:pPr>
              <w:jc w:val="center"/>
              <w:rPr>
                <w:rFonts w:ascii="Times New Roman" w:hAnsi="Times New Roman" w:cs="Times New Roman"/>
                <w:sz w:val="26"/>
                <w:szCs w:val="26"/>
              </w:rPr>
            </w:pPr>
            <w:r w:rsidRPr="009C4207">
              <w:rPr>
                <w:rFonts w:ascii="Times New Roman" w:hAnsi="Times New Roman" w:cs="Times New Roman"/>
                <w:sz w:val="26"/>
                <w:szCs w:val="26"/>
              </w:rPr>
              <w:t xml:space="preserve">1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353" w:type="dxa"/>
            <w:vAlign w:val="center"/>
          </w:tcPr>
          <w:p w14:paraId="7C64F9DA" w14:textId="77777777" w:rsidR="00026C0B" w:rsidRPr="009C4207" w:rsidRDefault="00026C0B" w:rsidP="003A32CE">
            <w:pPr>
              <w:spacing w:before="12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p w14:paraId="48D2080C" w14:textId="77777777" w:rsidR="00026C0B" w:rsidRPr="009C4207" w:rsidRDefault="00026C0B"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3C8B904C" w14:textId="77777777" w:rsidR="00026C0B" w:rsidRPr="009C4207" w:rsidRDefault="00026C0B"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512B8894" w14:textId="77777777" w:rsidR="00026C0B" w:rsidRPr="009C4207" w:rsidRDefault="00026C0B"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6BD55F99" w14:textId="334BB7D8" w:rsidR="00026C0B" w:rsidRPr="009C4207" w:rsidRDefault="00F1684D" w:rsidP="00BE7D72">
            <w:pPr>
              <w:pStyle w:val="BodyText"/>
              <w:spacing w:before="120" w:after="12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Th</w:t>
            </w:r>
            <w:r w:rsidR="00BE7D72" w:rsidRPr="009C4207">
              <w:rPr>
                <w:rFonts w:ascii="Times New Roman" w:hAnsi="Times New Roman" w:cs="Times New Roman"/>
                <w:sz w:val="26"/>
                <w:szCs w:val="26"/>
                <w:lang w:val="en-US"/>
              </w:rPr>
              <w:t>ô</w:t>
            </w:r>
            <w:r w:rsidRPr="009C4207">
              <w:rPr>
                <w:rFonts w:ascii="Times New Roman" w:hAnsi="Times New Roman" w:cs="Times New Roman"/>
                <w:sz w:val="26"/>
                <w:szCs w:val="26"/>
                <w:lang w:val="en-US"/>
              </w:rPr>
              <w:t>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báo</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đề</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nghị</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bổ</w:t>
            </w:r>
            <w:proofErr w:type="spellEnd"/>
            <w:r w:rsidR="00026C0B" w:rsidRPr="009C4207">
              <w:rPr>
                <w:rFonts w:ascii="Times New Roman" w:hAnsi="Times New Roman" w:cs="Times New Roman"/>
                <w:sz w:val="26"/>
                <w:szCs w:val="26"/>
                <w:lang w:val="en-US"/>
              </w:rPr>
              <w:t xml:space="preserve"> sung</w:t>
            </w:r>
          </w:p>
        </w:tc>
        <w:tc>
          <w:tcPr>
            <w:tcW w:w="3118" w:type="dxa"/>
            <w:vAlign w:val="center"/>
          </w:tcPr>
          <w:p w14:paraId="73C16DEA" w14:textId="373ABD4B" w:rsidR="00026C0B" w:rsidRPr="009C4207" w:rsidRDefault="00026C0B" w:rsidP="003A32CE">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Công chức thụ lý hồ sơ:</w:t>
            </w:r>
          </w:p>
          <w:p w14:paraId="5EA2ADA8" w14:textId="212F862A" w:rsidR="00026C0B" w:rsidRPr="009C4207" w:rsidRDefault="00ED5D3C" w:rsidP="003A32CE">
            <w:pPr>
              <w:jc w:val="both"/>
              <w:rPr>
                <w:rFonts w:ascii="Times New Roman" w:hAnsi="Times New Roman" w:cs="Times New Roman"/>
                <w:sz w:val="26"/>
                <w:szCs w:val="26"/>
                <w:lang w:val="en-US"/>
              </w:rPr>
            </w:pPr>
            <w:r w:rsidRPr="009C4207">
              <w:rPr>
                <w:rFonts w:ascii="Times New Roman" w:hAnsi="Times New Roman" w:cs="Times New Roman"/>
                <w:sz w:val="26"/>
                <w:szCs w:val="26"/>
              </w:rPr>
              <w:t>-</w:t>
            </w:r>
            <w:r w:rsidR="00026C0B" w:rsidRPr="009C4207">
              <w:rPr>
                <w:rFonts w:ascii="Times New Roman" w:hAnsi="Times New Roman" w:cs="Times New Roman"/>
                <w:sz w:val="26"/>
                <w:szCs w:val="26"/>
                <w:lang w:val="vi-VN"/>
              </w:rPr>
              <w:t xml:space="preserve"> </w:t>
            </w:r>
            <w:proofErr w:type="spellStart"/>
            <w:r w:rsidR="00026C0B" w:rsidRPr="009C4207">
              <w:rPr>
                <w:rFonts w:ascii="Times New Roman" w:hAnsi="Times New Roman" w:cs="Times New Roman"/>
                <w:sz w:val="26"/>
                <w:szCs w:val="26"/>
                <w:lang w:val="en-US"/>
              </w:rPr>
              <w:t>Tham</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mưu</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Phiếu</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trình</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dự</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thảo</w:t>
            </w:r>
            <w:proofErr w:type="spellEnd"/>
            <w:r w:rsidR="00026C0B" w:rsidRPr="009C4207">
              <w:rPr>
                <w:rFonts w:ascii="Times New Roman" w:hAnsi="Times New Roman" w:cs="Times New Roman"/>
                <w:sz w:val="26"/>
                <w:szCs w:val="26"/>
                <w:lang w:val="en-US"/>
              </w:rPr>
              <w:t xml:space="preserve"> </w:t>
            </w:r>
            <w:proofErr w:type="spellStart"/>
            <w:r w:rsidR="00994F0F" w:rsidRPr="009C4207">
              <w:rPr>
                <w:rFonts w:ascii="Times New Roman" w:hAnsi="Times New Roman" w:cs="Times New Roman"/>
                <w:sz w:val="26"/>
                <w:szCs w:val="26"/>
                <w:lang w:val="en-US"/>
              </w:rPr>
              <w:t>Thông</w:t>
            </w:r>
            <w:proofErr w:type="spellEnd"/>
            <w:r w:rsidR="00994F0F" w:rsidRPr="009C4207">
              <w:rPr>
                <w:rFonts w:ascii="Times New Roman" w:hAnsi="Times New Roman" w:cs="Times New Roman"/>
                <w:sz w:val="26"/>
                <w:szCs w:val="26"/>
                <w:lang w:val="en-US"/>
              </w:rPr>
              <w:t xml:space="preserve"> </w:t>
            </w:r>
            <w:proofErr w:type="spellStart"/>
            <w:r w:rsidR="00994F0F" w:rsidRPr="009C4207">
              <w:rPr>
                <w:rFonts w:ascii="Times New Roman" w:hAnsi="Times New Roman" w:cs="Times New Roman"/>
                <w:sz w:val="26"/>
                <w:szCs w:val="26"/>
                <w:lang w:val="en-US"/>
              </w:rPr>
              <w:t>báo</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rPr>
              <w:t>yêu</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cầu</w:t>
            </w:r>
            <w:proofErr w:type="spellEnd"/>
            <w:r w:rsidR="00026C0B" w:rsidRPr="009C4207">
              <w:rPr>
                <w:rFonts w:ascii="Times New Roman" w:hAnsi="Times New Roman" w:cs="Times New Roman"/>
                <w:sz w:val="26"/>
                <w:szCs w:val="26"/>
              </w:rPr>
              <w:t xml:space="preserve"> </w:t>
            </w:r>
            <w:r w:rsidR="00026C0B" w:rsidRPr="009C4207">
              <w:rPr>
                <w:rFonts w:ascii="Times New Roman" w:hAnsi="Times New Roman" w:cs="Times New Roman"/>
                <w:sz w:val="26"/>
                <w:szCs w:val="26"/>
                <w:lang w:val="vi-VN"/>
              </w:rPr>
              <w:t xml:space="preserve">sửa đổi, bổ sung </w:t>
            </w:r>
            <w:proofErr w:type="spellStart"/>
            <w:r w:rsidR="00026C0B" w:rsidRPr="009C4207">
              <w:rPr>
                <w:rFonts w:ascii="Times New Roman" w:hAnsi="Times New Roman" w:cs="Times New Roman"/>
                <w:sz w:val="26"/>
                <w:szCs w:val="26"/>
                <w:lang w:val="en-US"/>
              </w:rPr>
              <w:t>hồ</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sơ</w:t>
            </w:r>
            <w:proofErr w:type="spellEnd"/>
            <w:r w:rsidR="00026C0B" w:rsidRPr="009C4207">
              <w:rPr>
                <w:rFonts w:ascii="Times New Roman" w:hAnsi="Times New Roman" w:cs="Times New Roman"/>
                <w:sz w:val="26"/>
                <w:szCs w:val="26"/>
                <w:lang w:val="en-US"/>
              </w:rPr>
              <w:t xml:space="preserve"> </w:t>
            </w:r>
            <w:r w:rsidR="00026C0B" w:rsidRPr="009C4207">
              <w:rPr>
                <w:rFonts w:ascii="Times New Roman" w:hAnsi="Times New Roman" w:cs="Times New Roman"/>
                <w:sz w:val="26"/>
                <w:szCs w:val="26"/>
                <w:lang w:val="vi-VN"/>
              </w:rPr>
              <w:t>và thời hạn sửa đổi, bổ sung hồ sơ</w:t>
            </w:r>
            <w:r w:rsidR="00026C0B" w:rsidRPr="009C4207">
              <w:rPr>
                <w:rFonts w:ascii="Times New Roman" w:hAnsi="Times New Roman" w:cs="Times New Roman"/>
                <w:sz w:val="26"/>
                <w:szCs w:val="26"/>
                <w:lang w:val="en-US"/>
              </w:rPr>
              <w:t>.</w:t>
            </w:r>
            <w:r w:rsidR="00026C0B" w:rsidRPr="009C4207">
              <w:rPr>
                <w:rFonts w:ascii="Times New Roman" w:hAnsi="Times New Roman" w:cs="Times New Roman"/>
                <w:sz w:val="26"/>
                <w:szCs w:val="26"/>
                <w:lang w:val="vi-VN"/>
              </w:rPr>
              <w:t xml:space="preserve"> </w:t>
            </w:r>
            <w:r w:rsidR="00026C0B" w:rsidRPr="009C4207">
              <w:rPr>
                <w:rFonts w:ascii="Times New Roman" w:hAnsi="Times New Roman" w:cs="Times New Roman"/>
                <w:sz w:val="26"/>
                <w:szCs w:val="26"/>
              </w:rPr>
              <w:t>(</w:t>
            </w:r>
            <w:proofErr w:type="spellStart"/>
            <w:r w:rsidR="00026C0B" w:rsidRPr="009C4207">
              <w:rPr>
                <w:rFonts w:ascii="Times New Roman" w:hAnsi="Times New Roman" w:cs="Times New Roman"/>
                <w:sz w:val="26"/>
                <w:szCs w:val="26"/>
              </w:rPr>
              <w:t>thời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gian</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sửa</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đổi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bổ</w:t>
            </w:r>
            <w:proofErr w:type="spellEnd"/>
            <w:r w:rsidR="00026C0B" w:rsidRPr="009C4207">
              <w:rPr>
                <w:rFonts w:ascii="Times New Roman" w:hAnsi="Times New Roman" w:cs="Times New Roman"/>
                <w:sz w:val="26"/>
                <w:szCs w:val="26"/>
              </w:rPr>
              <w:t xml:space="preserve"> sung </w:t>
            </w:r>
            <w:proofErr w:type="spellStart"/>
            <w:r w:rsidR="00026C0B" w:rsidRPr="009C4207">
              <w:rPr>
                <w:rFonts w:ascii="Times New Roman" w:hAnsi="Times New Roman" w:cs="Times New Roman"/>
                <w:sz w:val="26"/>
                <w:szCs w:val="26"/>
              </w:rPr>
              <w:t>hồ</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sơ</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không</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quá</w:t>
            </w:r>
            <w:proofErr w:type="spellEnd"/>
            <w:r w:rsidR="00026C0B" w:rsidRPr="009C4207">
              <w:rPr>
                <w:rFonts w:ascii="Times New Roman" w:hAnsi="Times New Roman" w:cs="Times New Roman"/>
                <w:sz w:val="26"/>
                <w:szCs w:val="26"/>
              </w:rPr>
              <w:t xml:space="preserve"> 03 </w:t>
            </w:r>
            <w:proofErr w:type="spellStart"/>
            <w:r w:rsidR="00026C0B" w:rsidRPr="009C4207">
              <w:rPr>
                <w:rFonts w:ascii="Times New Roman" w:hAnsi="Times New Roman" w:cs="Times New Roman"/>
                <w:sz w:val="26"/>
                <w:szCs w:val="26"/>
              </w:rPr>
              <w:t>ngày</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kể</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từ</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ngày</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ra</w:t>
            </w:r>
            <w:proofErr w:type="spellEnd"/>
            <w:r w:rsidR="00026C0B" w:rsidRPr="009C4207">
              <w:rPr>
                <w:rFonts w:ascii="Times New Roman" w:hAnsi="Times New Roman" w:cs="Times New Roman"/>
                <w:sz w:val="26"/>
                <w:szCs w:val="26"/>
              </w:rPr>
              <w:t xml:space="preserve"> </w:t>
            </w:r>
            <w:proofErr w:type="spellStart"/>
            <w:r w:rsidR="00A44E6C" w:rsidRPr="009C4207">
              <w:rPr>
                <w:rFonts w:ascii="Times New Roman" w:hAnsi="Times New Roman" w:cs="Times New Roman"/>
                <w:sz w:val="26"/>
                <w:szCs w:val="26"/>
              </w:rPr>
              <w:t>Thông</w:t>
            </w:r>
            <w:proofErr w:type="spellEnd"/>
            <w:r w:rsidR="00A44E6C" w:rsidRPr="009C4207">
              <w:rPr>
                <w:rFonts w:ascii="Times New Roman" w:hAnsi="Times New Roman" w:cs="Times New Roman"/>
                <w:sz w:val="26"/>
                <w:szCs w:val="26"/>
              </w:rPr>
              <w:t xml:space="preserve"> </w:t>
            </w:r>
            <w:proofErr w:type="spellStart"/>
            <w:r w:rsidR="00A44E6C" w:rsidRPr="009C4207">
              <w:rPr>
                <w:rFonts w:ascii="Times New Roman" w:hAnsi="Times New Roman" w:cs="Times New Roman"/>
                <w:sz w:val="26"/>
                <w:szCs w:val="26"/>
              </w:rPr>
              <w:t>báo</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đề</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nghị</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sửa</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đổi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bổ</w:t>
            </w:r>
            <w:proofErr w:type="spellEnd"/>
            <w:r w:rsidR="00026C0B" w:rsidRPr="009C4207">
              <w:rPr>
                <w:rFonts w:ascii="Times New Roman" w:hAnsi="Times New Roman" w:cs="Times New Roman"/>
                <w:sz w:val="26"/>
                <w:szCs w:val="26"/>
              </w:rPr>
              <w:t xml:space="preserve"> sung. </w:t>
            </w:r>
            <w:proofErr w:type="spellStart"/>
            <w:r w:rsidR="00026C0B" w:rsidRPr="009C4207">
              <w:rPr>
                <w:rFonts w:ascii="Times New Roman" w:hAnsi="Times New Roman" w:cs="Times New Roman"/>
                <w:sz w:val="26"/>
                <w:szCs w:val="26"/>
              </w:rPr>
              <w:t>Thời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gian</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để</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tổ</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chức</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bổ</w:t>
            </w:r>
            <w:proofErr w:type="spellEnd"/>
            <w:r w:rsidR="00026C0B" w:rsidRPr="009C4207">
              <w:rPr>
                <w:rFonts w:ascii="Times New Roman" w:hAnsi="Times New Roman" w:cs="Times New Roman"/>
                <w:sz w:val="26"/>
                <w:szCs w:val="26"/>
              </w:rPr>
              <w:t xml:space="preserve"> sung </w:t>
            </w:r>
            <w:proofErr w:type="spellStart"/>
            <w:r w:rsidR="00026C0B" w:rsidRPr="009C4207">
              <w:rPr>
                <w:rFonts w:ascii="Times New Roman" w:hAnsi="Times New Roman" w:cs="Times New Roman"/>
                <w:sz w:val="26"/>
                <w:szCs w:val="26"/>
              </w:rPr>
              <w:t>hồ</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sơ</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không</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tính</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vào</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thời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gian</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giải</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quyết</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hồ</w:t>
            </w:r>
            <w:proofErr w:type="spellEnd"/>
            <w:r w:rsidR="00026C0B" w:rsidRPr="009C4207">
              <w:rPr>
                <w:rFonts w:ascii="Times New Roman" w:hAnsi="Times New Roman" w:cs="Times New Roman"/>
                <w:sz w:val="26"/>
                <w:szCs w:val="26"/>
              </w:rPr>
              <w:t xml:space="preserve"> </w:t>
            </w:r>
            <w:proofErr w:type="spellStart"/>
            <w:r w:rsidR="00026C0B" w:rsidRPr="009C4207">
              <w:rPr>
                <w:rFonts w:ascii="Times New Roman" w:hAnsi="Times New Roman" w:cs="Times New Roman"/>
                <w:sz w:val="26"/>
                <w:szCs w:val="26"/>
              </w:rPr>
              <w:t>sơ</w:t>
            </w:r>
            <w:proofErr w:type="spellEnd"/>
            <w:r w:rsidR="00026C0B" w:rsidRPr="009C4207">
              <w:rPr>
                <w:rFonts w:ascii="Times New Roman" w:hAnsi="Times New Roman" w:cs="Times New Roman"/>
                <w:sz w:val="26"/>
                <w:szCs w:val="26"/>
              </w:rPr>
              <w:t>)</w:t>
            </w:r>
            <w:r w:rsidR="00026C0B" w:rsidRPr="009C4207">
              <w:rPr>
                <w:rFonts w:ascii="Times New Roman" w:hAnsi="Times New Roman" w:cs="Times New Roman"/>
                <w:sz w:val="26"/>
                <w:szCs w:val="26"/>
                <w:lang w:val="vi-VN"/>
              </w:rPr>
              <w:t>.</w:t>
            </w:r>
          </w:p>
          <w:p w14:paraId="1829F61E" w14:textId="77777777" w:rsidR="00026C0B" w:rsidRPr="009C4207" w:rsidRDefault="00026C0B" w:rsidP="003A32CE">
            <w:pPr>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Hoàn thiện hồ sơ, trình Lãnh đạo phòng xem xét</w:t>
            </w:r>
          </w:p>
        </w:tc>
      </w:tr>
      <w:tr w:rsidR="009F09B2" w:rsidRPr="009C4207" w14:paraId="0A32B7C7" w14:textId="77777777" w:rsidTr="006E6DA4">
        <w:trPr>
          <w:trHeight w:val="827"/>
        </w:trPr>
        <w:tc>
          <w:tcPr>
            <w:tcW w:w="817" w:type="dxa"/>
            <w:vAlign w:val="center"/>
          </w:tcPr>
          <w:p w14:paraId="7B9001F5" w14:textId="77777777" w:rsidR="00026C0B" w:rsidRPr="009C4207" w:rsidRDefault="00026C0B" w:rsidP="001B5D48">
            <w:pPr>
              <w:jc w:val="center"/>
              <w:rPr>
                <w:rFonts w:ascii="Times New Roman" w:hAnsi="Times New Roman" w:cs="Times New Roman"/>
                <w:sz w:val="26"/>
                <w:szCs w:val="26"/>
              </w:rPr>
            </w:pPr>
            <w:r w:rsidRPr="009C4207">
              <w:rPr>
                <w:rFonts w:ascii="Times New Roman" w:hAnsi="Times New Roman" w:cs="Times New Roman"/>
                <w:sz w:val="26"/>
                <w:szCs w:val="26"/>
              </w:rPr>
              <w:t>B4.2</w:t>
            </w:r>
          </w:p>
        </w:tc>
        <w:tc>
          <w:tcPr>
            <w:tcW w:w="1418" w:type="dxa"/>
            <w:vAlign w:val="center"/>
          </w:tcPr>
          <w:p w14:paraId="5EA80E10" w14:textId="77777777" w:rsidR="00026C0B" w:rsidRPr="009C4207" w:rsidRDefault="00026C0B" w:rsidP="001B5D48">
            <w:pPr>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en-US"/>
              </w:rPr>
              <w:t>Xem</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xét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trình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ký</w:t>
            </w:r>
            <w:proofErr w:type="spellEnd"/>
          </w:p>
        </w:tc>
        <w:tc>
          <w:tcPr>
            <w:tcW w:w="1324" w:type="dxa"/>
            <w:vAlign w:val="center"/>
          </w:tcPr>
          <w:p w14:paraId="7030519A" w14:textId="77777777" w:rsidR="00026C0B" w:rsidRPr="009C4207" w:rsidRDefault="00026C0B"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Lãnh đạo Phòng</w:t>
            </w:r>
          </w:p>
          <w:p w14:paraId="08B78054" w14:textId="77777777" w:rsidR="00026C0B" w:rsidRPr="009C4207" w:rsidRDefault="00026C0B" w:rsidP="001B5D48">
            <w:pPr>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Chuyên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môn</w:t>
            </w:r>
            <w:proofErr w:type="spellEnd"/>
          </w:p>
        </w:tc>
        <w:tc>
          <w:tcPr>
            <w:tcW w:w="1179" w:type="dxa"/>
            <w:vAlign w:val="center"/>
          </w:tcPr>
          <w:p w14:paraId="02C2C1E7" w14:textId="77777777" w:rsidR="00026C0B" w:rsidRPr="009C4207" w:rsidRDefault="00026C0B" w:rsidP="001B5D48">
            <w:pPr>
              <w:jc w:val="center"/>
              <w:rPr>
                <w:rFonts w:ascii="Times New Roman" w:hAnsi="Times New Roman" w:cs="Times New Roman"/>
                <w:sz w:val="26"/>
                <w:szCs w:val="26"/>
              </w:rPr>
            </w:pPr>
            <w:r w:rsidRPr="009C4207">
              <w:rPr>
                <w:rFonts w:ascii="Times New Roman" w:hAnsi="Times New Roman" w:cs="Times New Roman"/>
                <w:sz w:val="26"/>
                <w:szCs w:val="26"/>
              </w:rPr>
              <w:t xml:space="preserve">0,5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353" w:type="dxa"/>
            <w:vAlign w:val="center"/>
          </w:tcPr>
          <w:p w14:paraId="0DE1C8C1" w14:textId="77777777" w:rsidR="00BE7D72" w:rsidRPr="009C4207" w:rsidRDefault="00BE7D72" w:rsidP="00BE7D72">
            <w:pPr>
              <w:spacing w:before="12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p w14:paraId="29DF4365" w14:textId="77777777" w:rsidR="00BE7D72" w:rsidRPr="009C4207" w:rsidRDefault="00BE7D72" w:rsidP="00BE7D72">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752944C4" w14:textId="77777777" w:rsidR="00BE7D72" w:rsidRPr="009C4207" w:rsidRDefault="00BE7D72" w:rsidP="00BE7D72">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B40138E" w14:textId="77777777" w:rsidR="00BE7D72" w:rsidRPr="009C4207" w:rsidRDefault="00BE7D72" w:rsidP="00BE7D72">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049574EB" w14:textId="743B0E44" w:rsidR="00026C0B" w:rsidRPr="009C4207" w:rsidRDefault="00BE7D72" w:rsidP="00BE7D72">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en-US"/>
              </w:rPr>
              <w:t>Thông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đề</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nghị</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bổ</w:t>
            </w:r>
            <w:proofErr w:type="spellEnd"/>
            <w:r w:rsidRPr="009C4207">
              <w:rPr>
                <w:rFonts w:ascii="Times New Roman" w:hAnsi="Times New Roman" w:cs="Times New Roman"/>
                <w:sz w:val="26"/>
                <w:szCs w:val="26"/>
                <w:lang w:val="en-US"/>
              </w:rPr>
              <w:t xml:space="preserve"> sung</w:t>
            </w:r>
          </w:p>
        </w:tc>
        <w:tc>
          <w:tcPr>
            <w:tcW w:w="3118" w:type="dxa"/>
          </w:tcPr>
          <w:p w14:paraId="74B2FF1D" w14:textId="77777777" w:rsidR="00026C0B" w:rsidRPr="009C4207" w:rsidRDefault="00026C0B" w:rsidP="003A32CE">
            <w:pPr>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Lãnh đạo phòng xem xét, kiểm tra hồ sơ</w:t>
            </w:r>
          </w:p>
          <w:p w14:paraId="11F1DEA9" w14:textId="711D91CA" w:rsidR="00026C0B" w:rsidRPr="009C4207" w:rsidRDefault="00026C0B" w:rsidP="003A32CE">
            <w:pPr>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 xml:space="preserve">- Đồng ý: ký phiếu trình và ký nháy dự thảo </w:t>
            </w:r>
            <w:proofErr w:type="spellStart"/>
            <w:r w:rsidR="00994F0F" w:rsidRPr="009C4207">
              <w:rPr>
                <w:rFonts w:ascii="Times New Roman" w:hAnsi="Times New Roman" w:cs="Times New Roman"/>
                <w:sz w:val="26"/>
                <w:szCs w:val="26"/>
                <w:lang w:val="en-US"/>
              </w:rPr>
              <w:t>Thông</w:t>
            </w:r>
            <w:proofErr w:type="spellEnd"/>
            <w:r w:rsidR="00994F0F" w:rsidRPr="009C4207">
              <w:rPr>
                <w:rFonts w:ascii="Times New Roman" w:hAnsi="Times New Roman" w:cs="Times New Roman"/>
                <w:sz w:val="26"/>
                <w:szCs w:val="26"/>
                <w:lang w:val="en-US"/>
              </w:rPr>
              <w:t xml:space="preserve"> </w:t>
            </w:r>
            <w:proofErr w:type="spellStart"/>
            <w:r w:rsidR="00994F0F" w:rsidRPr="009C4207">
              <w:rPr>
                <w:rFonts w:ascii="Times New Roman" w:hAnsi="Times New Roman" w:cs="Times New Roman"/>
                <w:sz w:val="26"/>
                <w:szCs w:val="26"/>
                <w:lang w:val="en-US"/>
              </w:rPr>
              <w:t>báo</w:t>
            </w:r>
            <w:proofErr w:type="spellEnd"/>
            <w:r w:rsidRPr="009C4207">
              <w:rPr>
                <w:rFonts w:ascii="Times New Roman" w:hAnsi="Times New Roman" w:cs="Times New Roman"/>
                <w:sz w:val="26"/>
                <w:szCs w:val="26"/>
                <w:lang w:val="vi-VN"/>
              </w:rPr>
              <w:t xml:space="preserve"> đề nghị bổ sung).</w:t>
            </w:r>
          </w:p>
          <w:p w14:paraId="06F7A994" w14:textId="77777777" w:rsidR="00026C0B" w:rsidRPr="009C4207" w:rsidRDefault="00026C0B" w:rsidP="003A32CE">
            <w:pPr>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 Không đồng ý: đề nghị công chức thụ lý giải trình.</w:t>
            </w:r>
          </w:p>
          <w:p w14:paraId="66313E5F" w14:textId="77777777" w:rsidR="00026C0B" w:rsidRPr="009C4207" w:rsidRDefault="00026C0B" w:rsidP="003A32CE">
            <w:pPr>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 xml:space="preserve"> Trình Lãnh đạo Sở ký duyệt.</w:t>
            </w:r>
          </w:p>
        </w:tc>
      </w:tr>
      <w:tr w:rsidR="009F09B2" w:rsidRPr="009C4207" w14:paraId="7E641AF2" w14:textId="77777777" w:rsidTr="006E6DA4">
        <w:trPr>
          <w:trHeight w:val="1205"/>
        </w:trPr>
        <w:tc>
          <w:tcPr>
            <w:tcW w:w="817" w:type="dxa"/>
            <w:vAlign w:val="center"/>
          </w:tcPr>
          <w:p w14:paraId="56C10B08" w14:textId="77777777" w:rsidR="00026C0B" w:rsidRPr="009C4207" w:rsidRDefault="00026C0B" w:rsidP="001B5D48">
            <w:pPr>
              <w:jc w:val="center"/>
              <w:rPr>
                <w:rFonts w:ascii="Times New Roman" w:hAnsi="Times New Roman" w:cs="Times New Roman"/>
                <w:sz w:val="26"/>
                <w:szCs w:val="26"/>
              </w:rPr>
            </w:pPr>
            <w:r w:rsidRPr="009C4207">
              <w:rPr>
                <w:rFonts w:ascii="Times New Roman" w:hAnsi="Times New Roman" w:cs="Times New Roman"/>
                <w:sz w:val="26"/>
                <w:szCs w:val="26"/>
              </w:rPr>
              <w:t>B4.3</w:t>
            </w:r>
          </w:p>
        </w:tc>
        <w:tc>
          <w:tcPr>
            <w:tcW w:w="1418" w:type="dxa"/>
            <w:vAlign w:val="center"/>
          </w:tcPr>
          <w:p w14:paraId="46D12585" w14:textId="77777777" w:rsidR="00026C0B" w:rsidRPr="009C4207" w:rsidRDefault="00026C0B" w:rsidP="001B5D48">
            <w:pPr>
              <w:jc w:val="center"/>
              <w:rPr>
                <w:rFonts w:ascii="Times New Roman" w:hAnsi="Times New Roman" w:cs="Times New Roman"/>
                <w:b/>
                <w:sz w:val="26"/>
                <w:szCs w:val="26"/>
                <w:lang w:val="en-US"/>
              </w:rPr>
            </w:pPr>
            <w:proofErr w:type="spellStart"/>
            <w:r w:rsidRPr="009C4207">
              <w:rPr>
                <w:rFonts w:ascii="Times New Roman" w:hAnsi="Times New Roman" w:cs="Times New Roman"/>
                <w:b/>
                <w:sz w:val="26"/>
                <w:szCs w:val="26"/>
                <w:lang w:val="nl-NL"/>
              </w:rPr>
              <w:t>Xem</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xét</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ký</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duyệt</w:t>
            </w:r>
            <w:proofErr w:type="spellEnd"/>
          </w:p>
        </w:tc>
        <w:tc>
          <w:tcPr>
            <w:tcW w:w="1324" w:type="dxa"/>
            <w:vAlign w:val="center"/>
          </w:tcPr>
          <w:p w14:paraId="60994392" w14:textId="77777777" w:rsidR="00026C0B" w:rsidRPr="009C4207" w:rsidRDefault="00026C0B" w:rsidP="001B5D48">
            <w:pPr>
              <w:jc w:val="center"/>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Sở</w:t>
            </w:r>
            <w:proofErr w:type="spellEnd"/>
          </w:p>
        </w:tc>
        <w:tc>
          <w:tcPr>
            <w:tcW w:w="1179" w:type="dxa"/>
            <w:vAlign w:val="center"/>
          </w:tcPr>
          <w:p w14:paraId="72C21339" w14:textId="77777777" w:rsidR="00026C0B" w:rsidRPr="009C4207" w:rsidRDefault="00026C0B" w:rsidP="001B5D48">
            <w:pPr>
              <w:jc w:val="center"/>
              <w:rPr>
                <w:rFonts w:ascii="Times New Roman" w:hAnsi="Times New Roman" w:cs="Times New Roman"/>
                <w:sz w:val="26"/>
                <w:szCs w:val="26"/>
                <w:lang w:val="nl-NL"/>
              </w:rPr>
            </w:pPr>
            <w:r w:rsidRPr="009C4207">
              <w:rPr>
                <w:rFonts w:ascii="Times New Roman" w:hAnsi="Times New Roman" w:cs="Times New Roman"/>
                <w:sz w:val="26"/>
                <w:szCs w:val="26"/>
              </w:rPr>
              <w:t xml:space="preserve">0,5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353" w:type="dxa"/>
            <w:vAlign w:val="center"/>
          </w:tcPr>
          <w:p w14:paraId="1A687416" w14:textId="77777777" w:rsidR="00026C0B" w:rsidRPr="009C4207" w:rsidRDefault="00026C0B" w:rsidP="003A32CE">
            <w:pPr>
              <w:spacing w:before="120"/>
              <w:jc w:val="center"/>
              <w:rPr>
                <w:rFonts w:ascii="Times New Roman" w:hAnsi="Times New Roman" w:cs="Times New Roman"/>
                <w:sz w:val="26"/>
                <w:szCs w:val="26"/>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I</w:t>
            </w:r>
          </w:p>
          <w:p w14:paraId="343A2591" w14:textId="77777777" w:rsidR="00026C0B" w:rsidRPr="009C4207" w:rsidRDefault="00026C0B"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35C000A5" w14:textId="77777777" w:rsidR="00026C0B" w:rsidRPr="009C4207" w:rsidRDefault="00026C0B"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21E59309" w14:textId="77777777" w:rsidR="00026C0B" w:rsidRPr="009C4207" w:rsidRDefault="00026C0B"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Phiếu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67FA3C8D" w14:textId="4900FD8B" w:rsidR="00026C0B" w:rsidRPr="009C4207" w:rsidRDefault="00994F0F" w:rsidP="00BE7D72">
            <w:pPr>
              <w:pStyle w:val="BodyText"/>
              <w:spacing w:before="120" w:after="12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Thông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báo</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đề</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nghị</w:t>
            </w:r>
            <w:proofErr w:type="spellEnd"/>
            <w:r w:rsidR="00026C0B" w:rsidRPr="009C4207">
              <w:rPr>
                <w:rFonts w:ascii="Times New Roman" w:hAnsi="Times New Roman" w:cs="Times New Roman"/>
                <w:sz w:val="26"/>
                <w:szCs w:val="26"/>
                <w:lang w:val="en-US"/>
              </w:rPr>
              <w:t xml:space="preserve"> </w:t>
            </w:r>
            <w:proofErr w:type="spellStart"/>
            <w:r w:rsidR="00026C0B" w:rsidRPr="009C4207">
              <w:rPr>
                <w:rFonts w:ascii="Times New Roman" w:hAnsi="Times New Roman" w:cs="Times New Roman"/>
                <w:sz w:val="26"/>
                <w:szCs w:val="26"/>
                <w:lang w:val="en-US"/>
              </w:rPr>
              <w:t>bổ</w:t>
            </w:r>
            <w:proofErr w:type="spellEnd"/>
            <w:r w:rsidR="00026C0B" w:rsidRPr="009C4207">
              <w:rPr>
                <w:rFonts w:ascii="Times New Roman" w:hAnsi="Times New Roman" w:cs="Times New Roman"/>
                <w:sz w:val="26"/>
                <w:szCs w:val="26"/>
                <w:lang w:val="en-US"/>
              </w:rPr>
              <w:t xml:space="preserve"> sung</w:t>
            </w:r>
          </w:p>
        </w:tc>
        <w:tc>
          <w:tcPr>
            <w:tcW w:w="3118" w:type="dxa"/>
          </w:tcPr>
          <w:p w14:paraId="05F1E32A" w14:textId="77777777" w:rsidR="00026C0B" w:rsidRPr="009C4207" w:rsidRDefault="00026C0B" w:rsidP="003A32CE">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Lãnh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
          <w:p w14:paraId="2BA471FD" w14:textId="189F452F" w:rsidR="00026C0B" w:rsidRPr="009C4207" w:rsidRDefault="00026C0B" w:rsidP="003A32CE">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00994F0F" w:rsidRPr="009C4207">
              <w:rPr>
                <w:rFonts w:ascii="Times New Roman" w:hAnsi="Times New Roman" w:cs="Times New Roman"/>
                <w:sz w:val="26"/>
                <w:szCs w:val="26"/>
                <w:lang w:val="en-US"/>
              </w:rPr>
              <w:t>Thông</w:t>
            </w:r>
            <w:proofErr w:type="spellEnd"/>
            <w:r w:rsidR="00994F0F" w:rsidRPr="009C4207">
              <w:rPr>
                <w:rFonts w:ascii="Times New Roman" w:hAnsi="Times New Roman" w:cs="Times New Roman"/>
                <w:sz w:val="26"/>
                <w:szCs w:val="26"/>
                <w:lang w:val="en-US"/>
              </w:rPr>
              <w:t xml:space="preserve"> </w:t>
            </w:r>
            <w:proofErr w:type="spellStart"/>
            <w:r w:rsidR="00994F0F" w:rsidRPr="009C4207">
              <w:rPr>
                <w:rFonts w:ascii="Times New Roman" w:hAnsi="Times New Roman" w:cs="Times New Roman"/>
                <w:sz w:val="26"/>
                <w:szCs w:val="26"/>
                <w:lang w:val="en-US"/>
              </w:rPr>
              <w:t>báo</w:t>
            </w:r>
            <w:proofErr w:type="spellEnd"/>
            <w:r w:rsidRPr="009C4207">
              <w:rPr>
                <w:rFonts w:ascii="Times New Roman" w:hAnsi="Times New Roman" w:cs="Times New Roman"/>
                <w:sz w:val="26"/>
                <w:szCs w:val="26"/>
                <w:lang w:val="vi-VN"/>
              </w:rPr>
              <w:t xml:space="preserve"> đề nghị bổ sung</w:t>
            </w:r>
            <w:r w:rsidRPr="009C4207">
              <w:rPr>
                <w:rFonts w:ascii="Times New Roman" w:hAnsi="Times New Roman" w:cs="Times New Roman"/>
                <w:sz w:val="26"/>
                <w:szCs w:val="26"/>
              </w:rPr>
              <w:t>)</w:t>
            </w:r>
            <w:r w:rsidRPr="009C4207">
              <w:rPr>
                <w:rFonts w:ascii="Times New Roman" w:hAnsi="Times New Roman" w:cs="Times New Roman"/>
                <w:sz w:val="26"/>
                <w:szCs w:val="26"/>
                <w:lang w:val="nl-NL"/>
              </w:rPr>
              <w:t>.</w:t>
            </w:r>
          </w:p>
          <w:p w14:paraId="5EB5C56F" w14:textId="77777777" w:rsidR="00026C0B" w:rsidRPr="009C4207" w:rsidRDefault="00026C0B" w:rsidP="003A32CE">
            <w:pPr>
              <w:jc w:val="both"/>
              <w:rPr>
                <w:rFonts w:ascii="Times New Roman" w:hAnsi="Times New Roman" w:cs="Times New Roman"/>
                <w:sz w:val="26"/>
                <w:szCs w:val="26"/>
                <w:lang w:val="vi-VN"/>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tc>
      </w:tr>
      <w:tr w:rsidR="009F09B2" w:rsidRPr="009C4207" w14:paraId="73320394" w14:textId="77777777" w:rsidTr="006E6DA4">
        <w:trPr>
          <w:trHeight w:val="1205"/>
        </w:trPr>
        <w:tc>
          <w:tcPr>
            <w:tcW w:w="817" w:type="dxa"/>
            <w:vAlign w:val="center"/>
          </w:tcPr>
          <w:p w14:paraId="616ABE22" w14:textId="77777777" w:rsidR="006B6541" w:rsidRPr="009C4207" w:rsidRDefault="006B6541" w:rsidP="001B5D48">
            <w:pPr>
              <w:jc w:val="center"/>
              <w:rPr>
                <w:rFonts w:ascii="Times New Roman" w:hAnsi="Times New Roman" w:cs="Times New Roman"/>
                <w:sz w:val="26"/>
                <w:szCs w:val="26"/>
              </w:rPr>
            </w:pPr>
            <w:r w:rsidRPr="009C4207">
              <w:rPr>
                <w:rFonts w:ascii="Times New Roman" w:hAnsi="Times New Roman" w:cs="Times New Roman"/>
                <w:sz w:val="26"/>
                <w:szCs w:val="26"/>
              </w:rPr>
              <w:t>B4.4</w:t>
            </w:r>
          </w:p>
        </w:tc>
        <w:tc>
          <w:tcPr>
            <w:tcW w:w="1418" w:type="dxa"/>
            <w:vAlign w:val="center"/>
          </w:tcPr>
          <w:p w14:paraId="570D00E2" w14:textId="77777777" w:rsidR="006B6541" w:rsidRPr="009C4207" w:rsidRDefault="006B6541" w:rsidP="001B5D48">
            <w:pPr>
              <w:jc w:val="center"/>
              <w:rPr>
                <w:rFonts w:ascii="Times New Roman" w:hAnsi="Times New Roman" w:cs="Times New Roman"/>
                <w:b/>
                <w:sz w:val="26"/>
                <w:szCs w:val="26"/>
                <w:lang w:val="en-US"/>
              </w:rPr>
            </w:pPr>
            <w:r w:rsidRPr="009C4207">
              <w:rPr>
                <w:rFonts w:ascii="Times New Roman" w:hAnsi="Times New Roman" w:cs="Times New Roman"/>
                <w:b/>
                <w:sz w:val="26"/>
                <w:szCs w:val="26"/>
                <w:lang w:val="nl-NL"/>
              </w:rPr>
              <w:t xml:space="preserve">Ban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324" w:type="dxa"/>
            <w:vAlign w:val="center"/>
          </w:tcPr>
          <w:p w14:paraId="28E7B279" w14:textId="77777777" w:rsidR="006B6541" w:rsidRPr="009C4207" w:rsidRDefault="006B6541" w:rsidP="001B5D48">
            <w:pPr>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Công chức thụ lý hồ sơ</w:t>
            </w:r>
          </w:p>
        </w:tc>
        <w:tc>
          <w:tcPr>
            <w:tcW w:w="1179" w:type="dxa"/>
            <w:vAlign w:val="center"/>
          </w:tcPr>
          <w:p w14:paraId="5BB693A9" w14:textId="27B2D439" w:rsidR="006B6541" w:rsidRPr="007E542E" w:rsidRDefault="007E542E" w:rsidP="001B5D48">
            <w:pPr>
              <w:jc w:val="center"/>
              <w:rPr>
                <w:rFonts w:ascii="Times New Roman" w:hAnsi="Times New Roman" w:cs="Times New Roman"/>
                <w:sz w:val="26"/>
                <w:szCs w:val="26"/>
                <w:lang w:val="vi-VN"/>
              </w:rPr>
            </w:pPr>
            <w:r>
              <w:rPr>
                <w:rFonts w:ascii="Times New Roman" w:hAnsi="Times New Roman" w:cs="Times New Roman"/>
                <w:sz w:val="26"/>
                <w:szCs w:val="26"/>
                <w:lang w:val="vi-VN"/>
              </w:rPr>
              <w:t>02 giờ làm việc</w:t>
            </w:r>
          </w:p>
        </w:tc>
        <w:tc>
          <w:tcPr>
            <w:tcW w:w="1353" w:type="dxa"/>
            <w:vAlign w:val="center"/>
          </w:tcPr>
          <w:p w14:paraId="6B460783" w14:textId="4871309E" w:rsidR="006B6541" w:rsidRPr="009C4207" w:rsidRDefault="00C220E7" w:rsidP="00BE7D72">
            <w:pPr>
              <w:pStyle w:val="BodyText"/>
              <w:spacing w:before="120" w:after="120"/>
              <w:jc w:val="center"/>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Thông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đề</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nghị</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bổ</w:t>
            </w:r>
            <w:proofErr w:type="spellEnd"/>
            <w:r w:rsidRPr="009C4207">
              <w:rPr>
                <w:rFonts w:ascii="Times New Roman" w:hAnsi="Times New Roman" w:cs="Times New Roman"/>
                <w:sz w:val="26"/>
                <w:szCs w:val="26"/>
                <w:lang w:val="en-US"/>
              </w:rPr>
              <w:t xml:space="preserve"> sung</w:t>
            </w:r>
          </w:p>
        </w:tc>
        <w:tc>
          <w:tcPr>
            <w:tcW w:w="3118" w:type="dxa"/>
          </w:tcPr>
          <w:p w14:paraId="789B26F2" w14:textId="77777777" w:rsidR="006B6541" w:rsidRPr="009C4207" w:rsidRDefault="006B6541" w:rsidP="00F568C5">
            <w:pPr>
              <w:pStyle w:val="Header"/>
              <w:tabs>
                <w:tab w:val="clear" w:pos="4320"/>
                <w:tab w:val="clear" w:pos="8640"/>
              </w:tabs>
              <w:autoSpaceDE/>
              <w:autoSpaceDN/>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lang w:val="nl-NL"/>
              </w:rPr>
              <w:t>Lấy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số</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đóng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dấu</w:t>
            </w:r>
            <w:proofErr w:type="spellEnd"/>
            <w:r w:rsidRPr="009C4207">
              <w:rPr>
                <w:rFonts w:ascii="Times New Roman" w:hAnsi="Times New Roman" w:cs="Times New Roman"/>
                <w:sz w:val="26"/>
                <w:szCs w:val="26"/>
                <w:lang w:val="nl-NL"/>
              </w:rPr>
              <w:t xml:space="preserve">, ban </w:t>
            </w:r>
            <w:proofErr w:type="spellStart"/>
            <w:r w:rsidRPr="009C4207">
              <w:rPr>
                <w:rFonts w:ascii="Times New Roman" w:hAnsi="Times New Roman" w:cs="Times New Roman"/>
                <w:sz w:val="26"/>
                <w:szCs w:val="26"/>
                <w:lang w:val="nl-NL"/>
              </w:rPr>
              <w:t>hành</w:t>
            </w:r>
            <w:proofErr w:type="spellEnd"/>
            <w:r w:rsidRPr="009C4207">
              <w:rPr>
                <w:rFonts w:ascii="Times New Roman" w:hAnsi="Times New Roman" w:cs="Times New Roman"/>
                <w:sz w:val="26"/>
                <w:szCs w:val="26"/>
                <w:lang w:val="nl-NL"/>
              </w:rPr>
              <w:t xml:space="preserve"> </w:t>
            </w:r>
            <w:proofErr w:type="spellStart"/>
            <w:r w:rsidR="00F568C5" w:rsidRPr="009C4207">
              <w:rPr>
                <w:rFonts w:ascii="Times New Roman" w:hAnsi="Times New Roman" w:cs="Times New Roman"/>
                <w:sz w:val="26"/>
                <w:szCs w:val="26"/>
                <w:lang w:val="nl-NL"/>
              </w:rPr>
              <w:t>văn</w:t>
            </w:r>
            <w:proofErr w:type="spellEnd"/>
            <w:r w:rsidR="00F568C5" w:rsidRPr="009C4207">
              <w:rPr>
                <w:rFonts w:ascii="Times New Roman" w:hAnsi="Times New Roman" w:cs="Times New Roman"/>
                <w:sz w:val="26"/>
                <w:szCs w:val="26"/>
                <w:lang w:val="nl-NL"/>
              </w:rPr>
              <w:t xml:space="preserve"> </w:t>
            </w:r>
            <w:proofErr w:type="spellStart"/>
            <w:r w:rsidR="00F568C5" w:rsidRPr="009C4207">
              <w:rPr>
                <w:rFonts w:ascii="Times New Roman" w:hAnsi="Times New Roman" w:cs="Times New Roman"/>
                <w:sz w:val="26"/>
                <w:szCs w:val="26"/>
                <w:lang w:val="nl-NL"/>
              </w:rPr>
              <w:t>bản</w:t>
            </w:r>
            <w:proofErr w:type="spellEnd"/>
            <w:r w:rsidRPr="009C4207">
              <w:rPr>
                <w:rFonts w:ascii="Times New Roman" w:hAnsi="Times New Roman" w:cs="Times New Roman"/>
                <w:sz w:val="26"/>
                <w:szCs w:val="26"/>
                <w:lang w:val="nl-NL"/>
              </w:rPr>
              <w:t>.</w:t>
            </w:r>
          </w:p>
        </w:tc>
      </w:tr>
      <w:tr w:rsidR="009F09B2" w:rsidRPr="009C4207" w14:paraId="62D73693" w14:textId="77777777" w:rsidTr="006E6DA4">
        <w:trPr>
          <w:trHeight w:val="528"/>
        </w:trPr>
        <w:tc>
          <w:tcPr>
            <w:tcW w:w="9209" w:type="dxa"/>
            <w:gridSpan w:val="6"/>
            <w:vAlign w:val="center"/>
          </w:tcPr>
          <w:p w14:paraId="60C033BC" w14:textId="2FF33FD9" w:rsidR="00FE2634" w:rsidRPr="009C4207" w:rsidRDefault="00BD0F80" w:rsidP="00FE2634">
            <w:pPr>
              <w:spacing w:before="60"/>
              <w:jc w:val="both"/>
              <w:rPr>
                <w:rFonts w:ascii="Times New Roman" w:hAnsi="Times New Roman" w:cs="Times New Roman"/>
                <w:i/>
                <w:sz w:val="26"/>
                <w:szCs w:val="26"/>
                <w:lang w:val="vi-VN"/>
              </w:rPr>
            </w:pPr>
            <w:r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Thông</w:t>
            </w:r>
            <w:proofErr w:type="spellEnd"/>
            <w:r w:rsidR="00FE2634"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báo</w:t>
            </w:r>
            <w:proofErr w:type="spellEnd"/>
            <w:r w:rsidR="00FE2634"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yêu</w:t>
            </w:r>
            <w:proofErr w:type="spellEnd"/>
            <w:r w:rsidR="00FE2634"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cầu</w:t>
            </w:r>
            <w:proofErr w:type="spellEnd"/>
            <w:r w:rsidR="00FE2634"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bổ</w:t>
            </w:r>
            <w:proofErr w:type="spellEnd"/>
            <w:r w:rsidR="00FE2634" w:rsidRPr="009C4207">
              <w:rPr>
                <w:rFonts w:ascii="Times New Roman" w:hAnsi="Times New Roman" w:cs="Times New Roman"/>
                <w:i/>
                <w:sz w:val="26"/>
                <w:szCs w:val="26"/>
                <w:lang w:val="en-US"/>
              </w:rPr>
              <w:t xml:space="preserve"> sung </w:t>
            </w:r>
            <w:proofErr w:type="spellStart"/>
            <w:r w:rsidR="00FE2634" w:rsidRPr="009C4207">
              <w:rPr>
                <w:rFonts w:ascii="Times New Roman" w:hAnsi="Times New Roman" w:cs="Times New Roman"/>
                <w:i/>
                <w:sz w:val="26"/>
                <w:szCs w:val="26"/>
                <w:lang w:val="en-US"/>
              </w:rPr>
              <w:t>hồ</w:t>
            </w:r>
            <w:proofErr w:type="spellEnd"/>
            <w:r w:rsidR="00FE2634" w:rsidRPr="009C4207">
              <w:rPr>
                <w:rFonts w:ascii="Times New Roman" w:hAnsi="Times New Roman" w:cs="Times New Roman"/>
                <w:i/>
                <w:sz w:val="26"/>
                <w:szCs w:val="26"/>
                <w:lang w:val="en-US"/>
              </w:rPr>
              <w:t xml:space="preserve"> </w:t>
            </w:r>
            <w:proofErr w:type="spellStart"/>
            <w:r w:rsidR="00FE2634" w:rsidRPr="009C4207">
              <w:rPr>
                <w:rFonts w:ascii="Times New Roman" w:hAnsi="Times New Roman" w:cs="Times New Roman"/>
                <w:i/>
                <w:sz w:val="26"/>
                <w:szCs w:val="26"/>
                <w:lang w:val="en-US"/>
              </w:rPr>
              <w:t>sơ</w:t>
            </w:r>
            <w:proofErr w:type="spellEnd"/>
            <w:r w:rsidR="00FE2634" w:rsidRPr="009C4207">
              <w:rPr>
                <w:rFonts w:ascii="Times New Roman" w:hAnsi="Times New Roman" w:cs="Times New Roman"/>
                <w:i/>
                <w:sz w:val="26"/>
                <w:szCs w:val="26"/>
                <w:lang w:val="en-US"/>
              </w:rPr>
              <w:t xml:space="preserve">: </w:t>
            </w:r>
            <w:r w:rsidR="00FE2634" w:rsidRPr="009C4207">
              <w:rPr>
                <w:rFonts w:ascii="Times New Roman" w:hAnsi="Times New Roman" w:cs="Times New Roman"/>
                <w:i/>
                <w:sz w:val="26"/>
                <w:szCs w:val="26"/>
                <w:lang w:val="vi-VN"/>
              </w:rPr>
              <w:t xml:space="preserve">Tổ chức có </w:t>
            </w:r>
            <w:r w:rsidR="00FE2634" w:rsidRPr="009C4207">
              <w:rPr>
                <w:rFonts w:ascii="Times New Roman" w:hAnsi="Times New Roman" w:cs="Times New Roman"/>
                <w:i/>
                <w:sz w:val="26"/>
                <w:szCs w:val="26"/>
                <w:lang w:val="en-US"/>
              </w:rPr>
              <w:t>03</w:t>
            </w:r>
            <w:r w:rsidR="00FE2634" w:rsidRPr="009C4207">
              <w:rPr>
                <w:rFonts w:ascii="Times New Roman" w:hAnsi="Times New Roman" w:cs="Times New Roman"/>
                <w:i/>
                <w:sz w:val="26"/>
                <w:szCs w:val="26"/>
                <w:lang w:val="vi-VN"/>
              </w:rPr>
              <w:t xml:space="preserve"> ngày làm việc bổ sung hồ sơ theo yêu cầu.</w:t>
            </w:r>
          </w:p>
          <w:p w14:paraId="488D8D96" w14:textId="5C5976FB" w:rsidR="00FE2634" w:rsidRPr="009C4207" w:rsidRDefault="00BE7D72" w:rsidP="00FE2634">
            <w:pPr>
              <w:spacing w:before="60"/>
              <w:jc w:val="both"/>
              <w:rPr>
                <w:rFonts w:ascii="Times New Roman" w:hAnsi="Times New Roman" w:cs="Times New Roman"/>
                <w:i/>
                <w:sz w:val="26"/>
                <w:szCs w:val="26"/>
                <w:lang w:val="en-US"/>
              </w:rPr>
            </w:pPr>
            <w:r w:rsidRPr="009C4207">
              <w:rPr>
                <w:rFonts w:ascii="Times New Roman" w:hAnsi="Times New Roman" w:cs="Times New Roman"/>
                <w:i/>
                <w:sz w:val="26"/>
                <w:szCs w:val="26"/>
                <w:lang w:val="en-US"/>
              </w:rPr>
              <w:t>-</w:t>
            </w:r>
            <w:r w:rsidR="00FE2634" w:rsidRPr="009C4207">
              <w:rPr>
                <w:rFonts w:ascii="Times New Roman" w:hAnsi="Times New Roman" w:cs="Times New Roman"/>
                <w:i/>
                <w:sz w:val="26"/>
                <w:szCs w:val="26"/>
                <w:lang w:val="en-US"/>
              </w:rPr>
              <w:t xml:space="preserve"> </w:t>
            </w:r>
            <w:r w:rsidR="00FE2634" w:rsidRPr="009C4207">
              <w:rPr>
                <w:rFonts w:ascii="Times New Roman" w:hAnsi="Times New Roman" w:cs="Times New Roman"/>
                <w:i/>
                <w:sz w:val="26"/>
                <w:szCs w:val="26"/>
                <w:lang w:val="vi-VN"/>
              </w:rPr>
              <w:t>Sau khi Tổ chức bổ sung hồ sơ hợp lệ theo yêu cầu, thực hiện lại quy trình từ B2.</w:t>
            </w:r>
          </w:p>
          <w:p w14:paraId="5FEEAFB2" w14:textId="126898DB" w:rsidR="00FE2634" w:rsidRPr="009C4207" w:rsidRDefault="00BE7D72" w:rsidP="00BE7D72">
            <w:pPr>
              <w:spacing w:before="60"/>
              <w:jc w:val="both"/>
              <w:rPr>
                <w:rFonts w:ascii="Times New Roman" w:hAnsi="Times New Roman" w:cs="Times New Roman"/>
                <w:sz w:val="26"/>
                <w:szCs w:val="26"/>
                <w:lang w:val="en-US"/>
              </w:rPr>
            </w:pPr>
            <w:r w:rsidRPr="009C4207">
              <w:rPr>
                <w:rFonts w:ascii="Times New Roman" w:hAnsi="Times New Roman" w:cs="Times New Roman"/>
                <w:i/>
                <w:sz w:val="26"/>
                <w:szCs w:val="26"/>
                <w:lang w:val="en-US"/>
              </w:rPr>
              <w:t>-</w:t>
            </w:r>
            <w:r w:rsidR="00FE2634" w:rsidRPr="009C4207">
              <w:rPr>
                <w:rFonts w:ascii="Times New Roman" w:hAnsi="Times New Roman" w:cs="Times New Roman"/>
                <w:i/>
                <w:sz w:val="26"/>
                <w:szCs w:val="26"/>
                <w:lang w:val="en-US"/>
              </w:rPr>
              <w:t xml:space="preserve"> </w:t>
            </w:r>
            <w:r w:rsidR="00FE2634" w:rsidRPr="009C4207">
              <w:rPr>
                <w:rFonts w:ascii="Times New Roman" w:hAnsi="Times New Roman" w:cs="Times New Roman"/>
                <w:i/>
                <w:iCs/>
                <w:sz w:val="26"/>
                <w:szCs w:val="26"/>
                <w:lang w:val="vi-VN"/>
              </w:rPr>
              <w:t xml:space="preserve">Trường hợp </w:t>
            </w:r>
            <w:proofErr w:type="spellStart"/>
            <w:r w:rsidR="00FE2634" w:rsidRPr="009C4207">
              <w:rPr>
                <w:rFonts w:ascii="Times New Roman" w:hAnsi="Times New Roman" w:cs="Times New Roman"/>
                <w:i/>
                <w:iCs/>
                <w:sz w:val="26"/>
                <w:szCs w:val="26"/>
                <w:lang w:val="en-US"/>
              </w:rPr>
              <w:t>tổ</w:t>
            </w:r>
            <w:proofErr w:type="spellEnd"/>
            <w:r w:rsidR="00FE2634" w:rsidRPr="009C4207">
              <w:rPr>
                <w:rFonts w:ascii="Times New Roman" w:hAnsi="Times New Roman" w:cs="Times New Roman"/>
                <w:i/>
                <w:iCs/>
                <w:sz w:val="26"/>
                <w:szCs w:val="26"/>
                <w:lang w:val="en-US"/>
              </w:rPr>
              <w:t xml:space="preserve"> </w:t>
            </w:r>
            <w:proofErr w:type="spellStart"/>
            <w:r w:rsidR="00FE2634" w:rsidRPr="009C4207">
              <w:rPr>
                <w:rFonts w:ascii="Times New Roman" w:hAnsi="Times New Roman" w:cs="Times New Roman"/>
                <w:i/>
                <w:iCs/>
                <w:sz w:val="26"/>
                <w:szCs w:val="26"/>
                <w:lang w:val="en-US"/>
              </w:rPr>
              <w:t>chức</w:t>
            </w:r>
            <w:proofErr w:type="spellEnd"/>
            <w:r w:rsidR="00FE2634" w:rsidRPr="009C4207">
              <w:rPr>
                <w:rFonts w:ascii="Times New Roman" w:hAnsi="Times New Roman" w:cs="Times New Roman"/>
                <w:i/>
                <w:iCs/>
                <w:sz w:val="26"/>
                <w:szCs w:val="26"/>
                <w:lang w:val="en-US"/>
              </w:rPr>
              <w:t xml:space="preserve"> </w:t>
            </w:r>
            <w:r w:rsidR="00FE2634" w:rsidRPr="009C4207">
              <w:rPr>
                <w:rFonts w:ascii="Times New Roman" w:hAnsi="Times New Roman" w:cs="Times New Roman"/>
                <w:i/>
                <w:iCs/>
                <w:sz w:val="26"/>
                <w:szCs w:val="26"/>
                <w:lang w:val="vi-VN"/>
              </w:rPr>
              <w:t>không nộp bổ sung hồ sơ</w:t>
            </w:r>
            <w:r w:rsidR="00FE2634" w:rsidRPr="009C4207">
              <w:rPr>
                <w:rFonts w:ascii="Times New Roman" w:hAnsi="Times New Roman" w:cs="Times New Roman"/>
                <w:i/>
                <w:iCs/>
                <w:sz w:val="26"/>
                <w:szCs w:val="26"/>
                <w:lang w:val="en-US"/>
              </w:rPr>
              <w:t xml:space="preserve">/ </w:t>
            </w:r>
            <w:r w:rsidR="00FE2634" w:rsidRPr="009C4207">
              <w:rPr>
                <w:rFonts w:ascii="Times New Roman" w:hAnsi="Times New Roman" w:cs="Times New Roman"/>
                <w:i/>
                <w:iCs/>
                <w:sz w:val="26"/>
                <w:szCs w:val="26"/>
                <w:lang w:val="vi-VN"/>
              </w:rPr>
              <w:t>bổ sung hồ sơ nhưng hồ sơ vẫn không hợp lệ theo yêu cầu</w:t>
            </w:r>
            <w:r w:rsidR="00FE2634" w:rsidRPr="009C4207">
              <w:rPr>
                <w:rFonts w:ascii="Times New Roman" w:hAnsi="Times New Roman" w:cs="Times New Roman"/>
                <w:i/>
                <w:iCs/>
                <w:sz w:val="26"/>
                <w:szCs w:val="26"/>
                <w:lang w:val="en-US"/>
              </w:rPr>
              <w:t>:</w:t>
            </w:r>
            <w:r w:rsidR="00FE2634" w:rsidRPr="009C4207">
              <w:rPr>
                <w:rFonts w:ascii="Times New Roman" w:hAnsi="Times New Roman" w:cs="Times New Roman"/>
                <w:sz w:val="26"/>
                <w:szCs w:val="26"/>
                <w:lang w:val="vi-VN"/>
              </w:rPr>
              <w:t xml:space="preserve"> từ chối</w:t>
            </w:r>
            <w:r w:rsidR="00FE2634" w:rsidRPr="009C4207">
              <w:rPr>
                <w:rFonts w:ascii="Times New Roman" w:hAnsi="Times New Roman" w:cs="Times New Roman"/>
                <w:sz w:val="26"/>
                <w:szCs w:val="26"/>
                <w:lang w:val="en-US"/>
              </w:rPr>
              <w:t xml:space="preserve"> </w:t>
            </w:r>
            <w:proofErr w:type="spellStart"/>
            <w:r w:rsidR="00FE2634" w:rsidRPr="009C4207">
              <w:rPr>
                <w:rFonts w:ascii="Times New Roman" w:hAnsi="Times New Roman" w:cs="Times New Roman"/>
                <w:sz w:val="26"/>
                <w:szCs w:val="26"/>
                <w:lang w:val="en-US"/>
              </w:rPr>
              <w:t>giải</w:t>
            </w:r>
            <w:proofErr w:type="spellEnd"/>
            <w:r w:rsidR="00FE2634" w:rsidRPr="009C4207">
              <w:rPr>
                <w:rFonts w:ascii="Times New Roman" w:hAnsi="Times New Roman" w:cs="Times New Roman"/>
                <w:sz w:val="26"/>
                <w:szCs w:val="26"/>
                <w:lang w:val="en-US"/>
              </w:rPr>
              <w:t xml:space="preserve"> </w:t>
            </w:r>
            <w:proofErr w:type="spellStart"/>
            <w:r w:rsidR="00FE2634" w:rsidRPr="009C4207">
              <w:rPr>
                <w:rFonts w:ascii="Times New Roman" w:hAnsi="Times New Roman" w:cs="Times New Roman"/>
                <w:sz w:val="26"/>
                <w:szCs w:val="26"/>
                <w:lang w:val="en-US"/>
              </w:rPr>
              <w:t>quyết</w:t>
            </w:r>
            <w:proofErr w:type="spellEnd"/>
            <w:r w:rsidR="00FE2634" w:rsidRPr="009C4207">
              <w:rPr>
                <w:rFonts w:ascii="Times New Roman" w:hAnsi="Times New Roman" w:cs="Times New Roman"/>
                <w:sz w:val="26"/>
                <w:szCs w:val="26"/>
                <w:lang w:val="en-US"/>
              </w:rPr>
              <w:t xml:space="preserve"> </w:t>
            </w:r>
            <w:proofErr w:type="spellStart"/>
            <w:r w:rsidR="00FE2634" w:rsidRPr="009C4207">
              <w:rPr>
                <w:rFonts w:ascii="Times New Roman" w:hAnsi="Times New Roman" w:cs="Times New Roman"/>
                <w:sz w:val="26"/>
                <w:szCs w:val="26"/>
                <w:lang w:val="en-US"/>
              </w:rPr>
              <w:t>hồ</w:t>
            </w:r>
            <w:proofErr w:type="spellEnd"/>
            <w:r w:rsidR="00FE2634" w:rsidRPr="009C4207">
              <w:rPr>
                <w:rFonts w:ascii="Times New Roman" w:hAnsi="Times New Roman" w:cs="Times New Roman"/>
                <w:sz w:val="26"/>
                <w:szCs w:val="26"/>
                <w:lang w:val="en-US"/>
              </w:rPr>
              <w:t xml:space="preserve"> </w:t>
            </w:r>
            <w:proofErr w:type="spellStart"/>
            <w:r w:rsidR="00FE2634" w:rsidRPr="009C4207">
              <w:rPr>
                <w:rFonts w:ascii="Times New Roman" w:hAnsi="Times New Roman" w:cs="Times New Roman"/>
                <w:sz w:val="26"/>
                <w:szCs w:val="26"/>
                <w:lang w:val="en-US"/>
              </w:rPr>
              <w:t>sơ</w:t>
            </w:r>
            <w:proofErr w:type="spellEnd"/>
            <w:r w:rsidR="00FE2634" w:rsidRPr="009C4207">
              <w:rPr>
                <w:rFonts w:ascii="Times New Roman" w:hAnsi="Times New Roman" w:cs="Times New Roman"/>
                <w:sz w:val="26"/>
                <w:szCs w:val="26"/>
                <w:lang w:val="en-US"/>
              </w:rPr>
              <w:t>.</w:t>
            </w:r>
          </w:p>
        </w:tc>
      </w:tr>
      <w:tr w:rsidR="009F09B2" w:rsidRPr="009C4207" w14:paraId="0B2619DB" w14:textId="77777777" w:rsidTr="006E6DA4">
        <w:trPr>
          <w:trHeight w:val="605"/>
        </w:trPr>
        <w:tc>
          <w:tcPr>
            <w:tcW w:w="817" w:type="dxa"/>
            <w:vAlign w:val="center"/>
          </w:tcPr>
          <w:p w14:paraId="7555895B" w14:textId="77777777" w:rsidR="00FE2634" w:rsidRPr="009C4207" w:rsidRDefault="00FE2634" w:rsidP="001B5D48">
            <w:pPr>
              <w:jc w:val="center"/>
              <w:rPr>
                <w:rFonts w:ascii="Times New Roman" w:hAnsi="Times New Roman" w:cs="Times New Roman"/>
                <w:sz w:val="26"/>
                <w:szCs w:val="26"/>
              </w:rPr>
            </w:pPr>
            <w:r w:rsidRPr="009C4207">
              <w:rPr>
                <w:rFonts w:ascii="Times New Roman" w:hAnsi="Times New Roman" w:cs="Times New Roman"/>
                <w:sz w:val="26"/>
                <w:szCs w:val="26"/>
              </w:rPr>
              <w:lastRenderedPageBreak/>
              <w:t>B5</w:t>
            </w:r>
          </w:p>
        </w:tc>
        <w:tc>
          <w:tcPr>
            <w:tcW w:w="1418" w:type="dxa"/>
            <w:vAlign w:val="center"/>
          </w:tcPr>
          <w:p w14:paraId="6D834DBC" w14:textId="77777777" w:rsidR="00FE2634" w:rsidRPr="009C4207" w:rsidRDefault="00FE2634"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Thẩm</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định</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hồ</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sơ</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đề</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xuất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kết</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giải</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quyết</w:t>
            </w:r>
            <w:proofErr w:type="spellEnd"/>
            <w:r w:rsidRPr="009C4207">
              <w:rPr>
                <w:rFonts w:ascii="Times New Roman" w:hAnsi="Times New Roman" w:cs="Times New Roman"/>
                <w:b/>
                <w:sz w:val="26"/>
                <w:szCs w:val="26"/>
              </w:rPr>
              <w:t xml:space="preserve"> TTHC</w:t>
            </w:r>
          </w:p>
        </w:tc>
        <w:tc>
          <w:tcPr>
            <w:tcW w:w="1324" w:type="dxa"/>
            <w:vAlign w:val="center"/>
          </w:tcPr>
          <w:p w14:paraId="614A11DE" w14:textId="77777777" w:rsidR="00FE2634" w:rsidRPr="009C4207" w:rsidRDefault="00FE2634" w:rsidP="001B5D48">
            <w:pPr>
              <w:spacing w:before="20" w:after="2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179" w:type="dxa"/>
            <w:vAlign w:val="center"/>
          </w:tcPr>
          <w:p w14:paraId="719C5321" w14:textId="77777777" w:rsidR="00FE2634" w:rsidRPr="009C4207" w:rsidRDefault="00FE2634" w:rsidP="001B5D48">
            <w:pPr>
              <w:spacing w:before="20" w:after="20"/>
              <w:jc w:val="center"/>
              <w:rPr>
                <w:rFonts w:ascii="Times New Roman" w:hAnsi="Times New Roman" w:cs="Times New Roman"/>
                <w:sz w:val="26"/>
                <w:szCs w:val="26"/>
              </w:rPr>
            </w:pPr>
            <w:r w:rsidRPr="009C4207">
              <w:rPr>
                <w:rFonts w:ascii="Times New Roman" w:hAnsi="Times New Roman" w:cs="Times New Roman"/>
                <w:sz w:val="26"/>
                <w:szCs w:val="26"/>
              </w:rPr>
              <w:t xml:space="preserve">5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353" w:type="dxa"/>
            <w:vAlign w:val="center"/>
          </w:tcPr>
          <w:p w14:paraId="152DFEE5" w14:textId="77777777" w:rsidR="00FE2634" w:rsidRPr="009C4207" w:rsidRDefault="00FE2634"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20984BDE"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0DA351BA"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4D830A63"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37324C2F"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1FA18736"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118" w:type="dxa"/>
            <w:vAlign w:val="center"/>
          </w:tcPr>
          <w:p w14:paraId="12CCD7D2" w14:textId="77777777" w:rsidR="00FE2634" w:rsidRPr="009C4207" w:rsidRDefault="00FE2634"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vi-VN"/>
              </w:rPr>
              <w:t>Công chức thụ lý hồ sơ tiến hành</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w:t>
            </w:r>
          </w:p>
          <w:p w14:paraId="5780456A" w14:textId="77777777" w:rsidR="00FE2634" w:rsidRPr="009C4207" w:rsidRDefault="00FE2634"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yêu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cầu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Tham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mưu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w:t>
            </w:r>
          </w:p>
          <w:p w14:paraId="6EF3E133" w14:textId="77777777" w:rsidR="00FE2634" w:rsidRPr="009C4207" w:rsidRDefault="00FE2634"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en-US"/>
              </w:rPr>
              <w:t>-</w:t>
            </w:r>
            <w:r w:rsidRPr="009C4207">
              <w:rPr>
                <w:rFonts w:ascii="Times New Roman" w:hAnsi="Times New Roman" w:cs="Times New Roman"/>
                <w:sz w:val="26"/>
                <w:szCs w:val="26"/>
                <w:lang w:val="vi-VN"/>
              </w:rPr>
              <w:t xml:space="preserve"> Nếu hồ sơ không đạt yêu cầu: tham mưu</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dự</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thảo</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p w14:paraId="1D135EBC" w14:textId="77777777" w:rsidR="00FE2634" w:rsidRPr="009C4207" w:rsidRDefault="00FE2634" w:rsidP="003A32CE">
            <w:pPr>
              <w:spacing w:before="20" w:after="2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Hoàn thiện hồ sơ, trình Lãnh đạo phòng xem xét</w:t>
            </w:r>
          </w:p>
        </w:tc>
      </w:tr>
      <w:tr w:rsidR="009F09B2" w:rsidRPr="009C4207" w14:paraId="7F1DA727" w14:textId="77777777" w:rsidTr="006E6DA4">
        <w:trPr>
          <w:trHeight w:val="1344"/>
        </w:trPr>
        <w:tc>
          <w:tcPr>
            <w:tcW w:w="817" w:type="dxa"/>
            <w:vAlign w:val="center"/>
          </w:tcPr>
          <w:p w14:paraId="4FBAABF1" w14:textId="77777777" w:rsidR="00FE2634" w:rsidRPr="009C4207" w:rsidRDefault="00FE2634" w:rsidP="001B5D48">
            <w:pPr>
              <w:jc w:val="center"/>
              <w:rPr>
                <w:rFonts w:ascii="Times New Roman" w:hAnsi="Times New Roman" w:cs="Times New Roman"/>
                <w:sz w:val="26"/>
                <w:szCs w:val="26"/>
              </w:rPr>
            </w:pPr>
            <w:r w:rsidRPr="009C4207">
              <w:rPr>
                <w:rFonts w:ascii="Times New Roman" w:hAnsi="Times New Roman" w:cs="Times New Roman"/>
                <w:sz w:val="26"/>
                <w:szCs w:val="26"/>
              </w:rPr>
              <w:t>B6</w:t>
            </w:r>
          </w:p>
        </w:tc>
        <w:tc>
          <w:tcPr>
            <w:tcW w:w="1418" w:type="dxa"/>
            <w:vAlign w:val="center"/>
          </w:tcPr>
          <w:p w14:paraId="47631E08" w14:textId="77777777" w:rsidR="00FE2634" w:rsidRPr="009C4207" w:rsidRDefault="00FE2634" w:rsidP="001B5D48">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Xem</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xét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trình</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ký</w:t>
            </w:r>
            <w:proofErr w:type="spellEnd"/>
          </w:p>
        </w:tc>
        <w:tc>
          <w:tcPr>
            <w:tcW w:w="1324" w:type="dxa"/>
            <w:vAlign w:val="center"/>
          </w:tcPr>
          <w:p w14:paraId="4083FECF" w14:textId="77777777" w:rsidR="00FE2634" w:rsidRPr="009C4207" w:rsidRDefault="00FE2634"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proofErr w:type="gram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proofErr w:type="gram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môn</w:t>
            </w:r>
            <w:proofErr w:type="spellEnd"/>
          </w:p>
        </w:tc>
        <w:tc>
          <w:tcPr>
            <w:tcW w:w="1179" w:type="dxa"/>
            <w:vAlign w:val="center"/>
          </w:tcPr>
          <w:p w14:paraId="22D3263D" w14:textId="77777777" w:rsidR="00FE2634" w:rsidRPr="009C4207" w:rsidRDefault="00304768" w:rsidP="001B5D48">
            <w:pPr>
              <w:jc w:val="center"/>
              <w:rPr>
                <w:rFonts w:ascii="Times New Roman" w:hAnsi="Times New Roman" w:cs="Times New Roman"/>
                <w:sz w:val="26"/>
                <w:szCs w:val="26"/>
                <w:lang w:val="nl-NL"/>
              </w:rPr>
            </w:pPr>
            <w:r w:rsidRPr="009C4207">
              <w:rPr>
                <w:rFonts w:ascii="Times New Roman" w:hAnsi="Times New Roman" w:cs="Times New Roman"/>
                <w:sz w:val="26"/>
                <w:szCs w:val="26"/>
              </w:rPr>
              <w:t>1,75</w:t>
            </w:r>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ngày</w:t>
            </w:r>
            <w:proofErr w:type="spellEnd"/>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làm</w:t>
            </w:r>
            <w:proofErr w:type="spellEnd"/>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việc</w:t>
            </w:r>
            <w:proofErr w:type="spellEnd"/>
          </w:p>
        </w:tc>
        <w:tc>
          <w:tcPr>
            <w:tcW w:w="1353" w:type="dxa"/>
            <w:vAlign w:val="center"/>
          </w:tcPr>
          <w:p w14:paraId="196EC03D" w14:textId="77777777" w:rsidR="00FE2634" w:rsidRPr="009C4207" w:rsidRDefault="00FE2634"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48D1A1FA"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2D3FC80B"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02EA07C5"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6738C5C3"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0807C8B3"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118" w:type="dxa"/>
            <w:vAlign w:val="center"/>
          </w:tcPr>
          <w:p w14:paraId="2DAB3300" w14:textId="77777777" w:rsidR="00FE2634" w:rsidRPr="009C4207" w:rsidRDefault="00FE2634"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phòng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xem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xét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kiểm</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tra</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p>
          <w:p w14:paraId="1BD054C7" w14:textId="77777777" w:rsidR="00FE2634" w:rsidRPr="009C4207" w:rsidRDefault="00FE2634" w:rsidP="003A32CE">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nháy</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22511E9A" w14:textId="77777777" w:rsidR="00FE2634" w:rsidRPr="009C4207" w:rsidRDefault="00FE2634"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chức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p w14:paraId="1D0FB84A" w14:textId="77777777" w:rsidR="00FE2634" w:rsidRPr="009C4207" w:rsidRDefault="00FE2634" w:rsidP="003A32CE">
            <w:pPr>
              <w:spacing w:before="60" w:after="60"/>
              <w:jc w:val="both"/>
              <w:rPr>
                <w:rFonts w:ascii="Times New Roman" w:hAnsi="Times New Roman" w:cs="Times New Roman"/>
                <w:noProof/>
                <w:sz w:val="26"/>
                <w:szCs w:val="26"/>
                <w:shd w:val="clear" w:color="auto" w:fill="FFFFFF"/>
                <w:lang w:val="en-US"/>
              </w:rPr>
            </w:pP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Lãnh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đạo</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Sở</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ký</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duyệt</w:t>
            </w:r>
            <w:proofErr w:type="spellEnd"/>
            <w:r w:rsidRPr="009C4207">
              <w:rPr>
                <w:rFonts w:ascii="Times New Roman" w:hAnsi="Times New Roman" w:cs="Times New Roman"/>
                <w:sz w:val="26"/>
                <w:szCs w:val="26"/>
                <w:lang w:val="en-US"/>
              </w:rPr>
              <w:t>.</w:t>
            </w:r>
          </w:p>
        </w:tc>
      </w:tr>
      <w:tr w:rsidR="009F09B2" w:rsidRPr="009C4207" w14:paraId="0942E82B" w14:textId="77777777" w:rsidTr="006E6DA4">
        <w:trPr>
          <w:trHeight w:val="1609"/>
        </w:trPr>
        <w:tc>
          <w:tcPr>
            <w:tcW w:w="817" w:type="dxa"/>
            <w:vAlign w:val="center"/>
          </w:tcPr>
          <w:p w14:paraId="2FA26CD1" w14:textId="77777777" w:rsidR="00FE2634" w:rsidRPr="009C4207" w:rsidRDefault="00FE2634" w:rsidP="001B5D48">
            <w:pPr>
              <w:jc w:val="center"/>
              <w:rPr>
                <w:rFonts w:ascii="Times New Roman" w:hAnsi="Times New Roman" w:cs="Times New Roman"/>
                <w:sz w:val="26"/>
                <w:szCs w:val="26"/>
                <w:lang w:val="nl-NL"/>
              </w:rPr>
            </w:pPr>
          </w:p>
          <w:p w14:paraId="05356C44" w14:textId="77777777" w:rsidR="00FE2634" w:rsidRPr="009C4207" w:rsidRDefault="00FE2634" w:rsidP="001B5D48">
            <w:pPr>
              <w:jc w:val="center"/>
              <w:rPr>
                <w:rFonts w:ascii="Times New Roman" w:hAnsi="Times New Roman" w:cs="Times New Roman"/>
                <w:sz w:val="26"/>
                <w:szCs w:val="26"/>
              </w:rPr>
            </w:pPr>
            <w:r w:rsidRPr="009C4207">
              <w:rPr>
                <w:rFonts w:ascii="Times New Roman" w:hAnsi="Times New Roman" w:cs="Times New Roman"/>
                <w:sz w:val="26"/>
                <w:szCs w:val="26"/>
              </w:rPr>
              <w:t>B7</w:t>
            </w:r>
          </w:p>
          <w:p w14:paraId="6D87141D" w14:textId="77777777" w:rsidR="00FE2634" w:rsidRPr="009C4207" w:rsidRDefault="00FE2634" w:rsidP="001B5D48">
            <w:pPr>
              <w:rPr>
                <w:rFonts w:ascii="Times New Roman" w:hAnsi="Times New Roman" w:cs="Times New Roman"/>
                <w:sz w:val="26"/>
                <w:szCs w:val="26"/>
              </w:rPr>
            </w:pPr>
          </w:p>
        </w:tc>
        <w:tc>
          <w:tcPr>
            <w:tcW w:w="1418" w:type="dxa"/>
            <w:vAlign w:val="center"/>
          </w:tcPr>
          <w:p w14:paraId="721B8B34" w14:textId="77777777" w:rsidR="00FE2634" w:rsidRPr="009C4207" w:rsidRDefault="00FE2634" w:rsidP="00A745E5">
            <w:pPr>
              <w:jc w:val="center"/>
              <w:rPr>
                <w:rFonts w:ascii="Times New Roman" w:hAnsi="Times New Roman" w:cs="Times New Roman"/>
                <w:b/>
                <w:sz w:val="26"/>
                <w:szCs w:val="26"/>
              </w:rPr>
            </w:pPr>
            <w:proofErr w:type="spellStart"/>
            <w:r w:rsidRPr="009C4207">
              <w:rPr>
                <w:rFonts w:ascii="Times New Roman" w:hAnsi="Times New Roman" w:cs="Times New Roman"/>
                <w:b/>
                <w:sz w:val="26"/>
                <w:szCs w:val="26"/>
                <w:lang w:val="en-US"/>
              </w:rPr>
              <w:t>Xem</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xét</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ký</w:t>
            </w:r>
            <w:proofErr w:type="spellEnd"/>
            <w:r w:rsidRPr="009C4207">
              <w:rPr>
                <w:rFonts w:ascii="Times New Roman" w:hAnsi="Times New Roman" w:cs="Times New Roman"/>
                <w:b/>
                <w:sz w:val="26"/>
                <w:szCs w:val="26"/>
                <w:lang w:val="en-US"/>
              </w:rPr>
              <w:t xml:space="preserve"> </w:t>
            </w:r>
            <w:proofErr w:type="spellStart"/>
            <w:r w:rsidRPr="009C4207">
              <w:rPr>
                <w:rFonts w:ascii="Times New Roman" w:hAnsi="Times New Roman" w:cs="Times New Roman"/>
                <w:b/>
                <w:sz w:val="26"/>
                <w:szCs w:val="26"/>
                <w:lang w:val="en-US"/>
              </w:rPr>
              <w:t>duyệt</w:t>
            </w:r>
            <w:proofErr w:type="spellEnd"/>
          </w:p>
        </w:tc>
        <w:tc>
          <w:tcPr>
            <w:tcW w:w="1324" w:type="dxa"/>
            <w:vAlign w:val="center"/>
          </w:tcPr>
          <w:p w14:paraId="25B82EAC" w14:textId="77777777" w:rsidR="00FE2634" w:rsidRPr="009C4207" w:rsidRDefault="00FE2634"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nl-NL"/>
              </w:rPr>
              <w:t>Lãnh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đạo</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Sở</w:t>
            </w:r>
            <w:proofErr w:type="spellEnd"/>
          </w:p>
        </w:tc>
        <w:tc>
          <w:tcPr>
            <w:tcW w:w="1179" w:type="dxa"/>
            <w:vAlign w:val="center"/>
          </w:tcPr>
          <w:p w14:paraId="25E33BCD" w14:textId="77777777" w:rsidR="00FE2634" w:rsidRPr="009C4207" w:rsidRDefault="00304768" w:rsidP="001B5D48">
            <w:pPr>
              <w:jc w:val="center"/>
              <w:rPr>
                <w:rFonts w:ascii="Times New Roman" w:hAnsi="Times New Roman" w:cs="Times New Roman"/>
                <w:sz w:val="26"/>
                <w:szCs w:val="26"/>
              </w:rPr>
            </w:pPr>
            <w:r w:rsidRPr="009C4207">
              <w:rPr>
                <w:rFonts w:ascii="Times New Roman" w:hAnsi="Times New Roman" w:cs="Times New Roman"/>
                <w:sz w:val="26"/>
                <w:szCs w:val="26"/>
              </w:rPr>
              <w:t>2</w:t>
            </w:r>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ngày</w:t>
            </w:r>
            <w:proofErr w:type="spellEnd"/>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làm</w:t>
            </w:r>
            <w:proofErr w:type="spellEnd"/>
            <w:r w:rsidR="00FE2634" w:rsidRPr="009C4207">
              <w:rPr>
                <w:rFonts w:ascii="Times New Roman" w:hAnsi="Times New Roman" w:cs="Times New Roman"/>
                <w:sz w:val="26"/>
                <w:szCs w:val="26"/>
              </w:rPr>
              <w:t xml:space="preserve"> </w:t>
            </w:r>
            <w:proofErr w:type="spellStart"/>
            <w:r w:rsidR="00FE2634" w:rsidRPr="009C4207">
              <w:rPr>
                <w:rFonts w:ascii="Times New Roman" w:hAnsi="Times New Roman" w:cs="Times New Roman"/>
                <w:sz w:val="26"/>
                <w:szCs w:val="26"/>
              </w:rPr>
              <w:t>việc</w:t>
            </w:r>
            <w:proofErr w:type="spellEnd"/>
          </w:p>
        </w:tc>
        <w:tc>
          <w:tcPr>
            <w:tcW w:w="1353" w:type="dxa"/>
            <w:vAlign w:val="center"/>
          </w:tcPr>
          <w:p w14:paraId="1979ED9C" w14:textId="77777777" w:rsidR="00FE2634" w:rsidRPr="009C4207" w:rsidRDefault="00FE2634"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 xml:space="preserve">Theo </w:t>
            </w:r>
            <w:proofErr w:type="spellStart"/>
            <w:r w:rsidRPr="009C4207">
              <w:rPr>
                <w:rFonts w:ascii="Times New Roman" w:hAnsi="Times New Roman" w:cs="Times New Roman"/>
                <w:sz w:val="26"/>
                <w:szCs w:val="26"/>
              </w:rPr>
              <w:t>mục</w:t>
            </w:r>
            <w:proofErr w:type="spellEnd"/>
            <w:r w:rsidRPr="009C4207">
              <w:rPr>
                <w:rFonts w:ascii="Times New Roman" w:hAnsi="Times New Roman" w:cs="Times New Roman"/>
                <w:sz w:val="26"/>
                <w:szCs w:val="26"/>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w:t>
            </w:r>
          </w:p>
          <w:p w14:paraId="759D2DBE"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01;</w:t>
            </w:r>
          </w:p>
          <w:p w14:paraId="29F0DB72"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w:t>
            </w:r>
          </w:p>
          <w:p w14:paraId="181F5CFD" w14:textId="77777777" w:rsidR="00FE2634" w:rsidRPr="009C4207" w:rsidRDefault="00FE2634"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04;</w:t>
            </w:r>
          </w:p>
          <w:p w14:paraId="063F0EB6"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Hoặc</w:t>
            </w:r>
            <w:proofErr w:type="spellEnd"/>
          </w:p>
          <w:p w14:paraId="3C240375"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vi-VN"/>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vi-VN"/>
              </w:rPr>
              <w:t xml:space="preserve"> nêu rõ lý do</w:t>
            </w:r>
          </w:p>
        </w:tc>
        <w:tc>
          <w:tcPr>
            <w:tcW w:w="3118" w:type="dxa"/>
            <w:vAlign w:val="center"/>
          </w:tcPr>
          <w:p w14:paraId="4CA560D7" w14:textId="77777777" w:rsidR="00FE2634" w:rsidRPr="009C4207" w:rsidRDefault="00FE2634" w:rsidP="003A32CE">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Lãnh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xem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xét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hô</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
          <w:p w14:paraId="7F8100ED" w14:textId="77777777" w:rsidR="00FE2634" w:rsidRPr="009C4207" w:rsidRDefault="00FE2634" w:rsidP="003A32CE">
            <w:pPr>
              <w:ind w:left="-12"/>
              <w:jc w:val="both"/>
              <w:rPr>
                <w:rFonts w:ascii="Times New Roman" w:hAnsi="Times New Roman" w:cs="Times New Roman"/>
                <w:sz w:val="26"/>
                <w:szCs w:val="26"/>
                <w:lang w:val="nl-NL"/>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phiếu</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chứng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nl-NL"/>
              </w:rPr>
              <w:t>hoặc</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từ</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chối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nêu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rõ</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do</w:t>
            </w:r>
            <w:r w:rsidRPr="009C4207">
              <w:rPr>
                <w:rFonts w:ascii="Times New Roman" w:hAnsi="Times New Roman" w:cs="Times New Roman"/>
                <w:sz w:val="26"/>
                <w:szCs w:val="26"/>
                <w:lang w:val="nl-NL"/>
              </w:rPr>
              <w:t>.</w:t>
            </w:r>
          </w:p>
          <w:p w14:paraId="130D88B9" w14:textId="77777777" w:rsidR="00FE2634" w:rsidRPr="009C4207" w:rsidRDefault="00FE2634" w:rsidP="003A32CE">
            <w:pPr>
              <w:spacing w:before="60" w:after="60"/>
              <w:jc w:val="both"/>
              <w:rPr>
                <w:rFonts w:ascii="Times New Roman" w:hAnsi="Times New Roman" w:cs="Times New Roman"/>
                <w:sz w:val="26"/>
                <w:szCs w:val="26"/>
                <w:lang w:val="en-US"/>
              </w:rPr>
            </w:pPr>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Không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đồng</w:t>
            </w:r>
            <w:proofErr w:type="spellEnd"/>
            <w:r w:rsidRPr="009C4207">
              <w:rPr>
                <w:rFonts w:ascii="Times New Roman" w:hAnsi="Times New Roman" w:cs="Times New Roman"/>
                <w:sz w:val="26"/>
                <w:szCs w:val="26"/>
                <w:lang w:val="nl-NL"/>
              </w:rPr>
              <w:t xml:space="preserve"> ý: </w:t>
            </w:r>
            <w:proofErr w:type="spellStart"/>
            <w:r w:rsidRPr="009C4207">
              <w:rPr>
                <w:rFonts w:ascii="Times New Roman" w:hAnsi="Times New Roman" w:cs="Times New Roman"/>
                <w:sz w:val="26"/>
                <w:szCs w:val="26"/>
                <w:lang w:val="nl-NL"/>
              </w:rPr>
              <w:t>đề</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nghị</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phòng</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thụ</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lý</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giải</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trình</w:t>
            </w:r>
            <w:proofErr w:type="spellEnd"/>
            <w:r w:rsidRPr="009C4207">
              <w:rPr>
                <w:rFonts w:ascii="Times New Roman" w:hAnsi="Times New Roman" w:cs="Times New Roman"/>
                <w:sz w:val="26"/>
                <w:szCs w:val="26"/>
                <w:lang w:val="nl-NL"/>
              </w:rPr>
              <w:t>.</w:t>
            </w:r>
          </w:p>
        </w:tc>
      </w:tr>
      <w:tr w:rsidR="009F09B2" w:rsidRPr="009C4207" w14:paraId="567940C4" w14:textId="77777777" w:rsidTr="006E6DA4">
        <w:trPr>
          <w:trHeight w:val="1556"/>
        </w:trPr>
        <w:tc>
          <w:tcPr>
            <w:tcW w:w="817" w:type="dxa"/>
            <w:vAlign w:val="center"/>
          </w:tcPr>
          <w:p w14:paraId="66D16D9F" w14:textId="77777777" w:rsidR="00FE2634" w:rsidRPr="009C4207" w:rsidRDefault="00FE2634" w:rsidP="001B5D48">
            <w:pPr>
              <w:jc w:val="center"/>
              <w:rPr>
                <w:rFonts w:ascii="Times New Roman" w:hAnsi="Times New Roman" w:cs="Times New Roman"/>
                <w:sz w:val="26"/>
                <w:szCs w:val="26"/>
                <w:lang w:val="en-US"/>
              </w:rPr>
            </w:pPr>
            <w:r w:rsidRPr="009C4207">
              <w:rPr>
                <w:rFonts w:ascii="Times New Roman" w:hAnsi="Times New Roman" w:cs="Times New Roman"/>
                <w:sz w:val="26"/>
                <w:szCs w:val="26"/>
              </w:rPr>
              <w:t>B8</w:t>
            </w:r>
          </w:p>
        </w:tc>
        <w:tc>
          <w:tcPr>
            <w:tcW w:w="1418" w:type="dxa"/>
            <w:vAlign w:val="center"/>
          </w:tcPr>
          <w:p w14:paraId="0B6748DA" w14:textId="77777777" w:rsidR="00FE2634" w:rsidRPr="009C4207" w:rsidRDefault="00FE2634" w:rsidP="001B5D48">
            <w:pPr>
              <w:jc w:val="center"/>
              <w:rPr>
                <w:rFonts w:ascii="Times New Roman" w:hAnsi="Times New Roman" w:cs="Times New Roman"/>
                <w:b/>
                <w:sz w:val="26"/>
                <w:szCs w:val="26"/>
              </w:rPr>
            </w:pPr>
            <w:r w:rsidRPr="009C4207">
              <w:rPr>
                <w:rFonts w:ascii="Times New Roman" w:hAnsi="Times New Roman" w:cs="Times New Roman"/>
                <w:b/>
                <w:sz w:val="26"/>
                <w:szCs w:val="26"/>
                <w:lang w:val="nl-NL"/>
              </w:rPr>
              <w:t xml:space="preserve">Ban </w:t>
            </w:r>
            <w:proofErr w:type="spellStart"/>
            <w:r w:rsidRPr="009C4207">
              <w:rPr>
                <w:rFonts w:ascii="Times New Roman" w:hAnsi="Times New Roman" w:cs="Times New Roman"/>
                <w:b/>
                <w:sz w:val="26"/>
                <w:szCs w:val="26"/>
                <w:lang w:val="nl-NL"/>
              </w:rPr>
              <w:t>hành</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văn</w:t>
            </w:r>
            <w:proofErr w:type="spellEnd"/>
            <w:r w:rsidRPr="009C4207">
              <w:rPr>
                <w:rFonts w:ascii="Times New Roman" w:hAnsi="Times New Roman" w:cs="Times New Roman"/>
                <w:b/>
                <w:sz w:val="26"/>
                <w:szCs w:val="26"/>
                <w:lang w:val="nl-NL"/>
              </w:rPr>
              <w:t xml:space="preserve"> </w:t>
            </w:r>
            <w:proofErr w:type="spellStart"/>
            <w:r w:rsidRPr="009C4207">
              <w:rPr>
                <w:rFonts w:ascii="Times New Roman" w:hAnsi="Times New Roman" w:cs="Times New Roman"/>
                <w:b/>
                <w:sz w:val="26"/>
                <w:szCs w:val="26"/>
                <w:lang w:val="nl-NL"/>
              </w:rPr>
              <w:t>bản</w:t>
            </w:r>
            <w:proofErr w:type="spellEnd"/>
          </w:p>
        </w:tc>
        <w:tc>
          <w:tcPr>
            <w:tcW w:w="1324" w:type="dxa"/>
            <w:vAlign w:val="center"/>
          </w:tcPr>
          <w:p w14:paraId="14628FBE" w14:textId="77777777" w:rsidR="00FE2634" w:rsidRPr="009C4207" w:rsidRDefault="00FE2634" w:rsidP="001B5D48">
            <w:pPr>
              <w:jc w:val="center"/>
              <w:rPr>
                <w:rFonts w:ascii="Times New Roman" w:hAnsi="Times New Roman" w:cs="Times New Roman"/>
                <w:sz w:val="26"/>
                <w:szCs w:val="26"/>
              </w:rPr>
            </w:pP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lý</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p>
        </w:tc>
        <w:tc>
          <w:tcPr>
            <w:tcW w:w="1179" w:type="dxa"/>
            <w:vAlign w:val="center"/>
          </w:tcPr>
          <w:p w14:paraId="24311683" w14:textId="77777777" w:rsidR="00FE2634" w:rsidRPr="009C4207" w:rsidRDefault="00FE2634" w:rsidP="001B5D48">
            <w:pPr>
              <w:jc w:val="center"/>
              <w:rPr>
                <w:rFonts w:ascii="Times New Roman" w:hAnsi="Times New Roman" w:cs="Times New Roman"/>
                <w:sz w:val="26"/>
                <w:szCs w:val="26"/>
                <w:lang w:val="nl-NL"/>
              </w:rPr>
            </w:pPr>
            <w:r w:rsidRPr="009C4207">
              <w:rPr>
                <w:rFonts w:ascii="Times New Roman" w:hAnsi="Times New Roman" w:cs="Times New Roman"/>
                <w:sz w:val="26"/>
                <w:szCs w:val="26"/>
              </w:rPr>
              <w:t xml:space="preserve">0,5 </w:t>
            </w:r>
            <w:proofErr w:type="spellStart"/>
            <w:r w:rsidRPr="009C4207">
              <w:rPr>
                <w:rFonts w:ascii="Times New Roman" w:hAnsi="Times New Roman" w:cs="Times New Roman"/>
                <w:sz w:val="26"/>
                <w:szCs w:val="26"/>
              </w:rPr>
              <w:t>ngày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làm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p>
        </w:tc>
        <w:tc>
          <w:tcPr>
            <w:tcW w:w="1353" w:type="dxa"/>
            <w:vAlign w:val="center"/>
          </w:tcPr>
          <w:p w14:paraId="0A3952B2" w14:textId="77777777" w:rsidR="00FE2634" w:rsidRPr="009C4207" w:rsidRDefault="00FE2634" w:rsidP="003A32CE">
            <w:pPr>
              <w:spacing w:before="60" w:after="60"/>
              <w:jc w:val="center"/>
              <w:rPr>
                <w:rFonts w:ascii="Times New Roman" w:hAnsi="Times New Roman" w:cs="Times New Roman"/>
                <w:sz w:val="26"/>
                <w:szCs w:val="26"/>
              </w:rPr>
            </w:pPr>
            <w:proofErr w:type="spellStart"/>
            <w:r w:rsidRPr="009C4207">
              <w:rPr>
                <w:rFonts w:ascii="Times New Roman" w:hAnsi="Times New Roman" w:cs="Times New Roman"/>
                <w:sz w:val="26"/>
                <w:szCs w:val="26"/>
              </w:rPr>
              <w:t>Hồ</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được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phê</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duyệt</w:t>
            </w:r>
            <w:proofErr w:type="spellEnd"/>
          </w:p>
        </w:tc>
        <w:tc>
          <w:tcPr>
            <w:tcW w:w="3118" w:type="dxa"/>
            <w:vAlign w:val="center"/>
          </w:tcPr>
          <w:p w14:paraId="5426257E" w14:textId="77777777" w:rsidR="00FE2634" w:rsidRPr="009C4207" w:rsidRDefault="00FE2634" w:rsidP="003A32CE">
            <w:pPr>
              <w:spacing w:before="60" w:after="60"/>
              <w:jc w:val="both"/>
              <w:rPr>
                <w:rFonts w:ascii="Times New Roman" w:hAnsi="Times New Roman" w:cs="Times New Roman"/>
                <w:sz w:val="26"/>
                <w:szCs w:val="26"/>
              </w:rPr>
            </w:pPr>
            <w:proofErr w:type="spellStart"/>
            <w:r w:rsidRPr="009C4207">
              <w:rPr>
                <w:rFonts w:ascii="Times New Roman" w:hAnsi="Times New Roman" w:cs="Times New Roman"/>
                <w:sz w:val="26"/>
                <w:szCs w:val="26"/>
              </w:rPr>
              <w:t>Đóng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dấu</w:t>
            </w:r>
            <w:proofErr w:type="spellEnd"/>
            <w:r w:rsidRPr="009C4207">
              <w:rPr>
                <w:rFonts w:ascii="Times New Roman" w:hAnsi="Times New Roman" w:cs="Times New Roman"/>
                <w:sz w:val="26"/>
                <w:szCs w:val="26"/>
              </w:rPr>
              <w:t xml:space="preserve"> ban </w:t>
            </w:r>
            <w:proofErr w:type="spellStart"/>
            <w:r w:rsidRPr="009C4207">
              <w:rPr>
                <w:rFonts w:ascii="Times New Roman" w:hAnsi="Times New Roman" w:cs="Times New Roman"/>
                <w:sz w:val="26"/>
                <w:szCs w:val="26"/>
              </w:rPr>
              <w:t>hành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bản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đến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phòng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môn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để</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sổ</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sao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lưu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nếu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chuyển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kết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quả</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giải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quyết</w:t>
            </w:r>
            <w:proofErr w:type="spellEnd"/>
            <w:r w:rsidRPr="009C4207">
              <w:rPr>
                <w:rFonts w:ascii="Times New Roman" w:hAnsi="Times New Roman" w:cs="Times New Roman"/>
                <w:sz w:val="26"/>
                <w:szCs w:val="26"/>
              </w:rPr>
              <w:t xml:space="preserve"> TTHC </w:t>
            </w:r>
            <w:proofErr w:type="spellStart"/>
            <w:r w:rsidRPr="009C4207">
              <w:rPr>
                <w:rFonts w:ascii="Times New Roman" w:hAnsi="Times New Roman" w:cs="Times New Roman"/>
                <w:sz w:val="26"/>
                <w:szCs w:val="26"/>
              </w:rPr>
              <w:t>về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lang w:val="nl-NL"/>
              </w:rPr>
              <w:t>Bộ</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phận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tiếp</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nhận</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và</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trả</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kết</w:t>
            </w:r>
            <w:proofErr w:type="spellEnd"/>
            <w:r w:rsidRPr="009C4207">
              <w:rPr>
                <w:rFonts w:ascii="Times New Roman" w:hAnsi="Times New Roman" w:cs="Times New Roman"/>
                <w:sz w:val="26"/>
                <w:szCs w:val="26"/>
                <w:lang w:val="nl-NL"/>
              </w:rPr>
              <w:t xml:space="preserve"> </w:t>
            </w:r>
            <w:proofErr w:type="spellStart"/>
            <w:r w:rsidRPr="009C4207">
              <w:rPr>
                <w:rFonts w:ascii="Times New Roman" w:hAnsi="Times New Roman" w:cs="Times New Roman"/>
                <w:sz w:val="26"/>
                <w:szCs w:val="26"/>
                <w:lang w:val="nl-NL"/>
              </w:rPr>
              <w:t>quả</w:t>
            </w:r>
            <w:proofErr w:type="spellEnd"/>
            <w:r w:rsidRPr="009C4207">
              <w:rPr>
                <w:rFonts w:ascii="Times New Roman" w:hAnsi="Times New Roman" w:cs="Times New Roman"/>
                <w:sz w:val="26"/>
                <w:szCs w:val="26"/>
                <w:lang w:val="nl-NL"/>
              </w:rPr>
              <w:t>.</w:t>
            </w:r>
          </w:p>
        </w:tc>
      </w:tr>
      <w:tr w:rsidR="007E542E" w:rsidRPr="009C4207" w14:paraId="3D2D2720" w14:textId="77777777" w:rsidTr="006E6DA4">
        <w:trPr>
          <w:trHeight w:val="1556"/>
        </w:trPr>
        <w:tc>
          <w:tcPr>
            <w:tcW w:w="817" w:type="dxa"/>
            <w:vAlign w:val="center"/>
          </w:tcPr>
          <w:p w14:paraId="6FA48C47" w14:textId="2DB0841C" w:rsidR="007E542E" w:rsidRPr="007E542E" w:rsidRDefault="007E542E" w:rsidP="007E542E">
            <w:pPr>
              <w:jc w:val="center"/>
              <w:rPr>
                <w:rFonts w:ascii="Times New Roman" w:hAnsi="Times New Roman" w:cs="Times New Roman"/>
                <w:sz w:val="26"/>
                <w:szCs w:val="26"/>
                <w:lang w:val="vi-VN"/>
              </w:rPr>
            </w:pPr>
            <w:r w:rsidRPr="00E50F66">
              <w:rPr>
                <w:rFonts w:ascii="Times New Roman" w:hAnsi="Times New Roman" w:cs="Times New Roman"/>
                <w:color w:val="FF0000"/>
              </w:rPr>
              <w:lastRenderedPageBreak/>
              <w:t>B</w:t>
            </w:r>
            <w:r>
              <w:rPr>
                <w:rFonts w:ascii="Times New Roman" w:hAnsi="Times New Roman" w:cs="Times New Roman"/>
                <w:color w:val="FF0000"/>
                <w:lang w:val="vi-VN"/>
              </w:rPr>
              <w:t>9</w:t>
            </w:r>
          </w:p>
        </w:tc>
        <w:tc>
          <w:tcPr>
            <w:tcW w:w="1418" w:type="dxa"/>
            <w:vAlign w:val="center"/>
          </w:tcPr>
          <w:p w14:paraId="16A673A3" w14:textId="23B324DD" w:rsidR="007E542E" w:rsidRPr="009C4207" w:rsidRDefault="007E542E" w:rsidP="007E542E">
            <w:pPr>
              <w:jc w:val="center"/>
              <w:rPr>
                <w:rFonts w:ascii="Times New Roman" w:hAnsi="Times New Roman" w:cs="Times New Roman"/>
                <w:b/>
                <w:sz w:val="26"/>
                <w:szCs w:val="26"/>
                <w:lang w:val="nl-NL"/>
              </w:rPr>
            </w:pP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lưu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hồ</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sơ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và</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 </w:t>
            </w:r>
            <w:proofErr w:type="spellStart"/>
            <w:r w:rsidRPr="00E50F66">
              <w:rPr>
                <w:rFonts w:ascii="Times New Roman" w:hAnsi="Times New Roman" w:cs="Times New Roman"/>
                <w:color w:val="FF0000"/>
                <w:spacing w:val="3"/>
                <w:shd w:val="clear" w:color="auto" w:fill="FFFFFF"/>
              </w:rPr>
              <w:t>yêu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cầu</w:t>
            </w:r>
            <w:proofErr w:type="spellEnd"/>
            <w:r w:rsidRPr="00E50F66">
              <w:rPr>
                <w:rFonts w:ascii="Times New Roman" w:hAnsi="Times New Roman" w:cs="Times New Roman"/>
                <w:color w:val="FF0000"/>
                <w:spacing w:val="3"/>
                <w:shd w:val="clear" w:color="auto" w:fill="FFFFFF"/>
              </w:rPr>
              <w:t>.</w:t>
            </w:r>
          </w:p>
        </w:tc>
        <w:tc>
          <w:tcPr>
            <w:tcW w:w="1324" w:type="dxa"/>
            <w:vAlign w:val="center"/>
          </w:tcPr>
          <w:p w14:paraId="0AAEE0CD" w14:textId="2A99F19A" w:rsidR="007E542E" w:rsidRPr="009C4207" w:rsidRDefault="007E542E" w:rsidP="007E542E">
            <w:pPr>
              <w:jc w:val="center"/>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Bộ</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phận</w:t>
            </w:r>
            <w:proofErr w:type="spellEnd"/>
            <w:r w:rsidRPr="00E50F66">
              <w:rPr>
                <w:rFonts w:ascii="Times New Roman" w:hAnsi="Times New Roman" w:cs="Times New Roman"/>
                <w:color w:val="FF0000"/>
                <w:spacing w:val="3"/>
                <w:shd w:val="clear" w:color="auto" w:fill="FFFFFF"/>
              </w:rPr>
              <w:t xml:space="preserve"> </w:t>
            </w:r>
            <w:proofErr w:type="spellStart"/>
            <w:r>
              <w:rPr>
                <w:rFonts w:ascii="Times New Roman" w:hAnsi="Times New Roman" w:cs="Times New Roman"/>
                <w:color w:val="FF0000"/>
                <w:spacing w:val="3"/>
                <w:shd w:val="clear" w:color="auto" w:fill="FFFFFF"/>
              </w:rPr>
              <w:t>một</w:t>
            </w:r>
            <w:proofErr w:type="spellEnd"/>
            <w:r>
              <w:rPr>
                <w:rFonts w:ascii="Times New Roman" w:hAnsi="Times New Roman" w:cs="Times New Roman"/>
                <w:color w:val="FF0000"/>
                <w:spacing w:val="3"/>
                <w:shd w:val="clear" w:color="auto" w:fill="FFFFFF"/>
                <w:lang w:val="vi-VN"/>
              </w:rPr>
              <w:t xml:space="preserve"> cửa</w:t>
            </w:r>
          </w:p>
        </w:tc>
        <w:tc>
          <w:tcPr>
            <w:tcW w:w="1179" w:type="dxa"/>
            <w:vAlign w:val="center"/>
          </w:tcPr>
          <w:p w14:paraId="71F2CEDE" w14:textId="6ED66713" w:rsidR="007E542E" w:rsidRPr="009C4207" w:rsidRDefault="007E542E" w:rsidP="007E542E">
            <w:pPr>
              <w:jc w:val="center"/>
              <w:rPr>
                <w:rFonts w:ascii="Times New Roman" w:hAnsi="Times New Roman" w:cs="Times New Roman"/>
                <w:sz w:val="26"/>
                <w:szCs w:val="26"/>
              </w:rPr>
            </w:pPr>
            <w:r w:rsidRPr="00E50F66">
              <w:rPr>
                <w:rFonts w:ascii="Times New Roman" w:hAnsi="Times New Roman" w:cs="Times New Roman"/>
                <w:color w:val="FF0000"/>
                <w:spacing w:val="3"/>
                <w:shd w:val="clear" w:color="auto" w:fill="FFFFFF"/>
              </w:rPr>
              <w:t xml:space="preserve">Theo </w:t>
            </w:r>
            <w:proofErr w:type="spellStart"/>
            <w:r w:rsidRPr="00E50F66">
              <w:rPr>
                <w:rFonts w:ascii="Times New Roman" w:hAnsi="Times New Roman" w:cs="Times New Roman"/>
                <w:color w:val="FF0000"/>
                <w:spacing w:val="3"/>
                <w:shd w:val="clear" w:color="auto" w:fill="FFFFFF"/>
              </w:rPr>
              <w:t>giấy</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hẹn</w:t>
            </w:r>
            <w:proofErr w:type="spellEnd"/>
          </w:p>
        </w:tc>
        <w:tc>
          <w:tcPr>
            <w:tcW w:w="1353" w:type="dxa"/>
            <w:vAlign w:val="center"/>
          </w:tcPr>
          <w:p w14:paraId="0AF715E9" w14:textId="323D44B5" w:rsidR="007E542E" w:rsidRPr="009C4207" w:rsidRDefault="007E542E" w:rsidP="007E542E">
            <w:pPr>
              <w:spacing w:before="60" w:after="60"/>
              <w:jc w:val="center"/>
              <w:rPr>
                <w:rFonts w:ascii="Times New Roman" w:hAnsi="Times New Roman" w:cs="Times New Roman"/>
                <w:sz w:val="26"/>
                <w:szCs w:val="26"/>
              </w:rPr>
            </w:pPr>
            <w:proofErr w:type="spellStart"/>
            <w:r w:rsidRPr="00E50F66">
              <w:rPr>
                <w:color w:val="FF0000"/>
                <w:spacing w:val="3"/>
                <w:shd w:val="clear" w:color="auto" w:fill="FFFFFF"/>
              </w:rPr>
              <w:t>Kết</w:t>
            </w:r>
            <w:proofErr w:type="spellEnd"/>
            <w:r w:rsidRPr="00E50F66">
              <w:rPr>
                <w:color w:val="FF0000"/>
                <w:spacing w:val="3"/>
                <w:shd w:val="clear" w:color="auto" w:fill="FFFFFF"/>
              </w:rPr>
              <w:t xml:space="preserve"> </w:t>
            </w:r>
            <w:proofErr w:type="spellStart"/>
            <w:r w:rsidRPr="00E50F66">
              <w:rPr>
                <w:color w:val="FF0000"/>
                <w:spacing w:val="3"/>
                <w:shd w:val="clear" w:color="auto" w:fill="FFFFFF"/>
              </w:rPr>
              <w:t>quả</w:t>
            </w:r>
            <w:proofErr w:type="spellEnd"/>
          </w:p>
        </w:tc>
        <w:tc>
          <w:tcPr>
            <w:tcW w:w="3118" w:type="dxa"/>
            <w:vAlign w:val="center"/>
          </w:tcPr>
          <w:p w14:paraId="73819085" w14:textId="77777777" w:rsidR="007E542E" w:rsidRPr="00E50F66" w:rsidRDefault="007E542E" w:rsidP="007E542E">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kết</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quả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tổ</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chức</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cá</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nhân</w:t>
            </w:r>
            <w:proofErr w:type="spellEnd"/>
            <w:r w:rsidRPr="00E50F66">
              <w:rPr>
                <w:rFonts w:ascii="Times New Roman" w:hAnsi="Times New Roman" w:cs="Times New Roman"/>
                <w:color w:val="FF0000"/>
                <w:spacing w:val="3"/>
                <w:shd w:val="clear" w:color="auto" w:fill="FFFFFF"/>
              </w:rPr>
              <w:t xml:space="preserve">. </w:t>
            </w:r>
          </w:p>
          <w:p w14:paraId="4C922412" w14:textId="77777777" w:rsidR="007E542E" w:rsidRPr="00E50F66" w:rsidRDefault="007E542E" w:rsidP="007E542E">
            <w:pPr>
              <w:autoSpaceDN/>
              <w:jc w:val="both"/>
              <w:rPr>
                <w:rFonts w:ascii="Times New Roman" w:hAnsi="Times New Roman" w:cs="Times New Roman"/>
                <w:color w:val="FF0000"/>
                <w:spacing w:val="3"/>
                <w:shd w:val="clear" w:color="auto" w:fill="FFFFFF"/>
              </w:rPr>
            </w:pPr>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Thống</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kê</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theo</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dõi</w:t>
            </w:r>
            <w:proofErr w:type="spellEnd"/>
            <w:r w:rsidRPr="00E50F66">
              <w:rPr>
                <w:rFonts w:ascii="Times New Roman" w:hAnsi="Times New Roman" w:cs="Times New Roman"/>
                <w:color w:val="FF0000"/>
                <w:spacing w:val="3"/>
                <w:shd w:val="clear" w:color="auto" w:fill="FFFFFF"/>
              </w:rPr>
              <w:t xml:space="preserve">. </w:t>
            </w:r>
          </w:p>
          <w:p w14:paraId="4410377A" w14:textId="1D7E93CB" w:rsidR="007E542E" w:rsidRPr="009C4207" w:rsidRDefault="007E542E" w:rsidP="007E542E">
            <w:pPr>
              <w:spacing w:before="60" w:after="60"/>
              <w:jc w:val="both"/>
              <w:rPr>
                <w:rFonts w:ascii="Times New Roman" w:hAnsi="Times New Roman" w:cs="Times New Roman"/>
                <w:sz w:val="26"/>
                <w:szCs w:val="26"/>
              </w:rPr>
            </w:pPr>
            <w:proofErr w:type="spellStart"/>
            <w:r w:rsidRPr="00E50F66">
              <w:rPr>
                <w:rFonts w:ascii="Times New Roman" w:hAnsi="Times New Roman" w:cs="Times New Roman"/>
                <w:color w:val="FF0000"/>
                <w:spacing w:val="3"/>
                <w:shd w:val="clear" w:color="auto" w:fill="FFFFFF"/>
              </w:rPr>
              <w:t>Chuyển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trả</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Văn</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thư</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nếu</w:t>
            </w:r>
            <w:proofErr w:type="spellEnd"/>
            <w:r w:rsidRPr="00E50F66">
              <w:rPr>
                <w:rFonts w:ascii="Times New Roman" w:hAnsi="Times New Roman" w:cs="Times New Roman"/>
                <w:color w:val="FF0000"/>
                <w:spacing w:val="3"/>
                <w:shd w:val="clear" w:color="auto" w:fill="FFFFFF"/>
              </w:rPr>
              <w:t xml:space="preserve"> </w:t>
            </w:r>
            <w:proofErr w:type="spellStart"/>
            <w:r w:rsidRPr="00E50F66">
              <w:rPr>
                <w:rFonts w:ascii="Times New Roman" w:hAnsi="Times New Roman" w:cs="Times New Roman"/>
                <w:color w:val="FF0000"/>
                <w:spacing w:val="3"/>
                <w:shd w:val="clear" w:color="auto" w:fill="FFFFFF"/>
              </w:rPr>
              <w:t>có</w:t>
            </w:r>
            <w:proofErr w:type="spellEnd"/>
          </w:p>
        </w:tc>
      </w:tr>
    </w:tbl>
    <w:p w14:paraId="04B691EC" w14:textId="75A8179E" w:rsidR="00897895" w:rsidRPr="009C4207" w:rsidRDefault="00CF1EBB" w:rsidP="001F4A86">
      <w:pPr>
        <w:pStyle w:val="BodyText"/>
        <w:spacing w:before="120" w:after="120"/>
        <w:ind w:firstLine="709"/>
        <w:rPr>
          <w:rFonts w:ascii="Times New Roman" w:hAnsi="Times New Roman" w:cs="Times New Roman"/>
          <w:b/>
          <w:sz w:val="26"/>
          <w:szCs w:val="26"/>
          <w:lang w:val="en-US"/>
        </w:rPr>
      </w:pPr>
      <w:r w:rsidRPr="009C4207">
        <w:rPr>
          <w:rFonts w:ascii="Times New Roman" w:hAnsi="Times New Roman" w:cs="Times New Roman"/>
          <w:b/>
          <w:sz w:val="26"/>
          <w:szCs w:val="26"/>
          <w:lang w:val="en-US"/>
        </w:rPr>
        <w:t xml:space="preserve">IV. </w:t>
      </w:r>
      <w:r w:rsidR="00897895" w:rsidRPr="009C4207">
        <w:rPr>
          <w:rFonts w:ascii="Times New Roman" w:hAnsi="Times New Roman" w:cs="Times New Roman"/>
          <w:b/>
          <w:sz w:val="26"/>
          <w:szCs w:val="26"/>
          <w:lang w:val="en-US"/>
        </w:rPr>
        <w:t xml:space="preserve">BIỂU MẪU </w:t>
      </w:r>
    </w:p>
    <w:p w14:paraId="6B08C1BB" w14:textId="77777777" w:rsidR="000C7E9B" w:rsidRPr="009C4207" w:rsidRDefault="000C7E9B" w:rsidP="000C7E9B">
      <w:pPr>
        <w:spacing w:before="120" w:after="120"/>
        <w:ind w:firstLine="567"/>
        <w:jc w:val="both"/>
        <w:rPr>
          <w:rFonts w:ascii="Times New Roman" w:hAnsi="Times New Roman" w:cs="Times New Roman"/>
          <w:sz w:val="26"/>
          <w:szCs w:val="26"/>
        </w:rPr>
      </w:pP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biểu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mẫu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sử</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dụng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bước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việc</w:t>
      </w:r>
      <w:proofErr w:type="spellEnd"/>
      <w:r w:rsidRPr="009C4207">
        <w:rPr>
          <w:rFonts w:ascii="Times New Roman" w:hAnsi="Times New Roman" w:cs="Times New Roman"/>
          <w:sz w:val="26"/>
          <w:szCs w:val="26"/>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332"/>
        <w:gridCol w:w="7311"/>
      </w:tblGrid>
      <w:tr w:rsidR="009F09B2" w:rsidRPr="009C4207" w14:paraId="1E8D4705" w14:textId="77777777" w:rsidTr="003A32CE">
        <w:tc>
          <w:tcPr>
            <w:tcW w:w="708" w:type="dxa"/>
            <w:vAlign w:val="center"/>
          </w:tcPr>
          <w:p w14:paraId="49FD0936" w14:textId="77777777" w:rsidR="000C7E9B" w:rsidRPr="009C4207" w:rsidRDefault="000C7E9B" w:rsidP="003A32CE">
            <w:pPr>
              <w:spacing w:before="60" w:after="60"/>
              <w:rPr>
                <w:rFonts w:ascii="Times New Roman" w:hAnsi="Times New Roman" w:cs="Times New Roman"/>
                <w:b/>
                <w:sz w:val="26"/>
                <w:szCs w:val="26"/>
              </w:rPr>
            </w:pPr>
            <w:r w:rsidRPr="009C4207">
              <w:rPr>
                <w:rFonts w:ascii="Times New Roman" w:hAnsi="Times New Roman" w:cs="Times New Roman"/>
                <w:b/>
                <w:sz w:val="26"/>
                <w:szCs w:val="26"/>
              </w:rPr>
              <w:t>STT</w:t>
            </w:r>
          </w:p>
        </w:tc>
        <w:tc>
          <w:tcPr>
            <w:tcW w:w="1332" w:type="dxa"/>
            <w:vAlign w:val="center"/>
          </w:tcPr>
          <w:p w14:paraId="0B573436" w14:textId="77777777" w:rsidR="000C7E9B" w:rsidRPr="009C4207" w:rsidRDefault="000C7E9B" w:rsidP="003A32C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Mã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hiệu</w:t>
            </w:r>
            <w:proofErr w:type="spellEnd"/>
          </w:p>
        </w:tc>
        <w:tc>
          <w:tcPr>
            <w:tcW w:w="7311" w:type="dxa"/>
            <w:vAlign w:val="center"/>
          </w:tcPr>
          <w:p w14:paraId="2B7ABC0F" w14:textId="77777777" w:rsidR="000C7E9B" w:rsidRPr="009C4207" w:rsidRDefault="000C7E9B" w:rsidP="003A32C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Tên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biểu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mẫu</w:t>
            </w:r>
            <w:proofErr w:type="spellEnd"/>
          </w:p>
        </w:tc>
      </w:tr>
      <w:tr w:rsidR="009F09B2" w:rsidRPr="009C4207" w14:paraId="3DF0E50A" w14:textId="77777777" w:rsidTr="003A32CE">
        <w:tc>
          <w:tcPr>
            <w:tcW w:w="708" w:type="dxa"/>
            <w:vAlign w:val="center"/>
          </w:tcPr>
          <w:p w14:paraId="2CEA4DCE"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1</w:t>
            </w:r>
          </w:p>
        </w:tc>
        <w:tc>
          <w:tcPr>
            <w:tcW w:w="1332" w:type="dxa"/>
            <w:vAlign w:val="center"/>
          </w:tcPr>
          <w:p w14:paraId="33B79A26" w14:textId="77777777" w:rsidR="000C7E9B" w:rsidRPr="009C4207" w:rsidRDefault="000C7E9B"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BM 0</w:t>
            </w:r>
            <w:r w:rsidRPr="009C4207">
              <w:rPr>
                <w:rFonts w:ascii="Times New Roman" w:hAnsi="Times New Roman" w:cs="Times New Roman"/>
                <w:sz w:val="26"/>
                <w:szCs w:val="26"/>
                <w:lang w:val="en-US"/>
              </w:rPr>
              <w:t>1</w:t>
            </w:r>
          </w:p>
        </w:tc>
        <w:tc>
          <w:tcPr>
            <w:tcW w:w="7311" w:type="dxa"/>
          </w:tcPr>
          <w:p w14:paraId="25A17421"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tiếp</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hẹn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trả</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quả</w:t>
            </w:r>
            <w:proofErr w:type="spellEnd"/>
          </w:p>
        </w:tc>
      </w:tr>
      <w:tr w:rsidR="009F09B2" w:rsidRPr="009C4207" w14:paraId="2C8D41A4" w14:textId="77777777" w:rsidTr="003A32CE">
        <w:tc>
          <w:tcPr>
            <w:tcW w:w="708" w:type="dxa"/>
            <w:vAlign w:val="center"/>
          </w:tcPr>
          <w:p w14:paraId="5D8F7C4F"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2</w:t>
            </w:r>
          </w:p>
        </w:tc>
        <w:tc>
          <w:tcPr>
            <w:tcW w:w="1332" w:type="dxa"/>
            <w:vAlign w:val="center"/>
          </w:tcPr>
          <w:p w14:paraId="64A0CE12"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2</w:t>
            </w:r>
          </w:p>
        </w:tc>
        <w:tc>
          <w:tcPr>
            <w:tcW w:w="7311" w:type="dxa"/>
          </w:tcPr>
          <w:p w14:paraId="080E6D8C" w14:textId="77777777" w:rsidR="000C7E9B" w:rsidRPr="009C4207" w:rsidRDefault="000C7E9B" w:rsidP="003A32CE">
            <w:pPr>
              <w:spacing w:before="60" w:after="6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Phiếu yêu cầu bổ sung, hoàn thiện hồ sơ</w:t>
            </w:r>
          </w:p>
        </w:tc>
      </w:tr>
      <w:tr w:rsidR="009F09B2" w:rsidRPr="009C4207" w14:paraId="055F35DE" w14:textId="77777777" w:rsidTr="003A32CE">
        <w:tc>
          <w:tcPr>
            <w:tcW w:w="708" w:type="dxa"/>
            <w:vAlign w:val="center"/>
          </w:tcPr>
          <w:p w14:paraId="421C09BE"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3</w:t>
            </w:r>
          </w:p>
        </w:tc>
        <w:tc>
          <w:tcPr>
            <w:tcW w:w="1332" w:type="dxa"/>
            <w:vAlign w:val="center"/>
          </w:tcPr>
          <w:p w14:paraId="48AE9DB5" w14:textId="77777777" w:rsidR="000C7E9B" w:rsidRPr="009C4207" w:rsidRDefault="000C7E9B"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03</w:t>
            </w:r>
          </w:p>
        </w:tc>
        <w:tc>
          <w:tcPr>
            <w:tcW w:w="7311" w:type="dxa"/>
          </w:tcPr>
          <w:p w14:paraId="6DE500DE"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tiếp</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giải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quyết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p>
        </w:tc>
      </w:tr>
      <w:tr w:rsidR="009F09B2" w:rsidRPr="009C4207" w14:paraId="25B34914" w14:textId="77777777" w:rsidTr="003A32CE">
        <w:tc>
          <w:tcPr>
            <w:tcW w:w="708" w:type="dxa"/>
            <w:vAlign w:val="center"/>
          </w:tcPr>
          <w:p w14:paraId="30A24ACF"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4</w:t>
            </w:r>
          </w:p>
        </w:tc>
        <w:tc>
          <w:tcPr>
            <w:tcW w:w="1332" w:type="dxa"/>
            <w:vAlign w:val="center"/>
          </w:tcPr>
          <w:p w14:paraId="5D1CB3C6"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4</w:t>
            </w:r>
          </w:p>
        </w:tc>
        <w:tc>
          <w:tcPr>
            <w:tcW w:w="7311" w:type="dxa"/>
          </w:tcPr>
          <w:p w14:paraId="3129A532" w14:textId="77777777" w:rsidR="000C7E9B" w:rsidRPr="009C4207" w:rsidRDefault="000C7E9B" w:rsidP="003A32CE">
            <w:pPr>
              <w:spacing w:before="60" w:after="60"/>
              <w:jc w:val="both"/>
              <w:rPr>
                <w:rFonts w:ascii="Times New Roman" w:hAnsi="Times New Roman" w:cs="Times New Roman"/>
                <w:b/>
                <w:bCs/>
                <w:sz w:val="26"/>
                <w:szCs w:val="26"/>
                <w:lang w:eastAsia="vi-VN"/>
              </w:rPr>
            </w:pP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dịch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p>
        </w:tc>
      </w:tr>
      <w:tr w:rsidR="009F09B2" w:rsidRPr="009C4207" w14:paraId="495326E2" w14:textId="77777777" w:rsidTr="003A32CE">
        <w:tc>
          <w:tcPr>
            <w:tcW w:w="708" w:type="dxa"/>
            <w:vAlign w:val="center"/>
          </w:tcPr>
          <w:p w14:paraId="6A075CE7"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5</w:t>
            </w:r>
          </w:p>
        </w:tc>
        <w:tc>
          <w:tcPr>
            <w:tcW w:w="1332" w:type="dxa"/>
            <w:vAlign w:val="center"/>
          </w:tcPr>
          <w:p w14:paraId="3784058D"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5</w:t>
            </w:r>
          </w:p>
        </w:tc>
        <w:tc>
          <w:tcPr>
            <w:tcW w:w="7311" w:type="dxa"/>
          </w:tcPr>
          <w:p w14:paraId="5ED5C0D2" w14:textId="77777777" w:rsidR="000C7E9B" w:rsidRPr="009C4207" w:rsidRDefault="000C7E9B" w:rsidP="003A32CE">
            <w:pPr>
              <w:spacing w:before="60" w:after="60"/>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rPr>
              <w:t>Đơn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cấp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dịch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r w:rsidRPr="009C4207">
              <w:rPr>
                <w:rFonts w:ascii="Times New Roman" w:hAnsi="Times New Roman" w:cs="Times New Roman"/>
                <w:noProof/>
                <w:sz w:val="26"/>
                <w:szCs w:val="26"/>
                <w:lang w:val="en-US"/>
              </w:rPr>
              <w:t>của tổ chức (theo </w:t>
            </w:r>
            <w:bookmarkStart w:id="1" w:name="bieumau_pl_04_ms_03"/>
            <w:r w:rsidRPr="009C4207">
              <w:rPr>
                <w:rFonts w:ascii="Times New Roman" w:hAnsi="Times New Roman" w:cs="Times New Roman"/>
                <w:noProof/>
                <w:sz w:val="26"/>
                <w:szCs w:val="26"/>
                <w:lang w:val="en-US"/>
              </w:rPr>
              <w:t xml:space="preserve">Mẫu số 5 tại </w:t>
            </w:r>
            <w:bookmarkEnd w:id="1"/>
            <w:r w:rsidRPr="009C4207">
              <w:rPr>
                <w:rFonts w:ascii="Times New Roman" w:hAnsi="Times New Roman" w:cs="Times New Roman"/>
                <w:noProof/>
                <w:sz w:val="26"/>
                <w:szCs w:val="26"/>
                <w:lang w:val="en-US"/>
              </w:rPr>
              <w:t>Phụ lục 6 Nghị định số 133/2025/NĐ-CP)</w:t>
            </w:r>
          </w:p>
        </w:tc>
      </w:tr>
      <w:tr w:rsidR="009F09B2" w:rsidRPr="009C4207" w14:paraId="021A6BDB" w14:textId="77777777" w:rsidTr="003A32CE">
        <w:tc>
          <w:tcPr>
            <w:tcW w:w="708" w:type="dxa"/>
            <w:vAlign w:val="center"/>
          </w:tcPr>
          <w:p w14:paraId="160789D7"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6</w:t>
            </w:r>
          </w:p>
        </w:tc>
        <w:tc>
          <w:tcPr>
            <w:tcW w:w="1332" w:type="dxa"/>
            <w:vAlign w:val="center"/>
          </w:tcPr>
          <w:p w14:paraId="3A3FB980"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6</w:t>
            </w:r>
          </w:p>
        </w:tc>
        <w:tc>
          <w:tcPr>
            <w:tcW w:w="7311" w:type="dxa"/>
          </w:tcPr>
          <w:p w14:paraId="39BC2669" w14:textId="77777777" w:rsidR="000C7E9B" w:rsidRPr="009C4207" w:rsidRDefault="000C7E9B" w:rsidP="003A32CE">
            <w:pPr>
              <w:tabs>
                <w:tab w:val="left" w:pos="851"/>
              </w:tabs>
              <w:spacing w:before="60" w:after="60"/>
              <w:jc w:val="both"/>
              <w:rPr>
                <w:rFonts w:ascii="Times New Roman" w:hAnsi="Times New Roman" w:cs="Times New Roman"/>
                <w:noProof/>
                <w:sz w:val="26"/>
                <w:szCs w:val="26"/>
                <w:lang w:val="vi-VN"/>
              </w:rPr>
            </w:pPr>
            <w:proofErr w:type="spellStart"/>
            <w:r w:rsidRPr="009C4207">
              <w:rPr>
                <w:rFonts w:ascii="Times New Roman" w:hAnsi="Times New Roman" w:cs="Times New Roman"/>
                <w:sz w:val="26"/>
                <w:szCs w:val="26"/>
              </w:rPr>
              <w:t>Danh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sách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thể</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thông</w:t>
            </w:r>
            <w:proofErr w:type="spellEnd"/>
            <w:r w:rsidRPr="009C4207">
              <w:rPr>
                <w:rFonts w:ascii="Times New Roman" w:hAnsi="Times New Roman" w:cs="Times New Roman"/>
                <w:sz w:val="26"/>
                <w:szCs w:val="26"/>
              </w:rPr>
              <w:t xml:space="preserve"> tin </w:t>
            </w:r>
            <w:proofErr w:type="spellStart"/>
            <w:r w:rsidRPr="009C4207">
              <w:rPr>
                <w:rFonts w:ascii="Times New Roman" w:hAnsi="Times New Roman" w:cs="Times New Roman"/>
                <w:sz w:val="26"/>
                <w:szCs w:val="26"/>
              </w:rPr>
              <w:t>về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bookmarkStart w:id="2" w:name="bieumau_pl_04_ms_07"/>
            <w:proofErr w:type="spellStart"/>
            <w:r w:rsidRPr="009C4207">
              <w:rPr>
                <w:rFonts w:ascii="Times New Roman" w:hAnsi="Times New Roman" w:cs="Times New Roman"/>
                <w:sz w:val="26"/>
                <w:szCs w:val="26"/>
              </w:rPr>
              <w:t>Mẫu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bookmarkEnd w:id="2"/>
            <w:r w:rsidRPr="009C4207">
              <w:rPr>
                <w:rFonts w:ascii="Times New Roman" w:hAnsi="Times New Roman" w:cs="Times New Roman"/>
                <w:sz w:val="26"/>
                <w:szCs w:val="26"/>
              </w:rPr>
              <w:t xml:space="preserve">6 </w:t>
            </w:r>
            <w:bookmarkStart w:id="3" w:name="bieumau_pl_04_ms_08"/>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bookmarkEnd w:id="3"/>
            <w:proofErr w:type="spellStart"/>
            <w:r w:rsidRPr="009C4207">
              <w:rPr>
                <w:rFonts w:ascii="Times New Roman" w:hAnsi="Times New Roman" w:cs="Times New Roman"/>
                <w:sz w:val="26"/>
                <w:szCs w:val="26"/>
              </w:rPr>
              <w:t>Phụ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lục</w:t>
            </w:r>
            <w:proofErr w:type="spellEnd"/>
            <w:r w:rsidRPr="009C4207">
              <w:rPr>
                <w:rFonts w:ascii="Times New Roman" w:hAnsi="Times New Roman" w:cs="Times New Roman"/>
                <w:sz w:val="26"/>
                <w:szCs w:val="26"/>
              </w:rPr>
              <w:t xml:space="preserve"> 6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133/2025/NĐ-CP)</w:t>
            </w:r>
          </w:p>
        </w:tc>
      </w:tr>
      <w:tr w:rsidR="000C7E9B" w:rsidRPr="009C4207" w14:paraId="4F052179" w14:textId="77777777" w:rsidTr="003A32CE">
        <w:tc>
          <w:tcPr>
            <w:tcW w:w="708" w:type="dxa"/>
            <w:vAlign w:val="center"/>
          </w:tcPr>
          <w:p w14:paraId="4AA85EA4" w14:textId="77777777" w:rsidR="000C7E9B" w:rsidRPr="009C4207" w:rsidRDefault="000C7E9B" w:rsidP="003A32CE">
            <w:pPr>
              <w:autoSpaceDE/>
              <w:autoSpaceDN/>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7</w:t>
            </w:r>
          </w:p>
        </w:tc>
        <w:tc>
          <w:tcPr>
            <w:tcW w:w="1332" w:type="dxa"/>
            <w:vAlign w:val="center"/>
          </w:tcPr>
          <w:p w14:paraId="38438842" w14:textId="77777777" w:rsidR="000C7E9B" w:rsidRPr="009C4207" w:rsidRDefault="000C7E9B"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07</w:t>
            </w:r>
          </w:p>
        </w:tc>
        <w:tc>
          <w:tcPr>
            <w:tcW w:w="7311" w:type="dxa"/>
          </w:tcPr>
          <w:p w14:paraId="11CF0BD2" w14:textId="77777777" w:rsidR="000C7E9B" w:rsidRPr="009C4207" w:rsidRDefault="000C7E9B" w:rsidP="003A32CE">
            <w:pPr>
              <w:spacing w:before="60" w:after="60"/>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rPr>
              <w:t>Tóm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tắt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w:t>
            </w:r>
            <w:proofErr w:type="spellStart"/>
            <w:r w:rsidRPr="009C4207">
              <w:rPr>
                <w:rFonts w:ascii="Times New Roman" w:hAnsi="Times New Roman" w:cs="Times New Roman"/>
                <w:sz w:val="26"/>
                <w:szCs w:val="26"/>
              </w:rPr>
              <w:t>Mẫu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7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lục</w:t>
            </w:r>
            <w:proofErr w:type="spellEnd"/>
            <w:r w:rsidRPr="009C4207">
              <w:rPr>
                <w:rFonts w:ascii="Times New Roman" w:hAnsi="Times New Roman" w:cs="Times New Roman"/>
                <w:sz w:val="26"/>
                <w:szCs w:val="26"/>
              </w:rPr>
              <w:t xml:space="preserve"> 6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133/2025/NĐ-CP)</w:t>
            </w:r>
          </w:p>
        </w:tc>
      </w:tr>
    </w:tbl>
    <w:p w14:paraId="03968A54" w14:textId="77777777" w:rsidR="000E4A14" w:rsidRPr="009C4207" w:rsidRDefault="00820699" w:rsidP="001F4A86">
      <w:pPr>
        <w:pStyle w:val="BodyText"/>
        <w:spacing w:before="120" w:after="120"/>
        <w:ind w:firstLine="709"/>
        <w:rPr>
          <w:rFonts w:ascii="Times New Roman" w:hAnsi="Times New Roman" w:cs="Times New Roman"/>
          <w:b/>
          <w:sz w:val="26"/>
          <w:szCs w:val="26"/>
          <w:lang w:val="en-US"/>
        </w:rPr>
      </w:pPr>
      <w:r w:rsidRPr="009C4207">
        <w:rPr>
          <w:rFonts w:ascii="Times New Roman" w:hAnsi="Times New Roman" w:cs="Times New Roman"/>
          <w:b/>
          <w:sz w:val="26"/>
          <w:szCs w:val="26"/>
          <w:lang w:val="en-US"/>
        </w:rPr>
        <w:t>V</w:t>
      </w:r>
      <w:r w:rsidR="00897895" w:rsidRPr="009C4207">
        <w:rPr>
          <w:rFonts w:ascii="Times New Roman" w:hAnsi="Times New Roman" w:cs="Times New Roman"/>
          <w:b/>
          <w:sz w:val="26"/>
          <w:szCs w:val="26"/>
          <w:lang w:val="en-US"/>
        </w:rPr>
        <w:t xml:space="preserve">. HỒ SƠ CẦN LƯU </w:t>
      </w:r>
    </w:p>
    <w:p w14:paraId="41455849" w14:textId="77777777" w:rsidR="000C7E9B" w:rsidRPr="009C4207" w:rsidRDefault="000C7E9B" w:rsidP="000C7E9B">
      <w:pPr>
        <w:pStyle w:val="BodyText"/>
        <w:ind w:firstLine="567"/>
        <w:rPr>
          <w:rFonts w:ascii="Times New Roman" w:hAnsi="Times New Roman" w:cs="Times New Roman"/>
          <w:sz w:val="26"/>
          <w:szCs w:val="26"/>
        </w:rPr>
      </w:pPr>
    </w:p>
    <w:tbl>
      <w:tblPr>
        <w:tblW w:w="920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43"/>
        <w:gridCol w:w="7258"/>
      </w:tblGrid>
      <w:tr w:rsidR="009F09B2" w:rsidRPr="009C4207" w14:paraId="57F76905" w14:textId="77777777" w:rsidTr="003A32CE">
        <w:trPr>
          <w:tblHeader/>
        </w:trPr>
        <w:tc>
          <w:tcPr>
            <w:tcW w:w="708" w:type="dxa"/>
            <w:vAlign w:val="center"/>
          </w:tcPr>
          <w:p w14:paraId="1C58C2F6" w14:textId="77777777" w:rsidR="000C7E9B" w:rsidRPr="009C4207" w:rsidRDefault="000C7E9B" w:rsidP="003A32CE">
            <w:pPr>
              <w:spacing w:before="60" w:after="60"/>
              <w:rPr>
                <w:rFonts w:ascii="Times New Roman" w:hAnsi="Times New Roman" w:cs="Times New Roman"/>
                <w:b/>
                <w:sz w:val="26"/>
                <w:szCs w:val="26"/>
              </w:rPr>
            </w:pPr>
            <w:r w:rsidRPr="009C4207">
              <w:rPr>
                <w:rFonts w:ascii="Times New Roman" w:hAnsi="Times New Roman" w:cs="Times New Roman"/>
                <w:b/>
                <w:sz w:val="26"/>
                <w:szCs w:val="26"/>
              </w:rPr>
              <w:t>STT</w:t>
            </w:r>
          </w:p>
        </w:tc>
        <w:tc>
          <w:tcPr>
            <w:tcW w:w="1243" w:type="dxa"/>
            <w:vAlign w:val="center"/>
          </w:tcPr>
          <w:p w14:paraId="143C1410" w14:textId="77777777" w:rsidR="000C7E9B" w:rsidRPr="009C4207" w:rsidRDefault="000C7E9B" w:rsidP="003A32C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Mã</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hiệu</w:t>
            </w:r>
            <w:proofErr w:type="spellEnd"/>
          </w:p>
        </w:tc>
        <w:tc>
          <w:tcPr>
            <w:tcW w:w="7258" w:type="dxa"/>
            <w:vAlign w:val="center"/>
          </w:tcPr>
          <w:p w14:paraId="5FDA623B" w14:textId="77777777" w:rsidR="000C7E9B" w:rsidRPr="009C4207" w:rsidRDefault="000C7E9B" w:rsidP="003A32CE">
            <w:pPr>
              <w:spacing w:before="60" w:after="60"/>
              <w:jc w:val="center"/>
              <w:rPr>
                <w:rFonts w:ascii="Times New Roman" w:hAnsi="Times New Roman" w:cs="Times New Roman"/>
                <w:b/>
                <w:sz w:val="26"/>
                <w:szCs w:val="26"/>
              </w:rPr>
            </w:pPr>
            <w:proofErr w:type="spellStart"/>
            <w:r w:rsidRPr="009C4207">
              <w:rPr>
                <w:rFonts w:ascii="Times New Roman" w:hAnsi="Times New Roman" w:cs="Times New Roman"/>
                <w:b/>
                <w:sz w:val="26"/>
                <w:szCs w:val="26"/>
              </w:rPr>
              <w:t>Tên</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biểu</w:t>
            </w:r>
            <w:proofErr w:type="spellEnd"/>
            <w:r w:rsidRPr="009C4207">
              <w:rPr>
                <w:rFonts w:ascii="Times New Roman" w:hAnsi="Times New Roman" w:cs="Times New Roman"/>
                <w:b/>
                <w:sz w:val="26"/>
                <w:szCs w:val="26"/>
              </w:rPr>
              <w:t xml:space="preserve"> </w:t>
            </w:r>
            <w:proofErr w:type="spellStart"/>
            <w:r w:rsidRPr="009C4207">
              <w:rPr>
                <w:rFonts w:ascii="Times New Roman" w:hAnsi="Times New Roman" w:cs="Times New Roman"/>
                <w:b/>
                <w:sz w:val="26"/>
                <w:szCs w:val="26"/>
              </w:rPr>
              <w:t>mẫu</w:t>
            </w:r>
            <w:proofErr w:type="spellEnd"/>
          </w:p>
        </w:tc>
      </w:tr>
      <w:tr w:rsidR="009F09B2" w:rsidRPr="009C4207" w14:paraId="53AFEA56" w14:textId="77777777" w:rsidTr="003A32CE">
        <w:tc>
          <w:tcPr>
            <w:tcW w:w="708" w:type="dxa"/>
            <w:vAlign w:val="center"/>
          </w:tcPr>
          <w:p w14:paraId="4984BAC2"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1</w:t>
            </w:r>
          </w:p>
        </w:tc>
        <w:tc>
          <w:tcPr>
            <w:tcW w:w="1243" w:type="dxa"/>
            <w:vAlign w:val="center"/>
          </w:tcPr>
          <w:p w14:paraId="03FD8B6F" w14:textId="77777777" w:rsidR="000C7E9B" w:rsidRPr="009C4207" w:rsidRDefault="000C7E9B"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rPr>
              <w:t>BM 0</w:t>
            </w:r>
            <w:r w:rsidRPr="009C4207">
              <w:rPr>
                <w:rFonts w:ascii="Times New Roman" w:hAnsi="Times New Roman" w:cs="Times New Roman"/>
                <w:sz w:val="26"/>
                <w:szCs w:val="26"/>
                <w:lang w:val="en-US"/>
              </w:rPr>
              <w:t>1</w:t>
            </w:r>
          </w:p>
        </w:tc>
        <w:tc>
          <w:tcPr>
            <w:tcW w:w="7258" w:type="dxa"/>
          </w:tcPr>
          <w:p w14:paraId="30DAC478"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Giấy</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tiếp</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hẹn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trả</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quả</w:t>
            </w:r>
            <w:proofErr w:type="spellEnd"/>
          </w:p>
        </w:tc>
      </w:tr>
      <w:tr w:rsidR="009F09B2" w:rsidRPr="009C4207" w14:paraId="557A8942" w14:textId="77777777" w:rsidTr="003A32CE">
        <w:tc>
          <w:tcPr>
            <w:tcW w:w="708" w:type="dxa"/>
            <w:vAlign w:val="center"/>
          </w:tcPr>
          <w:p w14:paraId="1EBDCEAB"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2</w:t>
            </w:r>
          </w:p>
        </w:tc>
        <w:tc>
          <w:tcPr>
            <w:tcW w:w="1243" w:type="dxa"/>
            <w:vAlign w:val="center"/>
          </w:tcPr>
          <w:p w14:paraId="72AE3F66"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2</w:t>
            </w:r>
          </w:p>
        </w:tc>
        <w:tc>
          <w:tcPr>
            <w:tcW w:w="7258" w:type="dxa"/>
          </w:tcPr>
          <w:p w14:paraId="21C31E9F" w14:textId="77777777" w:rsidR="000C7E9B" w:rsidRPr="009C4207" w:rsidRDefault="000C7E9B" w:rsidP="003A32CE">
            <w:pPr>
              <w:spacing w:before="60" w:after="60"/>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Phiếu yêu cầu bổ sung, hoàn thiện hồ sơ</w:t>
            </w:r>
          </w:p>
        </w:tc>
      </w:tr>
      <w:tr w:rsidR="009F09B2" w:rsidRPr="009C4207" w14:paraId="5855AC80" w14:textId="77777777" w:rsidTr="003A32CE">
        <w:tc>
          <w:tcPr>
            <w:tcW w:w="708" w:type="dxa"/>
            <w:vAlign w:val="center"/>
          </w:tcPr>
          <w:p w14:paraId="58F09E77" w14:textId="77777777" w:rsidR="000C7E9B" w:rsidRPr="009C4207" w:rsidRDefault="000C7E9B" w:rsidP="003A32CE">
            <w:pPr>
              <w:autoSpaceDE/>
              <w:autoSpaceDN/>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3</w:t>
            </w:r>
          </w:p>
        </w:tc>
        <w:tc>
          <w:tcPr>
            <w:tcW w:w="1243" w:type="dxa"/>
            <w:vAlign w:val="center"/>
          </w:tcPr>
          <w:p w14:paraId="21FC0DE1" w14:textId="77777777" w:rsidR="000C7E9B" w:rsidRPr="009C4207" w:rsidRDefault="000C7E9B" w:rsidP="003A32CE">
            <w:pPr>
              <w:spacing w:before="60" w:after="60"/>
              <w:jc w:val="center"/>
              <w:rPr>
                <w:rFonts w:ascii="Times New Roman" w:hAnsi="Times New Roman" w:cs="Times New Roman"/>
                <w:sz w:val="26"/>
                <w:szCs w:val="26"/>
              </w:rPr>
            </w:pPr>
            <w:r w:rsidRPr="009C4207">
              <w:rPr>
                <w:rFonts w:ascii="Times New Roman" w:hAnsi="Times New Roman" w:cs="Times New Roman"/>
                <w:sz w:val="26"/>
                <w:szCs w:val="26"/>
              </w:rPr>
              <w:t>BM 03</w:t>
            </w:r>
          </w:p>
        </w:tc>
        <w:tc>
          <w:tcPr>
            <w:tcW w:w="7258" w:type="dxa"/>
          </w:tcPr>
          <w:p w14:paraId="5DAD31A0"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Phiếu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tiếp</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nhận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giải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quyết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p>
        </w:tc>
      </w:tr>
      <w:tr w:rsidR="009F09B2" w:rsidRPr="009C4207" w14:paraId="7121A82C" w14:textId="77777777" w:rsidTr="003A32CE">
        <w:tc>
          <w:tcPr>
            <w:tcW w:w="708" w:type="dxa"/>
            <w:vAlign w:val="center"/>
          </w:tcPr>
          <w:p w14:paraId="69C7A17C"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4</w:t>
            </w:r>
          </w:p>
        </w:tc>
        <w:tc>
          <w:tcPr>
            <w:tcW w:w="1243" w:type="dxa"/>
            <w:vAlign w:val="center"/>
          </w:tcPr>
          <w:p w14:paraId="2A8AFCF9"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4</w:t>
            </w:r>
          </w:p>
        </w:tc>
        <w:tc>
          <w:tcPr>
            <w:tcW w:w="7258" w:type="dxa"/>
          </w:tcPr>
          <w:p w14:paraId="311797A7" w14:textId="77777777" w:rsidR="000C7E9B" w:rsidRPr="009C4207" w:rsidRDefault="000C7E9B" w:rsidP="003A32CE">
            <w:pPr>
              <w:spacing w:before="60" w:after="60"/>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dịch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p>
        </w:tc>
      </w:tr>
      <w:tr w:rsidR="009F09B2" w:rsidRPr="009C4207" w14:paraId="4276A4A1" w14:textId="77777777" w:rsidTr="003A32CE">
        <w:tc>
          <w:tcPr>
            <w:tcW w:w="708" w:type="dxa"/>
            <w:vAlign w:val="center"/>
          </w:tcPr>
          <w:p w14:paraId="333D9D44"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5</w:t>
            </w:r>
          </w:p>
        </w:tc>
        <w:tc>
          <w:tcPr>
            <w:tcW w:w="1243" w:type="dxa"/>
            <w:vAlign w:val="center"/>
          </w:tcPr>
          <w:p w14:paraId="5DC70827"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5</w:t>
            </w:r>
          </w:p>
        </w:tc>
        <w:tc>
          <w:tcPr>
            <w:tcW w:w="7258" w:type="dxa"/>
          </w:tcPr>
          <w:p w14:paraId="3790A0D4" w14:textId="77777777" w:rsidR="000C7E9B" w:rsidRPr="009C4207" w:rsidRDefault="000C7E9B" w:rsidP="003A32CE">
            <w:pPr>
              <w:spacing w:before="60" w:after="60"/>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rPr>
              <w:t>Đơn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cấp</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Giấy</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chứng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nhận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đủ</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điều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dịch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r w:rsidRPr="009C4207">
              <w:rPr>
                <w:rFonts w:ascii="Times New Roman" w:hAnsi="Times New Roman" w:cs="Times New Roman"/>
                <w:noProof/>
                <w:sz w:val="26"/>
                <w:szCs w:val="26"/>
                <w:lang w:val="en-US"/>
              </w:rPr>
              <w:t>của tổ chức (theo Mẫu số 5 tại Phụ lục 6 Nghị định số 133/2025/NĐ-CP)</w:t>
            </w:r>
          </w:p>
        </w:tc>
      </w:tr>
      <w:tr w:rsidR="009F09B2" w:rsidRPr="009C4207" w14:paraId="6B09C957" w14:textId="77777777" w:rsidTr="003A32CE">
        <w:tc>
          <w:tcPr>
            <w:tcW w:w="708" w:type="dxa"/>
            <w:vAlign w:val="center"/>
          </w:tcPr>
          <w:p w14:paraId="5C96967E"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t>6</w:t>
            </w:r>
          </w:p>
        </w:tc>
        <w:tc>
          <w:tcPr>
            <w:tcW w:w="1243" w:type="dxa"/>
            <w:vAlign w:val="center"/>
          </w:tcPr>
          <w:p w14:paraId="18185018" w14:textId="77777777" w:rsidR="000C7E9B" w:rsidRPr="009C4207" w:rsidRDefault="000C7E9B" w:rsidP="003A32CE">
            <w:pPr>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rPr>
              <w:t>BM 0</w:t>
            </w:r>
            <w:r w:rsidRPr="009C4207">
              <w:rPr>
                <w:rFonts w:ascii="Times New Roman" w:hAnsi="Times New Roman" w:cs="Times New Roman"/>
                <w:sz w:val="26"/>
                <w:szCs w:val="26"/>
                <w:lang w:val="vi-VN"/>
              </w:rPr>
              <w:t>6</w:t>
            </w:r>
          </w:p>
        </w:tc>
        <w:tc>
          <w:tcPr>
            <w:tcW w:w="7258" w:type="dxa"/>
          </w:tcPr>
          <w:p w14:paraId="77C566E8" w14:textId="77777777" w:rsidR="000C7E9B" w:rsidRPr="009C4207" w:rsidRDefault="000C7E9B" w:rsidP="003A32CE">
            <w:pPr>
              <w:spacing w:before="60" w:after="60"/>
              <w:jc w:val="both"/>
              <w:rPr>
                <w:rFonts w:ascii="Times New Roman" w:hAnsi="Times New Roman" w:cs="Times New Roman"/>
                <w:noProof/>
                <w:sz w:val="26"/>
                <w:szCs w:val="26"/>
                <w:lang w:val="vi-VN"/>
              </w:rPr>
            </w:pPr>
            <w:proofErr w:type="spellStart"/>
            <w:r w:rsidRPr="009C4207">
              <w:rPr>
                <w:rFonts w:ascii="Times New Roman" w:hAnsi="Times New Roman" w:cs="Times New Roman"/>
                <w:sz w:val="26"/>
                <w:szCs w:val="26"/>
              </w:rPr>
              <w:t>Danh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sách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đó</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thể</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hiện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thông</w:t>
            </w:r>
            <w:proofErr w:type="spellEnd"/>
            <w:r w:rsidRPr="009C4207">
              <w:rPr>
                <w:rFonts w:ascii="Times New Roman" w:hAnsi="Times New Roman" w:cs="Times New Roman"/>
                <w:sz w:val="26"/>
                <w:szCs w:val="26"/>
              </w:rPr>
              <w:t xml:space="preserve"> tin </w:t>
            </w:r>
            <w:proofErr w:type="spellStart"/>
            <w:r w:rsidRPr="009C4207">
              <w:rPr>
                <w:rFonts w:ascii="Times New Roman" w:hAnsi="Times New Roman" w:cs="Times New Roman"/>
                <w:sz w:val="26"/>
                <w:szCs w:val="26"/>
              </w:rPr>
              <w:t>về</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trình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đào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tạo</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năm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tác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trong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lĩnh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vực</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cần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Mẫu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6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lục</w:t>
            </w:r>
            <w:proofErr w:type="spellEnd"/>
            <w:r w:rsidRPr="009C4207">
              <w:rPr>
                <w:rFonts w:ascii="Times New Roman" w:hAnsi="Times New Roman" w:cs="Times New Roman"/>
                <w:sz w:val="26"/>
                <w:szCs w:val="26"/>
              </w:rPr>
              <w:t xml:space="preserve"> 6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133/2025/NĐ-CP)</w:t>
            </w:r>
          </w:p>
        </w:tc>
      </w:tr>
      <w:tr w:rsidR="009F09B2" w:rsidRPr="009C4207" w14:paraId="6D7800E0" w14:textId="77777777" w:rsidTr="003A32CE">
        <w:tc>
          <w:tcPr>
            <w:tcW w:w="708" w:type="dxa"/>
            <w:vAlign w:val="center"/>
          </w:tcPr>
          <w:p w14:paraId="717E0092" w14:textId="77777777" w:rsidR="000C7E9B" w:rsidRPr="009C4207" w:rsidRDefault="000C7E9B" w:rsidP="003A32CE">
            <w:pPr>
              <w:autoSpaceDE/>
              <w:autoSpaceDN/>
              <w:spacing w:before="60" w:after="60"/>
              <w:jc w:val="center"/>
              <w:rPr>
                <w:rFonts w:ascii="Times New Roman" w:hAnsi="Times New Roman" w:cs="Times New Roman"/>
                <w:sz w:val="26"/>
                <w:szCs w:val="26"/>
                <w:lang w:val="vi-VN"/>
              </w:rPr>
            </w:pPr>
            <w:r w:rsidRPr="009C4207">
              <w:rPr>
                <w:rFonts w:ascii="Times New Roman" w:hAnsi="Times New Roman" w:cs="Times New Roman"/>
                <w:sz w:val="26"/>
                <w:szCs w:val="26"/>
                <w:lang w:val="vi-VN"/>
              </w:rPr>
              <w:lastRenderedPageBreak/>
              <w:t>7</w:t>
            </w:r>
          </w:p>
        </w:tc>
        <w:tc>
          <w:tcPr>
            <w:tcW w:w="1243" w:type="dxa"/>
            <w:vAlign w:val="center"/>
          </w:tcPr>
          <w:p w14:paraId="09E8C586" w14:textId="77777777" w:rsidR="000C7E9B" w:rsidRPr="009C4207" w:rsidRDefault="000C7E9B"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BM 07</w:t>
            </w:r>
          </w:p>
        </w:tc>
        <w:tc>
          <w:tcPr>
            <w:tcW w:w="7258" w:type="dxa"/>
          </w:tcPr>
          <w:p w14:paraId="41EE491F" w14:textId="77777777" w:rsidR="000C7E9B" w:rsidRPr="009C4207" w:rsidRDefault="000C7E9B" w:rsidP="003A32CE">
            <w:pPr>
              <w:spacing w:before="60" w:after="60"/>
              <w:jc w:val="both"/>
              <w:rPr>
                <w:rFonts w:ascii="Times New Roman" w:hAnsi="Times New Roman" w:cs="Times New Roman"/>
                <w:sz w:val="26"/>
                <w:szCs w:val="26"/>
                <w:lang w:val="vi-VN"/>
              </w:rPr>
            </w:pPr>
            <w:proofErr w:type="spellStart"/>
            <w:r w:rsidRPr="009C4207">
              <w:rPr>
                <w:rFonts w:ascii="Times New Roman" w:hAnsi="Times New Roman" w:cs="Times New Roman"/>
                <w:sz w:val="26"/>
                <w:szCs w:val="26"/>
              </w:rPr>
              <w:t>Tóm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tắt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kinh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nghiệm</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hoạt</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động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đánh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giá</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công</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nghệ</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của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chuyên</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gia</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theo</w:t>
            </w:r>
            <w:proofErr w:type="spellEnd"/>
            <w:r w:rsidRPr="009C4207">
              <w:rPr>
                <w:rFonts w:ascii="Times New Roman" w:hAnsi="Times New Roman" w:cs="Times New Roman"/>
                <w:sz w:val="26"/>
                <w:szCs w:val="26"/>
              </w:rPr>
              <w:t> </w:t>
            </w:r>
            <w:proofErr w:type="spellStart"/>
            <w:r w:rsidRPr="009C4207">
              <w:rPr>
                <w:rFonts w:ascii="Times New Roman" w:hAnsi="Times New Roman" w:cs="Times New Roman"/>
                <w:sz w:val="26"/>
                <w:szCs w:val="26"/>
              </w:rPr>
              <w:t>Mẫu</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7 </w:t>
            </w:r>
            <w:proofErr w:type="spellStart"/>
            <w:r w:rsidRPr="009C4207">
              <w:rPr>
                <w:rFonts w:ascii="Times New Roman" w:hAnsi="Times New Roman" w:cs="Times New Roman"/>
                <w:sz w:val="26"/>
                <w:szCs w:val="26"/>
              </w:rPr>
              <w:t>tại</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Phụ</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lục</w:t>
            </w:r>
            <w:proofErr w:type="spellEnd"/>
            <w:r w:rsidRPr="009C4207">
              <w:rPr>
                <w:rFonts w:ascii="Times New Roman" w:hAnsi="Times New Roman" w:cs="Times New Roman"/>
                <w:sz w:val="26"/>
                <w:szCs w:val="26"/>
              </w:rPr>
              <w:t xml:space="preserve"> 6 </w:t>
            </w:r>
            <w:proofErr w:type="spellStart"/>
            <w:r w:rsidRPr="009C4207">
              <w:rPr>
                <w:rFonts w:ascii="Times New Roman" w:hAnsi="Times New Roman" w:cs="Times New Roman"/>
                <w:sz w:val="26"/>
                <w:szCs w:val="26"/>
              </w:rPr>
              <w:t>Nghị</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định</w:t>
            </w:r>
            <w:proofErr w:type="spellEnd"/>
            <w:r w:rsidRPr="009C4207">
              <w:rPr>
                <w:rFonts w:ascii="Times New Roman" w:hAnsi="Times New Roman" w:cs="Times New Roman"/>
                <w:sz w:val="26"/>
                <w:szCs w:val="26"/>
              </w:rPr>
              <w:t xml:space="preserve"> </w:t>
            </w:r>
            <w:proofErr w:type="spellStart"/>
            <w:r w:rsidRPr="009C4207">
              <w:rPr>
                <w:rFonts w:ascii="Times New Roman" w:hAnsi="Times New Roman" w:cs="Times New Roman"/>
                <w:sz w:val="26"/>
                <w:szCs w:val="26"/>
              </w:rPr>
              <w:t>số</w:t>
            </w:r>
            <w:proofErr w:type="spellEnd"/>
            <w:r w:rsidRPr="009C4207">
              <w:rPr>
                <w:rFonts w:ascii="Times New Roman" w:hAnsi="Times New Roman" w:cs="Times New Roman"/>
                <w:sz w:val="26"/>
                <w:szCs w:val="26"/>
              </w:rPr>
              <w:t xml:space="preserve"> 133/2025/NĐ-CP)</w:t>
            </w:r>
          </w:p>
        </w:tc>
      </w:tr>
      <w:tr w:rsidR="009F09B2" w:rsidRPr="009C4207" w14:paraId="1A785B1A" w14:textId="77777777" w:rsidTr="003A32CE">
        <w:tc>
          <w:tcPr>
            <w:tcW w:w="708" w:type="dxa"/>
            <w:vAlign w:val="center"/>
          </w:tcPr>
          <w:p w14:paraId="2FC690AE" w14:textId="77777777" w:rsidR="000C7E9B" w:rsidRPr="009C4207" w:rsidRDefault="000C7E9B" w:rsidP="003A32CE">
            <w:pPr>
              <w:autoSpaceDE/>
              <w:autoSpaceDN/>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8</w:t>
            </w:r>
          </w:p>
        </w:tc>
        <w:tc>
          <w:tcPr>
            <w:tcW w:w="1243" w:type="dxa"/>
            <w:vAlign w:val="center"/>
          </w:tcPr>
          <w:p w14:paraId="6FA92E10" w14:textId="77777777" w:rsidR="000C7E9B" w:rsidRPr="009C4207" w:rsidRDefault="000C7E9B"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w:t>
            </w:r>
          </w:p>
        </w:tc>
        <w:tc>
          <w:tcPr>
            <w:tcW w:w="7258" w:type="dxa"/>
          </w:tcPr>
          <w:p w14:paraId="48590742"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Các</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thành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phần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mục</w:t>
            </w:r>
            <w:proofErr w:type="spellEnd"/>
            <w:r w:rsidRPr="009C4207">
              <w:rPr>
                <w:rFonts w:ascii="Times New Roman" w:hAnsi="Times New Roman" w:cs="Times New Roman"/>
                <w:sz w:val="26"/>
                <w:szCs w:val="26"/>
                <w:lang w:val="en-US"/>
              </w:rPr>
              <w:t xml:space="preserve"> </w:t>
            </w:r>
            <w:r w:rsidRPr="009C4207">
              <w:rPr>
                <w:rFonts w:ascii="Times New Roman" w:hAnsi="Times New Roman" w:cs="Times New Roman"/>
                <w:sz w:val="26"/>
                <w:szCs w:val="26"/>
                <w:lang w:val="vi-VN"/>
              </w:rPr>
              <w:t>I</w:t>
            </w:r>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và</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các</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thành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phần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khác</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phát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sinh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trong</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quá</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trình</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giải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quyết</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hồ</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sơ</w:t>
            </w:r>
            <w:proofErr w:type="spellEnd"/>
            <w:r w:rsidRPr="009C4207">
              <w:rPr>
                <w:rFonts w:ascii="Times New Roman" w:hAnsi="Times New Roman" w:cs="Times New Roman"/>
                <w:sz w:val="26"/>
                <w:szCs w:val="26"/>
                <w:lang w:val="en-US"/>
              </w:rPr>
              <w:t>.</w:t>
            </w:r>
          </w:p>
        </w:tc>
      </w:tr>
      <w:tr w:rsidR="000C7E9B" w:rsidRPr="009C4207" w14:paraId="0DC11E5D" w14:textId="77777777" w:rsidTr="003A32CE">
        <w:tc>
          <w:tcPr>
            <w:tcW w:w="708" w:type="dxa"/>
            <w:vAlign w:val="center"/>
          </w:tcPr>
          <w:p w14:paraId="164BAC0C" w14:textId="77777777" w:rsidR="000C7E9B" w:rsidRPr="009C4207" w:rsidRDefault="000C7E9B" w:rsidP="003A32CE">
            <w:pPr>
              <w:autoSpaceDE/>
              <w:autoSpaceDN/>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9</w:t>
            </w:r>
          </w:p>
        </w:tc>
        <w:tc>
          <w:tcPr>
            <w:tcW w:w="1243" w:type="dxa"/>
            <w:vAlign w:val="center"/>
          </w:tcPr>
          <w:p w14:paraId="7013F34A" w14:textId="77777777" w:rsidR="000C7E9B" w:rsidRPr="009C4207" w:rsidRDefault="000C7E9B" w:rsidP="003A32CE">
            <w:pPr>
              <w:spacing w:before="60" w:after="60"/>
              <w:jc w:val="center"/>
              <w:rPr>
                <w:rFonts w:ascii="Times New Roman" w:hAnsi="Times New Roman" w:cs="Times New Roman"/>
                <w:sz w:val="26"/>
                <w:szCs w:val="26"/>
                <w:lang w:val="en-US"/>
              </w:rPr>
            </w:pPr>
            <w:r w:rsidRPr="009C4207">
              <w:rPr>
                <w:rFonts w:ascii="Times New Roman" w:hAnsi="Times New Roman" w:cs="Times New Roman"/>
                <w:sz w:val="26"/>
                <w:szCs w:val="26"/>
                <w:lang w:val="en-US"/>
              </w:rPr>
              <w:t>/</w:t>
            </w:r>
          </w:p>
        </w:tc>
        <w:tc>
          <w:tcPr>
            <w:tcW w:w="7258" w:type="dxa"/>
            <w:vAlign w:val="center"/>
          </w:tcPr>
          <w:p w14:paraId="48696128" w14:textId="77777777" w:rsidR="000C7E9B" w:rsidRPr="009C4207" w:rsidRDefault="000C7E9B" w:rsidP="003A32CE">
            <w:pPr>
              <w:spacing w:before="60" w:after="60"/>
              <w:jc w:val="both"/>
              <w:rPr>
                <w:rFonts w:ascii="Times New Roman" w:hAnsi="Times New Roman" w:cs="Times New Roman"/>
                <w:sz w:val="26"/>
                <w:szCs w:val="26"/>
                <w:lang w:val="en-US"/>
              </w:rPr>
            </w:pPr>
            <w:proofErr w:type="spellStart"/>
            <w:r w:rsidRPr="009C4207">
              <w:rPr>
                <w:rFonts w:ascii="Times New Roman" w:hAnsi="Times New Roman" w:cs="Times New Roman"/>
                <w:sz w:val="26"/>
                <w:szCs w:val="26"/>
                <w:lang w:val="en-US"/>
              </w:rPr>
              <w:t>Văn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bản</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từ</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chối</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có</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nêu</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rõ</w:t>
            </w:r>
            <w:proofErr w:type="spellEnd"/>
            <w:r w:rsidRPr="009C4207">
              <w:rPr>
                <w:rFonts w:ascii="Times New Roman" w:hAnsi="Times New Roman" w:cs="Times New Roman"/>
                <w:sz w:val="26"/>
                <w:szCs w:val="26"/>
                <w:lang w:val="en-US"/>
              </w:rPr>
              <w:t xml:space="preserve"> </w:t>
            </w:r>
            <w:proofErr w:type="spellStart"/>
            <w:r w:rsidRPr="009C4207">
              <w:rPr>
                <w:rFonts w:ascii="Times New Roman" w:hAnsi="Times New Roman" w:cs="Times New Roman"/>
                <w:sz w:val="26"/>
                <w:szCs w:val="26"/>
                <w:lang w:val="en-US"/>
              </w:rPr>
              <w:t>lý</w:t>
            </w:r>
            <w:proofErr w:type="spellEnd"/>
            <w:r w:rsidRPr="009C4207">
              <w:rPr>
                <w:rFonts w:ascii="Times New Roman" w:hAnsi="Times New Roman" w:cs="Times New Roman"/>
                <w:sz w:val="26"/>
                <w:szCs w:val="26"/>
                <w:lang w:val="en-US"/>
              </w:rPr>
              <w:t xml:space="preserve"> do</w:t>
            </w:r>
          </w:p>
        </w:tc>
      </w:tr>
    </w:tbl>
    <w:p w14:paraId="44B69FAA" w14:textId="77777777" w:rsidR="000C7E9B" w:rsidRPr="009C4207" w:rsidRDefault="000C7E9B" w:rsidP="000C7E9B">
      <w:pPr>
        <w:ind w:firstLine="567"/>
        <w:jc w:val="both"/>
        <w:rPr>
          <w:rFonts w:ascii="Times New Roman" w:hAnsi="Times New Roman" w:cs="Times New Roman"/>
          <w:sz w:val="26"/>
          <w:szCs w:val="26"/>
          <w:lang w:val="en-US"/>
        </w:rPr>
      </w:pPr>
    </w:p>
    <w:p w14:paraId="2D181A58" w14:textId="77777777" w:rsidR="003F2E89" w:rsidRPr="009C4207" w:rsidRDefault="00820699" w:rsidP="001F4A86">
      <w:pPr>
        <w:pStyle w:val="BodyText"/>
        <w:spacing w:before="120" w:after="120"/>
        <w:ind w:firstLine="709"/>
        <w:rPr>
          <w:rFonts w:ascii="Times New Roman" w:hAnsi="Times New Roman" w:cs="Times New Roman"/>
          <w:b/>
          <w:sz w:val="26"/>
          <w:szCs w:val="26"/>
          <w:lang w:val="en-US"/>
        </w:rPr>
      </w:pPr>
      <w:r w:rsidRPr="009C4207">
        <w:rPr>
          <w:rFonts w:ascii="Times New Roman" w:hAnsi="Times New Roman" w:cs="Times New Roman"/>
          <w:b/>
          <w:sz w:val="26"/>
          <w:szCs w:val="26"/>
          <w:lang w:val="en-US"/>
        </w:rPr>
        <w:t>VI</w:t>
      </w:r>
      <w:r w:rsidR="008C26EC" w:rsidRPr="009C4207">
        <w:rPr>
          <w:rFonts w:ascii="Times New Roman" w:hAnsi="Times New Roman" w:cs="Times New Roman"/>
          <w:b/>
          <w:sz w:val="26"/>
          <w:szCs w:val="26"/>
          <w:lang w:val="en-US"/>
        </w:rPr>
        <w:t>.</w:t>
      </w:r>
      <w:r w:rsidR="003F2E89" w:rsidRPr="009C4207">
        <w:rPr>
          <w:rFonts w:ascii="Times New Roman" w:hAnsi="Times New Roman" w:cs="Times New Roman"/>
          <w:b/>
          <w:sz w:val="26"/>
          <w:szCs w:val="26"/>
          <w:lang w:val="en-US"/>
        </w:rPr>
        <w:t xml:space="preserve"> CƠ SỞ PHÁP LÝ</w:t>
      </w:r>
    </w:p>
    <w:p w14:paraId="10B776CA" w14:textId="77777777" w:rsidR="000C7E9B" w:rsidRPr="009C4207" w:rsidRDefault="000C7E9B" w:rsidP="000C7E9B">
      <w:pPr>
        <w:spacing w:before="120" w:after="120"/>
        <w:ind w:left="131" w:right="134"/>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 xml:space="preserve">- Nghị định số 133/2025/NĐ-CP ngày 12 tháng 6 năm 2025 quy định về phân quyền, phân cấp trong lĩnh vực quản lý nhà nước của </w:t>
      </w:r>
      <w:proofErr w:type="spellStart"/>
      <w:r w:rsidR="001343A9" w:rsidRPr="009C4207">
        <w:rPr>
          <w:rFonts w:ascii="Times New Roman" w:hAnsi="Times New Roman" w:cs="Times New Roman"/>
          <w:sz w:val="26"/>
          <w:szCs w:val="26"/>
          <w:lang w:val="en-US"/>
        </w:rPr>
        <w:t>Bộ</w:t>
      </w:r>
      <w:proofErr w:type="spellEnd"/>
      <w:r w:rsidR="001343A9" w:rsidRPr="009C4207">
        <w:rPr>
          <w:rFonts w:ascii="Times New Roman" w:hAnsi="Times New Roman" w:cs="Times New Roman"/>
          <w:sz w:val="26"/>
          <w:szCs w:val="26"/>
          <w:lang w:val="en-US"/>
        </w:rPr>
        <w:t xml:space="preserve"> </w:t>
      </w:r>
      <w:proofErr w:type="spellStart"/>
      <w:r w:rsidR="001343A9" w:rsidRPr="009C4207">
        <w:rPr>
          <w:rFonts w:ascii="Times New Roman" w:hAnsi="Times New Roman" w:cs="Times New Roman"/>
          <w:sz w:val="26"/>
          <w:szCs w:val="26"/>
          <w:lang w:val="en-US"/>
        </w:rPr>
        <w:t>trưởng</w:t>
      </w:r>
      <w:proofErr w:type="spellEnd"/>
      <w:r w:rsidR="001343A9" w:rsidRPr="009C4207">
        <w:rPr>
          <w:rFonts w:ascii="Times New Roman" w:hAnsi="Times New Roman" w:cs="Times New Roman"/>
          <w:sz w:val="26"/>
          <w:szCs w:val="26"/>
          <w:lang w:val="en-US"/>
        </w:rPr>
        <w:t xml:space="preserve"> </w:t>
      </w:r>
      <w:r w:rsidRPr="009C4207">
        <w:rPr>
          <w:rFonts w:ascii="Times New Roman" w:hAnsi="Times New Roman" w:cs="Times New Roman"/>
          <w:sz w:val="26"/>
          <w:szCs w:val="26"/>
          <w:lang w:val="vi-VN"/>
        </w:rPr>
        <w:t>Bộ Khoa học và Công nghệ;</w:t>
      </w:r>
    </w:p>
    <w:p w14:paraId="6954EE89" w14:textId="77777777" w:rsidR="000C7E9B" w:rsidRPr="009C4207" w:rsidRDefault="000C7E9B" w:rsidP="000C7E9B">
      <w:pPr>
        <w:spacing w:before="120" w:after="120"/>
        <w:ind w:left="131" w:right="134"/>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 Ngh</w:t>
      </w:r>
      <w:r w:rsidR="0085282C" w:rsidRPr="009C4207">
        <w:rPr>
          <w:rFonts w:ascii="Times New Roman" w:hAnsi="Times New Roman" w:cs="Times New Roman"/>
          <w:sz w:val="26"/>
          <w:szCs w:val="26"/>
          <w:lang w:val="vi-VN"/>
        </w:rPr>
        <w:t>ị định số 76/2018/NĐ-CP ngày 15</w:t>
      </w:r>
      <w:r w:rsidR="0085282C" w:rsidRPr="009C4207">
        <w:rPr>
          <w:rFonts w:ascii="Times New Roman" w:hAnsi="Times New Roman" w:cs="Times New Roman"/>
          <w:sz w:val="26"/>
          <w:szCs w:val="26"/>
          <w:lang w:val="en-US"/>
        </w:rPr>
        <w:t xml:space="preserve"> </w:t>
      </w:r>
      <w:proofErr w:type="spellStart"/>
      <w:r w:rsidR="0085282C" w:rsidRPr="009C4207">
        <w:rPr>
          <w:rFonts w:ascii="Times New Roman" w:hAnsi="Times New Roman" w:cs="Times New Roman"/>
          <w:sz w:val="26"/>
          <w:szCs w:val="26"/>
          <w:lang w:val="en-US"/>
        </w:rPr>
        <w:t>tháng</w:t>
      </w:r>
      <w:proofErr w:type="spellEnd"/>
      <w:r w:rsidR="0085282C" w:rsidRPr="009C4207">
        <w:rPr>
          <w:rFonts w:ascii="Times New Roman" w:hAnsi="Times New Roman" w:cs="Times New Roman"/>
          <w:sz w:val="26"/>
          <w:szCs w:val="26"/>
          <w:lang w:val="en-US"/>
        </w:rPr>
        <w:t xml:space="preserve"> </w:t>
      </w:r>
      <w:r w:rsidR="0085282C" w:rsidRPr="009C4207">
        <w:rPr>
          <w:rFonts w:ascii="Times New Roman" w:hAnsi="Times New Roman" w:cs="Times New Roman"/>
          <w:sz w:val="26"/>
          <w:szCs w:val="26"/>
          <w:lang w:val="vi-VN"/>
        </w:rPr>
        <w:t>05 n</w:t>
      </w:r>
      <w:proofErr w:type="spellStart"/>
      <w:r w:rsidR="0085282C" w:rsidRPr="009C4207">
        <w:rPr>
          <w:rFonts w:ascii="Times New Roman" w:hAnsi="Times New Roman" w:cs="Times New Roman"/>
          <w:sz w:val="26"/>
          <w:szCs w:val="26"/>
          <w:lang w:val="en-US"/>
        </w:rPr>
        <w:t>ăm</w:t>
      </w:r>
      <w:proofErr w:type="spellEnd"/>
      <w:r w:rsidR="0085282C" w:rsidRPr="009C4207">
        <w:rPr>
          <w:rFonts w:ascii="Times New Roman" w:hAnsi="Times New Roman" w:cs="Times New Roman"/>
          <w:sz w:val="26"/>
          <w:szCs w:val="26"/>
          <w:lang w:val="en-US"/>
        </w:rPr>
        <w:t xml:space="preserve"> </w:t>
      </w:r>
      <w:r w:rsidRPr="009C4207">
        <w:rPr>
          <w:rFonts w:ascii="Times New Roman" w:hAnsi="Times New Roman" w:cs="Times New Roman"/>
          <w:sz w:val="26"/>
          <w:szCs w:val="26"/>
          <w:lang w:val="vi-VN"/>
        </w:rPr>
        <w:t>2018 của Chính phủ Quy định chi tiết và hướng dẫn thi hành một số điều của Luật Chuyển giao công nghệ.</w:t>
      </w:r>
    </w:p>
    <w:p w14:paraId="7A4FDEB9" w14:textId="77777777" w:rsidR="0098434D" w:rsidRPr="009C4207" w:rsidRDefault="000C7E9B" w:rsidP="000C7E9B">
      <w:pPr>
        <w:tabs>
          <w:tab w:val="left" w:pos="567"/>
        </w:tabs>
        <w:spacing w:before="120" w:after="120"/>
        <w:ind w:right="2"/>
        <w:jc w:val="both"/>
        <w:rPr>
          <w:rFonts w:ascii="Times New Roman" w:hAnsi="Times New Roman" w:cs="Times New Roman"/>
          <w:sz w:val="26"/>
          <w:szCs w:val="26"/>
          <w:lang w:val="vi-VN"/>
        </w:rPr>
      </w:pPr>
      <w:r w:rsidRPr="009C4207">
        <w:rPr>
          <w:rFonts w:ascii="Times New Roman" w:hAnsi="Times New Roman" w:cs="Times New Roman"/>
          <w:sz w:val="26"/>
          <w:szCs w:val="26"/>
          <w:lang w:val="vi-VN"/>
        </w:rPr>
        <w:t>-</w:t>
      </w:r>
      <w:r w:rsidRPr="009C4207">
        <w:rPr>
          <w:rFonts w:ascii="Times New Roman" w:hAnsi="Times New Roman" w:cs="Times New Roman"/>
          <w:sz w:val="26"/>
          <w:szCs w:val="26"/>
          <w:lang w:val="en-US"/>
        </w:rPr>
        <w:t xml:space="preserve"> </w:t>
      </w:r>
      <w:r w:rsidRPr="009C4207">
        <w:rPr>
          <w:rFonts w:ascii="Times New Roman" w:hAnsi="Times New Roman" w:cs="Times New Roman"/>
          <w:sz w:val="26"/>
          <w:szCs w:val="26"/>
          <w:lang w:val="vi-VN"/>
        </w:rPr>
        <w:t xml:space="preserve">Quyết định số 1442/QĐ-BKHCN ngày 24 tháng 6 năm 2025 của </w:t>
      </w:r>
      <w:proofErr w:type="spellStart"/>
      <w:r w:rsidR="001343A9" w:rsidRPr="009C4207">
        <w:rPr>
          <w:rFonts w:ascii="Times New Roman" w:hAnsi="Times New Roman" w:cs="Times New Roman"/>
          <w:sz w:val="26"/>
          <w:szCs w:val="26"/>
          <w:lang w:val="en-US"/>
        </w:rPr>
        <w:t>Bộ</w:t>
      </w:r>
      <w:proofErr w:type="spellEnd"/>
      <w:r w:rsidR="001343A9" w:rsidRPr="009C4207">
        <w:rPr>
          <w:rFonts w:ascii="Times New Roman" w:hAnsi="Times New Roman" w:cs="Times New Roman"/>
          <w:sz w:val="26"/>
          <w:szCs w:val="26"/>
          <w:lang w:val="en-US"/>
        </w:rPr>
        <w:t xml:space="preserve"> </w:t>
      </w:r>
      <w:proofErr w:type="spellStart"/>
      <w:r w:rsidR="001343A9" w:rsidRPr="009C4207">
        <w:rPr>
          <w:rFonts w:ascii="Times New Roman" w:hAnsi="Times New Roman" w:cs="Times New Roman"/>
          <w:sz w:val="26"/>
          <w:szCs w:val="26"/>
          <w:lang w:val="en-US"/>
        </w:rPr>
        <w:t>trưởng</w:t>
      </w:r>
      <w:proofErr w:type="spellEnd"/>
      <w:r w:rsidR="001343A9" w:rsidRPr="009C4207">
        <w:rPr>
          <w:rFonts w:ascii="Times New Roman" w:hAnsi="Times New Roman" w:cs="Times New Roman"/>
          <w:sz w:val="26"/>
          <w:szCs w:val="26"/>
          <w:lang w:val="en-US"/>
        </w:rPr>
        <w:t xml:space="preserve"> </w:t>
      </w:r>
      <w:r w:rsidRPr="009C4207">
        <w:rPr>
          <w:rFonts w:ascii="Times New Roman" w:hAnsi="Times New Roman" w:cs="Times New Roman"/>
          <w:sz w:val="26"/>
          <w:szCs w:val="26"/>
          <w:lang w:val="vi-VN"/>
        </w:rPr>
        <w:t>Bộ Khoa học và Công nghệ về việc công bố thủ tục hành chính mới ban hành, được sửa đổi, bổ sung và bị bãi bỏ theo quy định về phân quyền, phân cấp, phân định thẩm quyền trong lĩnh vực quản lý nhà nước của Bộ Khoa học và Công nghệ.</w:t>
      </w:r>
    </w:p>
    <w:p w14:paraId="6520610E" w14:textId="77777777" w:rsidR="0098434D" w:rsidRPr="009C4207" w:rsidRDefault="0098434D" w:rsidP="00960316">
      <w:pPr>
        <w:tabs>
          <w:tab w:val="left" w:pos="567"/>
        </w:tabs>
        <w:spacing w:before="120" w:after="120"/>
        <w:ind w:right="2" w:firstLine="567"/>
        <w:jc w:val="both"/>
        <w:rPr>
          <w:rFonts w:ascii="Times New Roman" w:hAnsi="Times New Roman" w:cs="Times New Roman"/>
          <w:noProof/>
          <w:sz w:val="26"/>
          <w:szCs w:val="26"/>
          <w:lang w:val="vi-VN"/>
        </w:rPr>
      </w:pPr>
    </w:p>
    <w:p w14:paraId="26384E0C"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5916F4C7"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60B96F00"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44E444BE"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042DFC87"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733D6FCD"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16F7047C" w14:textId="77777777" w:rsidR="001855DE" w:rsidRPr="009C4207" w:rsidRDefault="001855DE" w:rsidP="00960316">
      <w:pPr>
        <w:tabs>
          <w:tab w:val="left" w:pos="567"/>
        </w:tabs>
        <w:spacing w:before="120" w:after="120"/>
        <w:ind w:right="2" w:firstLine="567"/>
        <w:jc w:val="both"/>
        <w:rPr>
          <w:rFonts w:ascii="Times New Roman" w:hAnsi="Times New Roman" w:cs="Times New Roman"/>
          <w:noProof/>
          <w:sz w:val="26"/>
          <w:szCs w:val="26"/>
          <w:lang w:val="vi-VN"/>
        </w:rPr>
      </w:pPr>
    </w:p>
    <w:p w14:paraId="1D73CA03" w14:textId="77777777" w:rsidR="005256C8" w:rsidRPr="009C4207"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7E199B12" w14:textId="77777777" w:rsidR="005256C8" w:rsidRPr="009C4207"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375EF468" w14:textId="77777777" w:rsidR="005256C8" w:rsidRPr="009C4207" w:rsidRDefault="005256C8" w:rsidP="00960316">
      <w:pPr>
        <w:tabs>
          <w:tab w:val="left" w:pos="567"/>
        </w:tabs>
        <w:spacing w:before="120" w:after="120"/>
        <w:ind w:right="2" w:firstLine="567"/>
        <w:jc w:val="both"/>
        <w:rPr>
          <w:rFonts w:ascii="Times New Roman" w:hAnsi="Times New Roman" w:cs="Times New Roman"/>
          <w:noProof/>
          <w:sz w:val="26"/>
          <w:szCs w:val="26"/>
          <w:lang w:val="vi-VN"/>
        </w:rPr>
      </w:pPr>
    </w:p>
    <w:p w14:paraId="5FC78CBA" w14:textId="77777777" w:rsidR="009F288F" w:rsidRDefault="009F288F" w:rsidP="00960316">
      <w:pPr>
        <w:tabs>
          <w:tab w:val="left" w:pos="567"/>
        </w:tabs>
        <w:spacing w:before="120" w:after="120"/>
        <w:ind w:right="2" w:firstLine="567"/>
        <w:jc w:val="both"/>
        <w:rPr>
          <w:rFonts w:ascii="Times New Roman" w:hAnsi="Times New Roman" w:cs="Times New Roman"/>
          <w:noProof/>
          <w:sz w:val="26"/>
          <w:szCs w:val="26"/>
          <w:lang w:val="vi-VN"/>
        </w:rPr>
        <w:sectPr w:rsidR="009F288F" w:rsidSect="0098434D">
          <w:pgSz w:w="11909" w:h="16834" w:code="9"/>
          <w:pgMar w:top="1134" w:right="1134" w:bottom="709" w:left="1701" w:header="289" w:footer="289" w:gutter="0"/>
          <w:cols w:space="720"/>
          <w:titlePg/>
          <w:docGrid w:linePitch="381"/>
        </w:sectPr>
      </w:pPr>
    </w:p>
    <w:p w14:paraId="10FFCAAC" w14:textId="77777777" w:rsidR="00382477" w:rsidRPr="009C4207" w:rsidRDefault="00382477" w:rsidP="00712D96">
      <w:pPr>
        <w:widowControl w:val="0"/>
        <w:tabs>
          <w:tab w:val="left" w:pos="1134"/>
        </w:tabs>
        <w:adjustRightInd w:val="0"/>
        <w:spacing w:before="120" w:after="120" w:line="360" w:lineRule="exact"/>
        <w:jc w:val="right"/>
        <w:rPr>
          <w:rFonts w:ascii="Times New Roman" w:hAnsi="Times New Roman" w:cs="Times New Roman"/>
          <w:b/>
          <w:bCs/>
          <w:sz w:val="26"/>
          <w:szCs w:val="26"/>
          <w:u w:val="single"/>
          <w:lang w:val="en-US" w:eastAsia="vi-VN"/>
        </w:rPr>
      </w:pPr>
      <w:r w:rsidRPr="009C4207">
        <w:rPr>
          <w:rFonts w:ascii="Times New Roman" w:hAnsi="Times New Roman" w:cs="Times New Roman"/>
          <w:b/>
          <w:bCs/>
          <w:noProof/>
          <w:sz w:val="26"/>
          <w:szCs w:val="26"/>
          <w:u w:val="single"/>
          <w:lang w:val="en-US"/>
        </w:rPr>
        <w:lastRenderedPageBreak/>
        <w:t>BM 04</w:t>
      </w:r>
    </w:p>
    <w:p w14:paraId="400EDE49" w14:textId="77777777" w:rsidR="00894BB3" w:rsidRPr="009C4207" w:rsidRDefault="00894BB3" w:rsidP="00894BB3">
      <w:pPr>
        <w:tabs>
          <w:tab w:val="left" w:pos="540"/>
        </w:tabs>
        <w:rPr>
          <w:rFonts w:ascii="Times New Roman" w:hAnsi="Times New Roman" w:cs="Times New Roman"/>
          <w:sz w:val="26"/>
          <w:szCs w:val="26"/>
        </w:rPr>
      </w:pPr>
    </w:p>
    <w:p w14:paraId="15725A08" w14:textId="77777777" w:rsidR="00894BB3" w:rsidRPr="009C4207" w:rsidRDefault="00894BB3" w:rsidP="00894BB3">
      <w:pPr>
        <w:tabs>
          <w:tab w:val="left" w:pos="540"/>
        </w:tabs>
        <w:rPr>
          <w:rFonts w:ascii="Times New Roman" w:hAnsi="Times New Roman" w:cs="Times New Roman"/>
          <w:sz w:val="26"/>
          <w:szCs w:val="26"/>
        </w:rPr>
      </w:pPr>
    </w:p>
    <w:tbl>
      <w:tblPr>
        <w:tblW w:w="10206" w:type="dxa"/>
        <w:tblCellSpacing w:w="0" w:type="dxa"/>
        <w:tblInd w:w="-567" w:type="dxa"/>
        <w:shd w:val="clear" w:color="auto" w:fill="FFFFFF"/>
        <w:tblCellMar>
          <w:left w:w="0" w:type="dxa"/>
          <w:right w:w="0" w:type="dxa"/>
        </w:tblCellMar>
        <w:tblLook w:val="04A0" w:firstRow="1" w:lastRow="0" w:firstColumn="1" w:lastColumn="0" w:noHBand="0" w:noVBand="1"/>
      </w:tblPr>
      <w:tblGrid>
        <w:gridCol w:w="4253"/>
        <w:gridCol w:w="5953"/>
      </w:tblGrid>
      <w:tr w:rsidR="009F09B2" w:rsidRPr="009C4207" w14:paraId="365567CD" w14:textId="77777777" w:rsidTr="003A32CE">
        <w:trPr>
          <w:tblCellSpacing w:w="0" w:type="dxa"/>
        </w:trPr>
        <w:tc>
          <w:tcPr>
            <w:tcW w:w="4253" w:type="dxa"/>
            <w:shd w:val="clear" w:color="auto" w:fill="FFFFFF"/>
            <w:tcMar>
              <w:top w:w="0" w:type="dxa"/>
              <w:left w:w="108" w:type="dxa"/>
              <w:bottom w:w="0" w:type="dxa"/>
              <w:right w:w="108" w:type="dxa"/>
            </w:tcMar>
            <w:hideMark/>
          </w:tcPr>
          <w:p w14:paraId="5EF4B1A2" w14:textId="77777777" w:rsidR="00894BB3" w:rsidRPr="009C4207" w:rsidRDefault="00894BB3" w:rsidP="003A32CE">
            <w:pPr>
              <w:autoSpaceDE/>
              <w:autoSpaceDN/>
              <w:jc w:val="center"/>
              <w:rPr>
                <w:rFonts w:ascii="Times New Roman" w:hAnsi="Times New Roman" w:cs="Times New Roman"/>
                <w:b/>
                <w:sz w:val="26"/>
                <w:szCs w:val="26"/>
                <w:lang w:val="en-US"/>
              </w:rPr>
            </w:pPr>
            <w:r w:rsidRPr="009C4207">
              <w:rPr>
                <w:rFonts w:ascii="Times New Roman" w:hAnsi="Times New Roman" w:cs="Times New Roman"/>
                <w:b/>
                <w:sz w:val="26"/>
                <w:szCs w:val="26"/>
                <w:lang w:val="en-US"/>
              </w:rPr>
              <w:t>ỦY BAN NHÂN DÂN</w:t>
            </w:r>
            <w:r w:rsidRPr="009C4207">
              <w:rPr>
                <w:rFonts w:ascii="Times New Roman" w:hAnsi="Times New Roman" w:cs="Times New Roman"/>
                <w:b/>
                <w:sz w:val="26"/>
                <w:szCs w:val="26"/>
                <w:lang w:val="en-US"/>
              </w:rPr>
              <w:br/>
              <w:t>THÀNH PHỐ HỒ CHÍ MINH</w:t>
            </w:r>
          </w:p>
          <w:p w14:paraId="6C4F6DB0" w14:textId="77777777" w:rsidR="00894BB3" w:rsidRPr="009C4207" w:rsidRDefault="00894BB3" w:rsidP="003A32CE">
            <w:pPr>
              <w:jc w:val="center"/>
              <w:rPr>
                <w:rFonts w:ascii="Times New Roman" w:hAnsi="Times New Roman" w:cs="Times New Roman"/>
                <w:sz w:val="26"/>
                <w:szCs w:val="26"/>
                <w:lang w:val="pt-BR" w:eastAsia="vi-VN"/>
              </w:rPr>
            </w:pPr>
            <w:r w:rsidRPr="009C4207">
              <w:rPr>
                <w:rFonts w:ascii="Times New Roman" w:hAnsi="Times New Roman" w:cs="Times New Roman"/>
                <w:b/>
                <w:bCs/>
                <w:sz w:val="26"/>
                <w:szCs w:val="26"/>
                <w:lang w:val="pt-BR" w:eastAsia="vi-VN"/>
              </w:rPr>
              <w:t>________________</w:t>
            </w:r>
            <w:r w:rsidRPr="009C4207">
              <w:rPr>
                <w:rFonts w:ascii="Times New Roman" w:hAnsi="Times New Roman" w:cs="Times New Roman"/>
                <w:sz w:val="26"/>
                <w:szCs w:val="26"/>
                <w:lang w:val="pt-BR" w:eastAsia="vi-VN"/>
              </w:rPr>
              <w:t>_____</w:t>
            </w:r>
            <w:r w:rsidRPr="009C4207">
              <w:rPr>
                <w:rFonts w:ascii="Times New Roman" w:hAnsi="Times New Roman" w:cs="Times New Roman"/>
                <w:sz w:val="26"/>
                <w:szCs w:val="26"/>
                <w:lang w:val="pt-BR" w:eastAsia="vi-VN"/>
              </w:rPr>
              <w:br/>
            </w:r>
          </w:p>
        </w:tc>
        <w:tc>
          <w:tcPr>
            <w:tcW w:w="5953" w:type="dxa"/>
            <w:shd w:val="clear" w:color="auto" w:fill="FFFFFF"/>
            <w:tcMar>
              <w:top w:w="0" w:type="dxa"/>
              <w:left w:w="108" w:type="dxa"/>
              <w:bottom w:w="0" w:type="dxa"/>
              <w:right w:w="108" w:type="dxa"/>
            </w:tcMar>
            <w:hideMark/>
          </w:tcPr>
          <w:p w14:paraId="3E2FF0F9" w14:textId="77777777" w:rsidR="00894BB3" w:rsidRPr="009C4207" w:rsidRDefault="00894BB3" w:rsidP="003A32CE">
            <w:pPr>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CỘNG HÒA XÃ HỘI CHỦ NGHĨA VIỆT NAM</w:t>
            </w:r>
            <w:r w:rsidRPr="009C4207">
              <w:rPr>
                <w:rFonts w:ascii="Times New Roman" w:hAnsi="Times New Roman" w:cs="Times New Roman"/>
                <w:b/>
                <w:bCs/>
                <w:sz w:val="26"/>
                <w:szCs w:val="26"/>
                <w:lang w:val="pt-BR" w:eastAsia="vi-VN"/>
              </w:rPr>
              <w:br/>
            </w:r>
            <w:proofErr w:type="spellStart"/>
            <w:r w:rsidRPr="009C4207">
              <w:rPr>
                <w:rFonts w:ascii="Times New Roman" w:hAnsi="Times New Roman" w:cs="Times New Roman"/>
                <w:b/>
                <w:bCs/>
                <w:sz w:val="26"/>
                <w:szCs w:val="26"/>
                <w:lang w:val="pt-BR" w:eastAsia="vi-VN"/>
              </w:rPr>
              <w:t>Độc</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lập</w:t>
            </w:r>
            <w:proofErr w:type="spellEnd"/>
            <w:r w:rsidRPr="009C4207">
              <w:rPr>
                <w:rFonts w:ascii="Times New Roman" w:hAnsi="Times New Roman" w:cs="Times New Roman"/>
                <w:b/>
                <w:bCs/>
                <w:sz w:val="26"/>
                <w:szCs w:val="26"/>
                <w:lang w:val="pt-BR" w:eastAsia="vi-VN"/>
              </w:rPr>
              <w:t xml:space="preserve"> - </w:t>
            </w:r>
            <w:proofErr w:type="spellStart"/>
            <w:r w:rsidRPr="009C4207">
              <w:rPr>
                <w:rFonts w:ascii="Times New Roman" w:hAnsi="Times New Roman" w:cs="Times New Roman"/>
                <w:b/>
                <w:bCs/>
                <w:sz w:val="26"/>
                <w:szCs w:val="26"/>
                <w:lang w:val="pt-BR" w:eastAsia="vi-VN"/>
              </w:rPr>
              <w:t>Tự</w:t>
            </w:r>
            <w:proofErr w:type="spellEnd"/>
            <w:r w:rsidRPr="009C4207">
              <w:rPr>
                <w:rFonts w:ascii="Times New Roman" w:hAnsi="Times New Roman" w:cs="Times New Roman"/>
                <w:b/>
                <w:bCs/>
                <w:sz w:val="26"/>
                <w:szCs w:val="26"/>
                <w:lang w:val="pt-BR" w:eastAsia="vi-VN"/>
              </w:rPr>
              <w:t xml:space="preserve"> do - </w:t>
            </w:r>
            <w:proofErr w:type="spellStart"/>
            <w:r w:rsidRPr="009C4207">
              <w:rPr>
                <w:rFonts w:ascii="Times New Roman" w:hAnsi="Times New Roman" w:cs="Times New Roman"/>
                <w:b/>
                <w:bCs/>
                <w:sz w:val="26"/>
                <w:szCs w:val="26"/>
                <w:lang w:val="pt-BR" w:eastAsia="vi-VN"/>
              </w:rPr>
              <w:t>Hạnh</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phúc</w:t>
            </w:r>
            <w:proofErr w:type="spellEnd"/>
            <w:r w:rsidRPr="009C4207">
              <w:rPr>
                <w:rFonts w:ascii="Times New Roman" w:hAnsi="Times New Roman" w:cs="Times New Roman"/>
                <w:b/>
                <w:bCs/>
                <w:sz w:val="26"/>
                <w:szCs w:val="26"/>
                <w:lang w:val="pt-BR" w:eastAsia="vi-VN"/>
              </w:rPr>
              <w:t> </w:t>
            </w:r>
          </w:p>
          <w:p w14:paraId="503C59FF" w14:textId="77777777" w:rsidR="00894BB3" w:rsidRPr="009C4207" w:rsidRDefault="00894BB3" w:rsidP="003A32CE">
            <w:pPr>
              <w:jc w:val="center"/>
              <w:rPr>
                <w:rFonts w:ascii="Times New Roman" w:hAnsi="Times New Roman" w:cs="Times New Roman"/>
                <w:sz w:val="26"/>
                <w:szCs w:val="26"/>
                <w:lang w:val="pt-BR" w:eastAsia="vi-VN"/>
              </w:rPr>
            </w:pPr>
            <w:r w:rsidRPr="009C4207">
              <w:rPr>
                <w:rFonts w:ascii="Times New Roman" w:hAnsi="Times New Roman" w:cs="Times New Roman"/>
                <w:b/>
                <w:bCs/>
                <w:sz w:val="26"/>
                <w:szCs w:val="26"/>
                <w:vertAlign w:val="superscript"/>
                <w:lang w:val="pt-BR" w:eastAsia="vi-VN"/>
              </w:rPr>
              <w:t>_______________________________________</w:t>
            </w:r>
            <w:r w:rsidRPr="009C4207">
              <w:rPr>
                <w:rFonts w:ascii="Times New Roman" w:hAnsi="Times New Roman" w:cs="Times New Roman"/>
                <w:b/>
                <w:bCs/>
                <w:sz w:val="26"/>
                <w:szCs w:val="26"/>
                <w:lang w:val="pt-BR" w:eastAsia="vi-VN"/>
              </w:rPr>
              <w:br/>
            </w:r>
          </w:p>
        </w:tc>
      </w:tr>
      <w:tr w:rsidR="009F09B2" w:rsidRPr="009C4207" w14:paraId="5EEB3D44" w14:textId="77777777" w:rsidTr="003A32CE">
        <w:trPr>
          <w:tblCellSpacing w:w="0" w:type="dxa"/>
        </w:trPr>
        <w:tc>
          <w:tcPr>
            <w:tcW w:w="4253" w:type="dxa"/>
            <w:shd w:val="clear" w:color="auto" w:fill="FFFFFF"/>
            <w:tcMar>
              <w:top w:w="0" w:type="dxa"/>
              <w:left w:w="108" w:type="dxa"/>
              <w:bottom w:w="0" w:type="dxa"/>
              <w:right w:w="108" w:type="dxa"/>
            </w:tcMar>
            <w:hideMark/>
          </w:tcPr>
          <w:p w14:paraId="057BE6FD" w14:textId="77777777" w:rsidR="00894BB3" w:rsidRPr="009C4207" w:rsidRDefault="00894BB3" w:rsidP="003A32CE">
            <w:pPr>
              <w:spacing w:before="24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w:t>
            </w:r>
            <w:r w:rsidRPr="009C4207">
              <w:rPr>
                <w:sz w:val="26"/>
                <w:szCs w:val="26"/>
                <w:lang w:eastAsia="vi-VN"/>
              </w:rPr>
              <w:t>.../20.../GCN</w:t>
            </w:r>
          </w:p>
        </w:tc>
        <w:tc>
          <w:tcPr>
            <w:tcW w:w="5953" w:type="dxa"/>
            <w:shd w:val="clear" w:color="auto" w:fill="FFFFFF"/>
            <w:tcMar>
              <w:top w:w="0" w:type="dxa"/>
              <w:left w:w="108" w:type="dxa"/>
              <w:bottom w:w="0" w:type="dxa"/>
              <w:right w:w="108" w:type="dxa"/>
            </w:tcMar>
            <w:hideMark/>
          </w:tcPr>
          <w:p w14:paraId="7D591E45" w14:textId="77777777" w:rsidR="00894BB3" w:rsidRPr="009C4207" w:rsidRDefault="00894BB3" w:rsidP="003A32CE">
            <w:pPr>
              <w:spacing w:before="24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i/>
                <w:sz w:val="26"/>
                <w:szCs w:val="26"/>
              </w:rPr>
              <w:t>Thành</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phố</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Hồ</w:t>
            </w:r>
            <w:proofErr w:type="spellEnd"/>
            <w:r w:rsidRPr="009C4207">
              <w:rPr>
                <w:rFonts w:ascii="Times New Roman" w:hAnsi="Times New Roman" w:cs="Times New Roman"/>
                <w:i/>
                <w:sz w:val="26"/>
                <w:szCs w:val="26"/>
              </w:rPr>
              <w:t xml:space="preserve"> </w:t>
            </w:r>
            <w:proofErr w:type="spellStart"/>
            <w:r w:rsidRPr="009C4207">
              <w:rPr>
                <w:rFonts w:ascii="Times New Roman" w:hAnsi="Times New Roman" w:cs="Times New Roman"/>
                <w:i/>
                <w:sz w:val="26"/>
                <w:szCs w:val="26"/>
              </w:rPr>
              <w:t>Chí</w:t>
            </w:r>
            <w:proofErr w:type="spellEnd"/>
            <w:r w:rsidRPr="009C4207">
              <w:rPr>
                <w:rFonts w:ascii="Times New Roman" w:hAnsi="Times New Roman" w:cs="Times New Roman"/>
                <w:i/>
                <w:sz w:val="26"/>
                <w:szCs w:val="26"/>
              </w:rPr>
              <w:t xml:space="preserve"> Minh, </w:t>
            </w:r>
            <w:proofErr w:type="spellStart"/>
            <w:r w:rsidRPr="009C4207">
              <w:rPr>
                <w:rFonts w:ascii="Times New Roman" w:hAnsi="Times New Roman" w:cs="Times New Roman"/>
                <w:i/>
                <w:sz w:val="26"/>
                <w:szCs w:val="26"/>
              </w:rPr>
              <w:t>ngày</w:t>
            </w:r>
            <w:proofErr w:type="spellEnd"/>
            <w:r w:rsidRPr="009C4207">
              <w:rPr>
                <w:rFonts w:ascii="Times New Roman" w:hAnsi="Times New Roman" w:cs="Times New Roman"/>
                <w:i/>
                <w:sz w:val="26"/>
                <w:szCs w:val="26"/>
              </w:rPr>
              <w:t xml:space="preserve"> … </w:t>
            </w:r>
            <w:proofErr w:type="spellStart"/>
            <w:r w:rsidRPr="009C4207">
              <w:rPr>
                <w:rFonts w:ascii="Times New Roman" w:hAnsi="Times New Roman" w:cs="Times New Roman"/>
                <w:i/>
                <w:sz w:val="26"/>
                <w:szCs w:val="26"/>
              </w:rPr>
              <w:t>tháng</w:t>
            </w:r>
            <w:proofErr w:type="spellEnd"/>
            <w:proofErr w:type="gramStart"/>
            <w:r w:rsidRPr="009C4207">
              <w:rPr>
                <w:rFonts w:ascii="Times New Roman" w:hAnsi="Times New Roman" w:cs="Times New Roman"/>
                <w:i/>
                <w:sz w:val="26"/>
                <w:szCs w:val="26"/>
              </w:rPr>
              <w:t>….</w:t>
            </w:r>
            <w:proofErr w:type="spellStart"/>
            <w:r w:rsidRPr="009C4207">
              <w:rPr>
                <w:rFonts w:ascii="Times New Roman" w:hAnsi="Times New Roman" w:cs="Times New Roman"/>
                <w:i/>
                <w:sz w:val="26"/>
                <w:szCs w:val="26"/>
              </w:rPr>
              <w:t>năm</w:t>
            </w:r>
            <w:proofErr w:type="spellEnd"/>
            <w:proofErr w:type="gramEnd"/>
            <w:r w:rsidRPr="009C4207">
              <w:rPr>
                <w:rFonts w:ascii="Times New Roman" w:hAnsi="Times New Roman" w:cs="Times New Roman"/>
                <w:i/>
                <w:sz w:val="26"/>
                <w:szCs w:val="26"/>
              </w:rPr>
              <w:t xml:space="preserve"> 20..</w:t>
            </w:r>
          </w:p>
        </w:tc>
      </w:tr>
    </w:tbl>
    <w:p w14:paraId="019A51D1" w14:textId="77777777" w:rsidR="00894BB3" w:rsidRPr="009C4207" w:rsidRDefault="00894BB3" w:rsidP="00894BB3">
      <w:pPr>
        <w:shd w:val="clear" w:color="auto" w:fill="FFFFFF"/>
        <w:spacing w:before="120" w:after="120" w:line="360" w:lineRule="exact"/>
        <w:jc w:val="right"/>
        <w:rPr>
          <w:rFonts w:ascii="Times New Roman" w:hAnsi="Times New Roman" w:cs="Times New Roman"/>
          <w:sz w:val="26"/>
          <w:szCs w:val="26"/>
          <w:lang w:eastAsia="vi-VN"/>
        </w:rPr>
      </w:pPr>
      <w:r w:rsidRPr="009C4207">
        <w:rPr>
          <w:rFonts w:ascii="Times New Roman" w:hAnsi="Times New Roman" w:cs="Times New Roman"/>
          <w:b/>
          <w:bCs/>
          <w:sz w:val="26"/>
          <w:szCs w:val="26"/>
          <w:lang w:eastAsia="vi-VN"/>
        </w:rPr>
        <w:t> </w:t>
      </w:r>
    </w:p>
    <w:p w14:paraId="184178EC"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eastAsia="vi-VN"/>
        </w:rPr>
      </w:pPr>
      <w:r w:rsidRPr="009C4207">
        <w:rPr>
          <w:rFonts w:ascii="Times New Roman" w:hAnsi="Times New Roman" w:cs="Times New Roman"/>
          <w:b/>
          <w:bCs/>
          <w:sz w:val="26"/>
          <w:szCs w:val="26"/>
          <w:lang w:eastAsia="vi-VN"/>
        </w:rPr>
        <w:t>GIẤY CHỨNG NHẬN ĐỦ ĐIỀU KIỆN</w:t>
      </w:r>
    </w:p>
    <w:p w14:paraId="22C8BFD7"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eastAsia="vi-VN"/>
        </w:rPr>
      </w:pPr>
      <w:r w:rsidRPr="009C4207">
        <w:rPr>
          <w:rFonts w:ascii="Times New Roman" w:hAnsi="Times New Roman" w:cs="Times New Roman"/>
          <w:b/>
          <w:bCs/>
          <w:sz w:val="26"/>
          <w:szCs w:val="26"/>
          <w:lang w:eastAsia="vi-VN"/>
        </w:rPr>
        <w:t>HOẠT ĐỘNG DỊCH VỤ ĐÁNH GIÁ CÔNG NGHỆ</w:t>
      </w:r>
    </w:p>
    <w:p w14:paraId="0A7472BD" w14:textId="77777777" w:rsidR="00894BB3" w:rsidRPr="009C4207" w:rsidRDefault="00894BB3" w:rsidP="00894BB3">
      <w:pPr>
        <w:shd w:val="clear" w:color="auto" w:fill="FFFFFF"/>
        <w:spacing w:before="120" w:after="120" w:line="360" w:lineRule="exact"/>
        <w:jc w:val="center"/>
        <w:rPr>
          <w:rFonts w:ascii="Times New Roman" w:hAnsi="Times New Roman" w:cs="Times New Roman"/>
          <w:sz w:val="26"/>
          <w:szCs w:val="26"/>
          <w:vertAlign w:val="superscript"/>
          <w:lang w:eastAsia="vi-VN"/>
        </w:rPr>
      </w:pPr>
      <w:r w:rsidRPr="009C4207">
        <w:rPr>
          <w:rFonts w:ascii="Times New Roman" w:hAnsi="Times New Roman" w:cs="Times New Roman"/>
          <w:sz w:val="26"/>
          <w:szCs w:val="26"/>
          <w:vertAlign w:val="superscript"/>
          <w:lang w:eastAsia="vi-VN"/>
        </w:rPr>
        <w:t>_________________</w:t>
      </w:r>
    </w:p>
    <w:p w14:paraId="30626D67"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Căn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cứ</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Luật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Tổ</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chính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quyền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phương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ngày</w:t>
      </w:r>
      <w:proofErr w:type="spellEnd"/>
      <w:r w:rsidRPr="009C4207">
        <w:rPr>
          <w:rFonts w:ascii="Times New Roman" w:hAnsi="Times New Roman" w:cs="Times New Roman"/>
          <w:sz w:val="26"/>
          <w:szCs w:val="26"/>
          <w:lang w:eastAsia="vi-VN"/>
        </w:rPr>
        <w:t xml:space="preserve"> 16 </w:t>
      </w:r>
      <w:proofErr w:type="spellStart"/>
      <w:r w:rsidRPr="009C4207">
        <w:rPr>
          <w:rFonts w:ascii="Times New Roman" w:hAnsi="Times New Roman" w:cs="Times New Roman"/>
          <w:sz w:val="26"/>
          <w:szCs w:val="26"/>
          <w:lang w:eastAsia="vi-VN"/>
        </w:rPr>
        <w:t>tháng</w:t>
      </w:r>
      <w:proofErr w:type="spellEnd"/>
      <w:r w:rsidRPr="009C4207">
        <w:rPr>
          <w:rFonts w:ascii="Times New Roman" w:hAnsi="Times New Roman" w:cs="Times New Roman"/>
          <w:sz w:val="26"/>
          <w:szCs w:val="26"/>
          <w:lang w:eastAsia="vi-VN"/>
        </w:rPr>
        <w:t xml:space="preserve"> 6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 xml:space="preserve"> 2025;</w:t>
      </w:r>
    </w:p>
    <w:p w14:paraId="4B0BD51B"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Căn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cứ</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Nghị</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76/2018/NĐ-CP </w:t>
      </w:r>
      <w:proofErr w:type="spellStart"/>
      <w:r w:rsidRPr="009C4207">
        <w:rPr>
          <w:rFonts w:ascii="Times New Roman" w:hAnsi="Times New Roman" w:cs="Times New Roman"/>
          <w:sz w:val="26"/>
          <w:szCs w:val="26"/>
          <w:lang w:eastAsia="vi-VN"/>
        </w:rPr>
        <w:t>ngày</w:t>
      </w:r>
      <w:proofErr w:type="spellEnd"/>
      <w:r w:rsidRPr="009C4207">
        <w:rPr>
          <w:rFonts w:ascii="Times New Roman" w:hAnsi="Times New Roman" w:cs="Times New Roman"/>
          <w:sz w:val="26"/>
          <w:szCs w:val="26"/>
          <w:lang w:eastAsia="vi-VN"/>
        </w:rPr>
        <w:t xml:space="preserve"> 15 </w:t>
      </w:r>
      <w:proofErr w:type="spellStart"/>
      <w:r w:rsidRPr="009C4207">
        <w:rPr>
          <w:rFonts w:ascii="Times New Roman" w:hAnsi="Times New Roman" w:cs="Times New Roman"/>
          <w:sz w:val="26"/>
          <w:szCs w:val="26"/>
          <w:lang w:eastAsia="vi-VN"/>
        </w:rPr>
        <w:t>tháng</w:t>
      </w:r>
      <w:proofErr w:type="spellEnd"/>
      <w:r w:rsidRPr="009C4207">
        <w:rPr>
          <w:rFonts w:ascii="Times New Roman" w:hAnsi="Times New Roman" w:cs="Times New Roman"/>
          <w:sz w:val="26"/>
          <w:szCs w:val="26"/>
          <w:lang w:eastAsia="vi-VN"/>
        </w:rPr>
        <w:t xml:space="preserve"> 5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 xml:space="preserve"> 2018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Chính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phủ</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quy</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chi </w:t>
      </w:r>
      <w:proofErr w:type="spellStart"/>
      <w:r w:rsidRPr="009C4207">
        <w:rPr>
          <w:rFonts w:ascii="Times New Roman" w:hAnsi="Times New Roman" w:cs="Times New Roman"/>
          <w:sz w:val="26"/>
          <w:szCs w:val="26"/>
          <w:lang w:eastAsia="vi-VN"/>
        </w:rPr>
        <w:t>tiết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hướng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dẫn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hành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một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điều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Luật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Chuyển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giao</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công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nghệ</w:t>
      </w:r>
      <w:proofErr w:type="spellEnd"/>
      <w:r w:rsidRPr="009C4207">
        <w:rPr>
          <w:rFonts w:ascii="Times New Roman" w:hAnsi="Times New Roman" w:cs="Times New Roman"/>
          <w:sz w:val="26"/>
          <w:szCs w:val="26"/>
          <w:lang w:eastAsia="vi-VN"/>
        </w:rPr>
        <w:t>;</w:t>
      </w:r>
    </w:p>
    <w:p w14:paraId="1FFB5659"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Căn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cứ</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Quyết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quy</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nhiệm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vụ</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quyền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hạn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cấu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tổ</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quan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thẩm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hồ</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sơ</w:t>
      </w:r>
      <w:proofErr w:type="spellEnd"/>
      <w:r w:rsidRPr="009C4207">
        <w:rPr>
          <w:rFonts w:ascii="Times New Roman" w:hAnsi="Times New Roman" w:cs="Times New Roman"/>
          <w:sz w:val="26"/>
          <w:szCs w:val="26"/>
          <w:lang w:eastAsia="vi-VN"/>
        </w:rPr>
        <w:t>);</w:t>
      </w:r>
    </w:p>
    <w:p w14:paraId="082C54ED"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Xét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đề</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nghị</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đơn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vị</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được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giao</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thẩm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xét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hồ</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w:t>
      </w:r>
      <w:proofErr w:type="spellStart"/>
      <w:r w:rsidRPr="009C4207">
        <w:rPr>
          <w:rFonts w:ascii="Times New Roman" w:hAnsi="Times New Roman" w:cs="Times New Roman"/>
          <w:sz w:val="26"/>
          <w:szCs w:val="26"/>
          <w:lang w:eastAsia="vi-VN"/>
        </w:rPr>
        <w:t>hoặc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quan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thẩm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hồ</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nhận</w:t>
      </w:r>
      <w:proofErr w:type="spellEnd"/>
      <w:r w:rsidRPr="009C4207">
        <w:rPr>
          <w:rFonts w:ascii="Times New Roman" w:hAnsi="Times New Roman" w:cs="Times New Roman"/>
          <w:sz w:val="26"/>
          <w:szCs w:val="26"/>
          <w:lang w:eastAsia="vi-VN"/>
        </w:rPr>
        <w:t>:</w:t>
      </w:r>
    </w:p>
    <w:p w14:paraId="27C2AB3E"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r w:rsidRPr="009C4207">
        <w:rPr>
          <w:rFonts w:ascii="Times New Roman" w:hAnsi="Times New Roman" w:cs="Times New Roman"/>
          <w:sz w:val="26"/>
          <w:szCs w:val="26"/>
          <w:lang w:eastAsia="vi-VN"/>
        </w:rPr>
        <w:t>1. (</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tổ</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w:t>
      </w:r>
    </w:p>
    <w:p w14:paraId="72302444"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Địa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chỉ</w:t>
      </w:r>
      <w:proofErr w:type="spellEnd"/>
      <w:r w:rsidRPr="009C4207">
        <w:rPr>
          <w:rFonts w:ascii="Times New Roman" w:hAnsi="Times New Roman" w:cs="Times New Roman"/>
          <w:sz w:val="26"/>
          <w:szCs w:val="26"/>
          <w:lang w:eastAsia="vi-VN"/>
        </w:rPr>
        <w:t>: ………………………………………………………………</w:t>
      </w:r>
      <w:proofErr w:type="gramStart"/>
      <w:r w:rsidRPr="009C4207">
        <w:rPr>
          <w:rFonts w:ascii="Times New Roman" w:hAnsi="Times New Roman" w:cs="Times New Roman"/>
          <w:sz w:val="26"/>
          <w:szCs w:val="26"/>
          <w:lang w:eastAsia="vi-VN"/>
        </w:rPr>
        <w:t>…..</w:t>
      </w:r>
      <w:proofErr w:type="gramEnd"/>
    </w:p>
    <w:p w14:paraId="3BEC2E21"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9C4207">
        <w:rPr>
          <w:rFonts w:ascii="Times New Roman" w:hAnsi="Times New Roman" w:cs="Times New Roman"/>
          <w:sz w:val="26"/>
          <w:szCs w:val="26"/>
          <w:lang w:val="fr-FR" w:eastAsia="vi-VN"/>
        </w:rPr>
        <w:t>Điện</w:t>
      </w:r>
      <w:proofErr w:type="spellEnd"/>
      <w:r w:rsidRPr="009C4207">
        <w:rPr>
          <w:rFonts w:ascii="Times New Roman" w:hAnsi="Times New Roman" w:cs="Times New Roman"/>
          <w:sz w:val="26"/>
          <w:szCs w:val="26"/>
          <w:lang w:val="fr-FR" w:eastAsia="vi-VN"/>
        </w:rPr>
        <w:t xml:space="preserve"> </w:t>
      </w:r>
      <w:proofErr w:type="spellStart"/>
      <w:proofErr w:type="gramStart"/>
      <w:r w:rsidRPr="009C4207">
        <w:rPr>
          <w:rFonts w:ascii="Times New Roman" w:hAnsi="Times New Roman" w:cs="Times New Roman"/>
          <w:sz w:val="26"/>
          <w:szCs w:val="26"/>
          <w:lang w:val="fr-FR" w:eastAsia="vi-VN"/>
        </w:rPr>
        <w:t>thoại</w:t>
      </w:r>
      <w:proofErr w:type="spellEnd"/>
      <w:r w:rsidRPr="009C4207">
        <w:rPr>
          <w:rFonts w:ascii="Times New Roman" w:hAnsi="Times New Roman" w:cs="Times New Roman"/>
          <w:sz w:val="26"/>
          <w:szCs w:val="26"/>
          <w:lang w:val="fr-FR" w:eastAsia="vi-VN"/>
        </w:rPr>
        <w:t>:…</w:t>
      </w:r>
      <w:proofErr w:type="gramEnd"/>
      <w:r w:rsidRPr="009C4207">
        <w:rPr>
          <w:rFonts w:ascii="Times New Roman" w:hAnsi="Times New Roman" w:cs="Times New Roman"/>
          <w:sz w:val="26"/>
          <w:szCs w:val="26"/>
          <w:lang w:val="fr-FR" w:eastAsia="vi-VN"/>
        </w:rPr>
        <w:t>….…… </w:t>
      </w:r>
      <w:proofErr w:type="gramStart"/>
      <w:r w:rsidRPr="009C4207">
        <w:rPr>
          <w:rFonts w:ascii="Times New Roman" w:hAnsi="Times New Roman" w:cs="Times New Roman"/>
          <w:sz w:val="26"/>
          <w:szCs w:val="26"/>
          <w:lang w:val="fr-FR" w:eastAsia="vi-VN"/>
        </w:rPr>
        <w:t>Fax:…</w:t>
      </w:r>
      <w:proofErr w:type="gramEnd"/>
      <w:r w:rsidRPr="009C4207">
        <w:rPr>
          <w:rFonts w:ascii="Times New Roman" w:hAnsi="Times New Roman" w:cs="Times New Roman"/>
          <w:sz w:val="26"/>
          <w:szCs w:val="26"/>
          <w:lang w:val="fr-FR" w:eastAsia="vi-VN"/>
        </w:rPr>
        <w:t>…………… E-mail: ……………………...</w:t>
      </w:r>
    </w:p>
    <w:p w14:paraId="6EB27157"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fr-FR" w:eastAsia="vi-VN"/>
        </w:rPr>
      </w:pPr>
      <w:proofErr w:type="spellStart"/>
      <w:r w:rsidRPr="009C4207">
        <w:rPr>
          <w:rFonts w:ascii="Times New Roman" w:hAnsi="Times New Roman" w:cs="Times New Roman"/>
          <w:sz w:val="26"/>
          <w:szCs w:val="26"/>
          <w:lang w:val="fr-FR" w:eastAsia="vi-VN"/>
        </w:rPr>
        <w:t>Đã</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đủ</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điều</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kiện</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hoạt</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động</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dịch</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vụ</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đánh</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giá</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công</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nghệ</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đối</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với</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ngành</w:t>
      </w:r>
      <w:proofErr w:type="spellEnd"/>
      <w:r w:rsidRPr="009C4207">
        <w:rPr>
          <w:rFonts w:ascii="Times New Roman" w:hAnsi="Times New Roman" w:cs="Times New Roman"/>
          <w:sz w:val="26"/>
          <w:szCs w:val="26"/>
          <w:lang w:val="fr-FR" w:eastAsia="vi-VN"/>
        </w:rPr>
        <w:t>………………</w:t>
      </w:r>
      <w:r w:rsidRPr="009C4207">
        <w:rPr>
          <w:rStyle w:val="FootnoteReference"/>
          <w:rFonts w:ascii="Times New Roman" w:hAnsi="Times New Roman" w:cs="Times New Roman"/>
          <w:sz w:val="26"/>
          <w:szCs w:val="26"/>
          <w:lang w:eastAsia="vi-VN"/>
        </w:rPr>
        <w:footnoteReference w:id="2"/>
      </w:r>
      <w:r w:rsidRPr="009C4207">
        <w:rPr>
          <w:rFonts w:ascii="Times New Roman" w:hAnsi="Times New Roman" w:cs="Times New Roman"/>
          <w:sz w:val="26"/>
          <w:szCs w:val="26"/>
          <w:lang w:val="fr-FR" w:eastAsia="vi-VN"/>
        </w:rPr>
        <w:t>, </w:t>
      </w:r>
      <w:proofErr w:type="spellStart"/>
      <w:r w:rsidRPr="009C4207">
        <w:rPr>
          <w:rFonts w:ascii="Times New Roman" w:hAnsi="Times New Roman" w:cs="Times New Roman"/>
          <w:sz w:val="26"/>
          <w:szCs w:val="26"/>
          <w:lang w:val="fr-FR" w:eastAsia="vi-VN"/>
        </w:rPr>
        <w:t>trong</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lĩnh</w:t>
      </w:r>
      <w:proofErr w:type="spellEnd"/>
      <w:r w:rsidRPr="009C4207">
        <w:rPr>
          <w:rFonts w:ascii="Times New Roman" w:hAnsi="Times New Roman" w:cs="Times New Roman"/>
          <w:sz w:val="26"/>
          <w:szCs w:val="26"/>
          <w:lang w:val="fr-FR" w:eastAsia="vi-VN"/>
        </w:rPr>
        <w:t xml:space="preserve"> </w:t>
      </w:r>
      <w:proofErr w:type="spellStart"/>
      <w:r w:rsidRPr="009C4207">
        <w:rPr>
          <w:rFonts w:ascii="Times New Roman" w:hAnsi="Times New Roman" w:cs="Times New Roman"/>
          <w:sz w:val="26"/>
          <w:szCs w:val="26"/>
          <w:lang w:val="fr-FR" w:eastAsia="vi-VN"/>
        </w:rPr>
        <w:t>vực</w:t>
      </w:r>
      <w:proofErr w:type="spellEnd"/>
      <w:r w:rsidRPr="009C4207">
        <w:rPr>
          <w:rFonts w:ascii="Times New Roman" w:hAnsi="Times New Roman" w:cs="Times New Roman"/>
          <w:sz w:val="26"/>
          <w:szCs w:val="26"/>
          <w:lang w:val="fr-FR" w:eastAsia="vi-VN"/>
        </w:rPr>
        <w:t>…………………………</w:t>
      </w:r>
      <w:r w:rsidRPr="009C4207">
        <w:rPr>
          <w:rStyle w:val="FootnoteReference"/>
          <w:rFonts w:ascii="Times New Roman" w:hAnsi="Times New Roman" w:cs="Times New Roman"/>
          <w:sz w:val="26"/>
          <w:szCs w:val="26"/>
          <w:lang w:eastAsia="vi-VN"/>
        </w:rPr>
        <w:footnoteReference w:id="3"/>
      </w:r>
    </w:p>
    <w:p w14:paraId="4EB31023"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r w:rsidRPr="009C4207">
        <w:rPr>
          <w:rFonts w:ascii="Times New Roman" w:hAnsi="Times New Roman" w:cs="Times New Roman"/>
          <w:sz w:val="26"/>
          <w:szCs w:val="26"/>
          <w:lang w:eastAsia="vi-VN"/>
        </w:rPr>
        <w:t>2. 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đăng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ký</w:t>
      </w:r>
      <w:proofErr w:type="spellEnd"/>
      <w:r w:rsidRPr="009C4207">
        <w:rPr>
          <w:rFonts w:ascii="Times New Roman" w:hAnsi="Times New Roman" w:cs="Times New Roman"/>
          <w:sz w:val="26"/>
          <w:szCs w:val="26"/>
          <w:lang w:eastAsia="vi-VN"/>
        </w:rPr>
        <w:t>: </w:t>
      </w:r>
      <w:r w:rsidRPr="009C4207">
        <w:rPr>
          <w:sz w:val="26"/>
          <w:szCs w:val="26"/>
          <w:lang w:eastAsia="vi-VN"/>
        </w:rPr>
        <w:t>.../20.../GCN.</w:t>
      </w:r>
    </w:p>
    <w:p w14:paraId="467F0088" w14:textId="77777777" w:rsidR="00894BB3" w:rsidRPr="009C4207" w:rsidRDefault="00894BB3" w:rsidP="00894BB3">
      <w:pPr>
        <w:shd w:val="clear" w:color="auto" w:fill="FFFFFF"/>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119"/>
        <w:gridCol w:w="5737"/>
      </w:tblGrid>
      <w:tr w:rsidR="009F09B2" w:rsidRPr="009C4207" w14:paraId="00991BC2" w14:textId="77777777" w:rsidTr="003A32CE">
        <w:trPr>
          <w:tblCellSpacing w:w="0" w:type="dxa"/>
        </w:trPr>
        <w:tc>
          <w:tcPr>
            <w:tcW w:w="3119" w:type="dxa"/>
            <w:shd w:val="clear" w:color="auto" w:fill="FFFFFF"/>
            <w:tcMar>
              <w:top w:w="0" w:type="dxa"/>
              <w:left w:w="108" w:type="dxa"/>
              <w:bottom w:w="0" w:type="dxa"/>
              <w:right w:w="108" w:type="dxa"/>
            </w:tcMar>
            <w:hideMark/>
          </w:tcPr>
          <w:p w14:paraId="114437E0" w14:textId="77777777" w:rsidR="00894BB3" w:rsidRPr="009C4207" w:rsidRDefault="00894BB3" w:rsidP="003A32CE">
            <w:pPr>
              <w:spacing w:before="120" w:after="120" w:line="360" w:lineRule="exact"/>
              <w:ind w:left="-110"/>
              <w:rPr>
                <w:rFonts w:ascii="Times New Roman" w:hAnsi="Times New Roman" w:cs="Times New Roman"/>
                <w:sz w:val="26"/>
                <w:szCs w:val="26"/>
                <w:lang w:eastAsia="vi-VN"/>
              </w:rPr>
            </w:pPr>
            <w:proofErr w:type="spellStart"/>
            <w:r w:rsidRPr="009C4207">
              <w:rPr>
                <w:rFonts w:ascii="Times New Roman" w:hAnsi="Times New Roman" w:cs="Times New Roman"/>
                <w:b/>
                <w:bCs/>
                <w:i/>
                <w:iCs/>
                <w:sz w:val="26"/>
                <w:szCs w:val="26"/>
                <w:lang w:eastAsia="vi-VN"/>
              </w:rPr>
              <w:t>Nơi</w:t>
            </w:r>
            <w:proofErr w:type="spellEnd"/>
            <w:r w:rsidRPr="009C4207">
              <w:rPr>
                <w:rFonts w:ascii="Times New Roman" w:hAnsi="Times New Roman" w:cs="Times New Roman"/>
                <w:b/>
                <w:bCs/>
                <w:i/>
                <w:iCs/>
                <w:sz w:val="26"/>
                <w:szCs w:val="26"/>
                <w:lang w:eastAsia="vi-VN"/>
              </w:rPr>
              <w:t xml:space="preserve"> </w:t>
            </w:r>
            <w:proofErr w:type="spellStart"/>
            <w:r w:rsidRPr="009C4207">
              <w:rPr>
                <w:rFonts w:ascii="Times New Roman" w:hAnsi="Times New Roman" w:cs="Times New Roman"/>
                <w:b/>
                <w:bCs/>
                <w:i/>
                <w:iCs/>
                <w:sz w:val="26"/>
                <w:szCs w:val="26"/>
                <w:lang w:eastAsia="vi-VN"/>
              </w:rPr>
              <w:t>nhận</w:t>
            </w:r>
            <w:proofErr w:type="spellEnd"/>
            <w:r w:rsidRPr="009C4207">
              <w:rPr>
                <w:rFonts w:ascii="Times New Roman" w:hAnsi="Times New Roman" w:cs="Times New Roman"/>
                <w:b/>
                <w:bCs/>
                <w:i/>
                <w:iCs/>
                <w:sz w:val="26"/>
                <w:szCs w:val="26"/>
                <w:lang w:eastAsia="vi-VN"/>
              </w:rPr>
              <w:t>:</w:t>
            </w:r>
            <w:r w:rsidRPr="009C4207">
              <w:rPr>
                <w:rFonts w:ascii="Times New Roman" w:hAnsi="Times New Roman" w:cs="Times New Roman"/>
                <w:b/>
                <w:bCs/>
                <w:i/>
                <w:iCs/>
                <w:sz w:val="26"/>
                <w:szCs w:val="26"/>
                <w:lang w:eastAsia="vi-VN"/>
              </w:rPr>
              <w:br/>
            </w:r>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tổ</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tại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mục</w:t>
            </w:r>
            <w:proofErr w:type="spellEnd"/>
            <w:r w:rsidRPr="009C4207">
              <w:rPr>
                <w:rFonts w:ascii="Times New Roman" w:hAnsi="Times New Roman" w:cs="Times New Roman"/>
                <w:sz w:val="26"/>
                <w:szCs w:val="26"/>
                <w:lang w:eastAsia="vi-VN"/>
              </w:rPr>
              <w:t xml:space="preserve"> 1;</w:t>
            </w:r>
            <w:r w:rsidRPr="009C4207">
              <w:rPr>
                <w:rFonts w:ascii="Times New Roman" w:hAnsi="Times New Roman" w:cs="Times New Roman"/>
                <w:sz w:val="26"/>
                <w:szCs w:val="26"/>
                <w:lang w:eastAsia="vi-VN"/>
              </w:rPr>
              <w:br/>
              <w:t xml:space="preserve">- </w:t>
            </w:r>
            <w:proofErr w:type="spellStart"/>
            <w:r w:rsidRPr="009C4207">
              <w:rPr>
                <w:rFonts w:ascii="Times New Roman" w:hAnsi="Times New Roman" w:cs="Times New Roman"/>
                <w:sz w:val="26"/>
                <w:szCs w:val="26"/>
                <w:lang w:eastAsia="vi-VN"/>
              </w:rPr>
              <w:t>Lưu</w:t>
            </w:r>
            <w:proofErr w:type="spellEnd"/>
            <w:r w:rsidRPr="009C4207">
              <w:rPr>
                <w:rFonts w:ascii="Times New Roman" w:hAnsi="Times New Roman" w:cs="Times New Roman"/>
                <w:sz w:val="26"/>
                <w:szCs w:val="26"/>
                <w:lang w:eastAsia="vi-VN"/>
              </w:rPr>
              <w:t xml:space="preserve"> </w:t>
            </w:r>
            <w:proofErr w:type="gramStart"/>
            <w:r w:rsidRPr="009C4207">
              <w:rPr>
                <w:rFonts w:ascii="Times New Roman" w:hAnsi="Times New Roman" w:cs="Times New Roman"/>
                <w:sz w:val="26"/>
                <w:szCs w:val="26"/>
                <w:lang w:eastAsia="vi-VN"/>
              </w:rPr>
              <w:t>VT,...</w:t>
            </w:r>
            <w:proofErr w:type="gramEnd"/>
          </w:p>
        </w:tc>
        <w:tc>
          <w:tcPr>
            <w:tcW w:w="5737" w:type="dxa"/>
            <w:shd w:val="clear" w:color="auto" w:fill="FFFFFF"/>
            <w:tcMar>
              <w:top w:w="0" w:type="dxa"/>
              <w:left w:w="108" w:type="dxa"/>
              <w:bottom w:w="0" w:type="dxa"/>
              <w:right w:w="108" w:type="dxa"/>
            </w:tcMar>
            <w:hideMark/>
          </w:tcPr>
          <w:p w14:paraId="01205762" w14:textId="77777777" w:rsidR="00894BB3" w:rsidRPr="009C4207" w:rsidRDefault="00894BB3" w:rsidP="003A32CE">
            <w:pPr>
              <w:autoSpaceDE/>
              <w:autoSpaceDN/>
              <w:jc w:val="center"/>
              <w:rPr>
                <w:rFonts w:ascii="Times New Roman" w:hAnsi="Times New Roman" w:cs="Times New Roman"/>
                <w:b/>
                <w:bCs/>
                <w:sz w:val="26"/>
                <w:szCs w:val="26"/>
              </w:rPr>
            </w:pPr>
            <w:r w:rsidRPr="009C4207">
              <w:rPr>
                <w:rFonts w:ascii="Times New Roman" w:hAnsi="Times New Roman" w:cs="Times New Roman"/>
                <w:b/>
                <w:bCs/>
                <w:sz w:val="26"/>
                <w:szCs w:val="26"/>
              </w:rPr>
              <w:t xml:space="preserve">TM. ỦY BAN NHÂN DÂN </w:t>
            </w:r>
          </w:p>
          <w:p w14:paraId="50C4F742" w14:textId="77777777" w:rsidR="00894BB3" w:rsidRPr="009C4207" w:rsidRDefault="00894BB3" w:rsidP="003A32CE">
            <w:pPr>
              <w:autoSpaceDE/>
              <w:autoSpaceDN/>
              <w:jc w:val="center"/>
              <w:rPr>
                <w:rFonts w:ascii="Times New Roman" w:hAnsi="Times New Roman" w:cs="Times New Roman"/>
                <w:b/>
                <w:bCs/>
                <w:sz w:val="26"/>
                <w:szCs w:val="26"/>
              </w:rPr>
            </w:pPr>
            <w:r w:rsidRPr="009C4207">
              <w:rPr>
                <w:rFonts w:ascii="Times New Roman" w:hAnsi="Times New Roman" w:cs="Times New Roman"/>
                <w:b/>
                <w:bCs/>
                <w:sz w:val="26"/>
                <w:szCs w:val="26"/>
              </w:rPr>
              <w:t xml:space="preserve">KT. CHỦ TỊCH </w:t>
            </w:r>
          </w:p>
          <w:p w14:paraId="2F4E82B5" w14:textId="77777777" w:rsidR="00894BB3" w:rsidRPr="009C4207" w:rsidRDefault="00894BB3" w:rsidP="003A32CE">
            <w:pPr>
              <w:autoSpaceDE/>
              <w:autoSpaceDN/>
              <w:jc w:val="center"/>
              <w:rPr>
                <w:rFonts w:ascii="Times New Roman" w:hAnsi="Times New Roman" w:cs="Times New Roman"/>
                <w:b/>
                <w:bCs/>
                <w:sz w:val="26"/>
                <w:szCs w:val="26"/>
                <w:lang w:val="vi-VN"/>
              </w:rPr>
            </w:pPr>
            <w:r w:rsidRPr="009C4207">
              <w:rPr>
                <w:rFonts w:ascii="Times New Roman" w:hAnsi="Times New Roman" w:cs="Times New Roman"/>
                <w:b/>
                <w:bCs/>
                <w:sz w:val="26"/>
                <w:szCs w:val="26"/>
              </w:rPr>
              <w:t>PHÓ CHỦ TỊCH</w:t>
            </w:r>
          </w:p>
          <w:p w14:paraId="71F935FD"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b/>
                <w:bCs/>
                <w:i/>
                <w:iCs/>
                <w:sz w:val="26"/>
                <w:szCs w:val="26"/>
                <w:lang w:val="vi-VN"/>
              </w:rPr>
              <w:t>(Ký, ghi rõ họ tên và đóng dấu)</w:t>
            </w:r>
          </w:p>
        </w:tc>
      </w:tr>
    </w:tbl>
    <w:p w14:paraId="0CCA83DF" w14:textId="77777777" w:rsidR="00894BB3" w:rsidRPr="009C4207" w:rsidRDefault="00894BB3" w:rsidP="00894BB3">
      <w:pPr>
        <w:rPr>
          <w:rFonts w:ascii="Times New Roman" w:hAnsi="Times New Roman" w:cs="Times New Roman"/>
          <w:sz w:val="26"/>
          <w:szCs w:val="26"/>
          <w:lang w:val="en-US"/>
        </w:rPr>
      </w:pPr>
    </w:p>
    <w:p w14:paraId="5031C3CD" w14:textId="77777777" w:rsidR="00894BB3" w:rsidRPr="009C4207" w:rsidRDefault="00894BB3" w:rsidP="00894BB3">
      <w:pPr>
        <w:autoSpaceDE/>
        <w:autoSpaceDN/>
        <w:rPr>
          <w:rFonts w:ascii="Times New Roman" w:hAnsi="Times New Roman" w:cs="Times New Roman"/>
          <w:sz w:val="26"/>
          <w:szCs w:val="26"/>
          <w:lang w:val="en-US"/>
        </w:rPr>
      </w:pPr>
      <w:r w:rsidRPr="009C4207">
        <w:rPr>
          <w:rFonts w:ascii="Times New Roman" w:hAnsi="Times New Roman" w:cs="Times New Roman"/>
          <w:sz w:val="26"/>
          <w:szCs w:val="26"/>
          <w:lang w:val="en-US"/>
        </w:rPr>
        <w:br w:type="page"/>
      </w:r>
    </w:p>
    <w:p w14:paraId="203160E2" w14:textId="390D6A89" w:rsidR="00894BB3" w:rsidRPr="009C4207" w:rsidRDefault="00B90C67" w:rsidP="00894BB3">
      <w:pPr>
        <w:jc w:val="center"/>
        <w:rPr>
          <w:rFonts w:ascii="Times New Roman" w:hAnsi="Times New Roman" w:cs="Times New Roman"/>
          <w:b/>
          <w:sz w:val="26"/>
          <w:szCs w:val="26"/>
          <w:lang w:val="pt-BR"/>
        </w:rPr>
      </w:pPr>
      <w:r w:rsidRPr="009C4207">
        <w:rPr>
          <w:rFonts w:ascii="Times New Roman" w:hAnsi="Times New Roman" w:cs="Times New Roman"/>
          <w:noProof/>
          <w:sz w:val="26"/>
          <w:szCs w:val="26"/>
          <w:lang w:val="en-US"/>
        </w:rPr>
        <w:lastRenderedPageBreak/>
        <mc:AlternateContent>
          <mc:Choice Requires="wps">
            <w:drawing>
              <wp:anchor distT="0" distB="0" distL="114300" distR="114300" simplePos="0" relativeHeight="251660288" behindDoc="0" locked="0" layoutInCell="1" allowOverlap="1" wp14:anchorId="1C1627F1" wp14:editId="76CD323E">
                <wp:simplePos x="0" y="0"/>
                <wp:positionH relativeFrom="margin">
                  <wp:posOffset>4918710</wp:posOffset>
                </wp:positionH>
                <wp:positionV relativeFrom="paragraph">
                  <wp:posOffset>-453390</wp:posOffset>
                </wp:positionV>
                <wp:extent cx="838200" cy="304800"/>
                <wp:effectExtent l="0" t="0" r="0" b="0"/>
                <wp:wrapNone/>
                <wp:docPr id="29526340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36D14180" w14:textId="77777777" w:rsidR="00894BB3" w:rsidRPr="007D64E2" w:rsidRDefault="00894BB3" w:rsidP="00894BB3">
                            <w:pPr>
                              <w:jc w:val="center"/>
                              <w:rPr>
                                <w:rFonts w:ascii="Calibri" w:hAnsi="Calibri"/>
                                <w:lang w:val="vi-VN"/>
                              </w:rPr>
                            </w:pPr>
                            <w:r>
                              <w:t xml:space="preserve">BM 05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C1627F1" id="Rectangle 5" o:spid="_x0000_s1026" style="position:absolute;left:0;text-align:left;margin-left:387.3pt;margin-top:-35.7pt;width:66pt;height:2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" filled="f">
                <v:textbox>
                  <w:txbxContent>
                    <w:p w14:paraId="36D14180" w14:textId="77777777" w:rsidR="00894BB3" w:rsidRPr="007D64E2" w:rsidRDefault="00894BB3" w:rsidP="00894BB3">
                      <w:pPr>
                        <w:jc w:val="center"/>
                        <w:rPr>
                          <w:rFonts w:ascii="Calibri" w:hAnsi="Calibri"/>
                          <w:lang w:val="vi-VN"/>
                        </w:rPr>
                      </w:pPr>
                      <w:r>
                        <w:t xml:space="preserve">BM 05 </w:t>
                      </w:r>
                    </w:p>
                  </w:txbxContent>
                </v:textbox>
                <w10:wrap anchorx="margin"/>
              </v:rect>
            </w:pict>
          </mc:Fallback>
        </mc:AlternateContent>
      </w:r>
      <w:r w:rsidR="00894BB3" w:rsidRPr="009C4207">
        <w:rPr>
          <w:rFonts w:ascii="Times New Roman" w:hAnsi="Times New Roman" w:cs="Times New Roman"/>
          <w:b/>
          <w:sz w:val="26"/>
          <w:szCs w:val="26"/>
          <w:lang w:val="pt-BR"/>
        </w:rPr>
        <w:t>CỘNG HÒA XÃ HỘI CHỦ NGHĨA VIỆT NAM</w:t>
      </w:r>
    </w:p>
    <w:p w14:paraId="215E9253" w14:textId="77777777" w:rsidR="00894BB3" w:rsidRPr="009C4207" w:rsidRDefault="00894BB3" w:rsidP="00894BB3">
      <w:pPr>
        <w:jc w:val="center"/>
        <w:rPr>
          <w:rFonts w:ascii="Times New Roman" w:hAnsi="Times New Roman" w:cs="Times New Roman"/>
          <w:b/>
          <w:sz w:val="26"/>
          <w:szCs w:val="26"/>
          <w:lang w:val="pt-BR"/>
        </w:rPr>
      </w:pPr>
      <w:proofErr w:type="spellStart"/>
      <w:r w:rsidRPr="009C4207">
        <w:rPr>
          <w:rFonts w:ascii="Times New Roman" w:hAnsi="Times New Roman" w:cs="Times New Roman"/>
          <w:b/>
          <w:sz w:val="26"/>
          <w:szCs w:val="26"/>
          <w:lang w:val="pt-BR"/>
        </w:rPr>
        <w:t>Độc</w:t>
      </w:r>
      <w:proofErr w:type="spellEnd"/>
      <w:r w:rsidRPr="009C4207">
        <w:rPr>
          <w:rFonts w:ascii="Times New Roman" w:hAnsi="Times New Roman" w:cs="Times New Roman"/>
          <w:b/>
          <w:sz w:val="26"/>
          <w:szCs w:val="26"/>
          <w:lang w:val="pt-BR"/>
        </w:rPr>
        <w:t xml:space="preserve"> </w:t>
      </w:r>
      <w:proofErr w:type="spellStart"/>
      <w:r w:rsidRPr="009C4207">
        <w:rPr>
          <w:rFonts w:ascii="Times New Roman" w:hAnsi="Times New Roman" w:cs="Times New Roman"/>
          <w:b/>
          <w:sz w:val="26"/>
          <w:szCs w:val="26"/>
          <w:lang w:val="pt-BR"/>
        </w:rPr>
        <w:t>lập</w:t>
      </w:r>
      <w:proofErr w:type="spellEnd"/>
      <w:r w:rsidRPr="009C4207">
        <w:rPr>
          <w:rFonts w:ascii="Times New Roman" w:hAnsi="Times New Roman" w:cs="Times New Roman"/>
          <w:b/>
          <w:sz w:val="26"/>
          <w:szCs w:val="26"/>
          <w:lang w:val="pt-BR"/>
        </w:rPr>
        <w:t xml:space="preserve"> – </w:t>
      </w:r>
      <w:proofErr w:type="spellStart"/>
      <w:r w:rsidRPr="009C4207">
        <w:rPr>
          <w:rFonts w:ascii="Times New Roman" w:hAnsi="Times New Roman" w:cs="Times New Roman"/>
          <w:b/>
          <w:sz w:val="26"/>
          <w:szCs w:val="26"/>
          <w:lang w:val="pt-BR"/>
        </w:rPr>
        <w:t>Tự</w:t>
      </w:r>
      <w:proofErr w:type="spellEnd"/>
      <w:r w:rsidRPr="009C4207">
        <w:rPr>
          <w:rFonts w:ascii="Times New Roman" w:hAnsi="Times New Roman" w:cs="Times New Roman"/>
          <w:b/>
          <w:sz w:val="26"/>
          <w:szCs w:val="26"/>
          <w:lang w:val="pt-BR"/>
        </w:rPr>
        <w:t xml:space="preserve"> do – </w:t>
      </w:r>
      <w:proofErr w:type="spellStart"/>
      <w:r w:rsidRPr="009C4207">
        <w:rPr>
          <w:rFonts w:ascii="Times New Roman" w:hAnsi="Times New Roman" w:cs="Times New Roman"/>
          <w:b/>
          <w:sz w:val="26"/>
          <w:szCs w:val="26"/>
          <w:lang w:val="pt-BR"/>
        </w:rPr>
        <w:t>Hạnh</w:t>
      </w:r>
      <w:proofErr w:type="spellEnd"/>
      <w:r w:rsidRPr="009C4207">
        <w:rPr>
          <w:rFonts w:ascii="Times New Roman" w:hAnsi="Times New Roman" w:cs="Times New Roman"/>
          <w:b/>
          <w:sz w:val="26"/>
          <w:szCs w:val="26"/>
          <w:lang w:val="pt-BR"/>
        </w:rPr>
        <w:t xml:space="preserve"> </w:t>
      </w:r>
      <w:proofErr w:type="spellStart"/>
      <w:r w:rsidRPr="009C4207">
        <w:rPr>
          <w:rFonts w:ascii="Times New Roman" w:hAnsi="Times New Roman" w:cs="Times New Roman"/>
          <w:b/>
          <w:sz w:val="26"/>
          <w:szCs w:val="26"/>
          <w:lang w:val="pt-BR"/>
        </w:rPr>
        <w:t>phúc</w:t>
      </w:r>
      <w:proofErr w:type="spellEnd"/>
    </w:p>
    <w:p w14:paraId="442033EC" w14:textId="77777777" w:rsidR="00894BB3" w:rsidRPr="009C4207" w:rsidRDefault="00894BB3" w:rsidP="00894BB3">
      <w:pPr>
        <w:jc w:val="center"/>
        <w:rPr>
          <w:rFonts w:ascii="Times New Roman" w:hAnsi="Times New Roman" w:cs="Times New Roman"/>
          <w:b/>
          <w:sz w:val="26"/>
          <w:szCs w:val="26"/>
          <w:vertAlign w:val="superscript"/>
          <w:lang w:val="pt-BR"/>
        </w:rPr>
      </w:pPr>
      <w:r w:rsidRPr="009C4207">
        <w:rPr>
          <w:rFonts w:ascii="Times New Roman" w:hAnsi="Times New Roman" w:cs="Times New Roman"/>
          <w:b/>
          <w:sz w:val="26"/>
          <w:szCs w:val="26"/>
          <w:vertAlign w:val="superscript"/>
          <w:lang w:val="pt-BR"/>
        </w:rPr>
        <w:t>______________________________________</w:t>
      </w:r>
    </w:p>
    <w:p w14:paraId="2274C04D" w14:textId="77777777" w:rsidR="00894BB3" w:rsidRPr="009C4207" w:rsidRDefault="00894BB3" w:rsidP="00894BB3">
      <w:pPr>
        <w:pStyle w:val="NormalWeb"/>
        <w:spacing w:before="120" w:beforeAutospacing="0" w:after="120" w:afterAutospacing="0" w:line="360" w:lineRule="exact"/>
        <w:jc w:val="center"/>
        <w:rPr>
          <w:i/>
          <w:sz w:val="26"/>
          <w:szCs w:val="26"/>
          <w:lang w:val="pt-BR"/>
        </w:rPr>
      </w:pPr>
      <w:r w:rsidRPr="009C4207">
        <w:rPr>
          <w:b/>
          <w:sz w:val="26"/>
          <w:szCs w:val="26"/>
          <w:lang w:val="pt-BR"/>
        </w:rPr>
        <w:t xml:space="preserve"> </w:t>
      </w:r>
      <w:proofErr w:type="spellStart"/>
      <w:r w:rsidRPr="009C4207">
        <w:rPr>
          <w:i/>
          <w:sz w:val="26"/>
          <w:szCs w:val="26"/>
        </w:rPr>
        <w:t>Thành</w:t>
      </w:r>
      <w:proofErr w:type="spellEnd"/>
      <w:r w:rsidRPr="009C4207">
        <w:rPr>
          <w:i/>
          <w:sz w:val="26"/>
          <w:szCs w:val="26"/>
        </w:rPr>
        <w:t xml:space="preserve"> </w:t>
      </w:r>
      <w:proofErr w:type="spellStart"/>
      <w:r w:rsidRPr="009C4207">
        <w:rPr>
          <w:i/>
          <w:sz w:val="26"/>
          <w:szCs w:val="26"/>
        </w:rPr>
        <w:t>phố</w:t>
      </w:r>
      <w:proofErr w:type="spellEnd"/>
      <w:r w:rsidRPr="009C4207">
        <w:rPr>
          <w:i/>
          <w:sz w:val="26"/>
          <w:szCs w:val="26"/>
        </w:rPr>
        <w:t xml:space="preserve"> </w:t>
      </w:r>
      <w:proofErr w:type="spellStart"/>
      <w:r w:rsidRPr="009C4207">
        <w:rPr>
          <w:i/>
          <w:sz w:val="26"/>
          <w:szCs w:val="26"/>
        </w:rPr>
        <w:t>Hồ</w:t>
      </w:r>
      <w:proofErr w:type="spellEnd"/>
      <w:r w:rsidRPr="009C4207">
        <w:rPr>
          <w:i/>
          <w:sz w:val="26"/>
          <w:szCs w:val="26"/>
        </w:rPr>
        <w:t xml:space="preserve"> </w:t>
      </w:r>
      <w:proofErr w:type="spellStart"/>
      <w:r w:rsidRPr="009C4207">
        <w:rPr>
          <w:i/>
          <w:sz w:val="26"/>
          <w:szCs w:val="26"/>
        </w:rPr>
        <w:t>Chí</w:t>
      </w:r>
      <w:proofErr w:type="spellEnd"/>
      <w:r w:rsidRPr="009C4207">
        <w:rPr>
          <w:i/>
          <w:sz w:val="26"/>
          <w:szCs w:val="26"/>
        </w:rPr>
        <w:t xml:space="preserve"> Minh</w:t>
      </w:r>
      <w:r w:rsidRPr="009C4207">
        <w:rPr>
          <w:i/>
          <w:sz w:val="26"/>
          <w:szCs w:val="26"/>
          <w:lang w:val="pt-BR"/>
        </w:rPr>
        <w:t xml:space="preserve">, </w:t>
      </w:r>
      <w:proofErr w:type="spellStart"/>
      <w:r w:rsidRPr="009C4207">
        <w:rPr>
          <w:i/>
          <w:sz w:val="26"/>
          <w:szCs w:val="26"/>
          <w:lang w:val="pt-BR"/>
        </w:rPr>
        <w:t>ngày</w:t>
      </w:r>
      <w:proofErr w:type="spellEnd"/>
      <w:r w:rsidRPr="009C4207">
        <w:rPr>
          <w:i/>
          <w:sz w:val="26"/>
          <w:szCs w:val="26"/>
          <w:lang w:val="pt-BR"/>
        </w:rPr>
        <w:t xml:space="preserve">   </w:t>
      </w:r>
      <w:proofErr w:type="spellStart"/>
      <w:r w:rsidRPr="009C4207">
        <w:rPr>
          <w:i/>
          <w:sz w:val="26"/>
          <w:szCs w:val="26"/>
          <w:lang w:val="pt-BR"/>
        </w:rPr>
        <w:t>tháng</w:t>
      </w:r>
      <w:proofErr w:type="spellEnd"/>
      <w:r w:rsidRPr="009C4207">
        <w:rPr>
          <w:i/>
          <w:sz w:val="26"/>
          <w:szCs w:val="26"/>
          <w:lang w:val="pt-BR"/>
        </w:rPr>
        <w:t xml:space="preserve">    </w:t>
      </w:r>
      <w:proofErr w:type="spellStart"/>
      <w:r w:rsidRPr="009C4207">
        <w:rPr>
          <w:i/>
          <w:sz w:val="26"/>
          <w:szCs w:val="26"/>
          <w:lang w:val="pt-BR"/>
        </w:rPr>
        <w:t>năm</w:t>
      </w:r>
      <w:proofErr w:type="spellEnd"/>
    </w:p>
    <w:p w14:paraId="7401FC19"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p>
    <w:p w14:paraId="0B3138C8"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ĐƠN ĐỀ NGHỊ CẤP GIẤY CHỨNG NHẬN ĐỦ ĐIỀU KIỆN</w:t>
      </w:r>
    </w:p>
    <w:p w14:paraId="7A5C0122"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 xml:space="preserve"> HOẠT ĐỘNG DỊCH </w:t>
      </w:r>
      <w:proofErr w:type="gramStart"/>
      <w:r w:rsidRPr="009C4207">
        <w:rPr>
          <w:rFonts w:ascii="Times New Roman" w:hAnsi="Times New Roman" w:cs="Times New Roman"/>
          <w:b/>
          <w:bCs/>
          <w:sz w:val="26"/>
          <w:szCs w:val="26"/>
          <w:lang w:val="pt-BR" w:eastAsia="vi-VN"/>
        </w:rPr>
        <w:t>VỤ  ĐÁNH</w:t>
      </w:r>
      <w:proofErr w:type="gramEnd"/>
      <w:r w:rsidRPr="009C4207">
        <w:rPr>
          <w:rFonts w:ascii="Times New Roman" w:hAnsi="Times New Roman" w:cs="Times New Roman"/>
          <w:b/>
          <w:bCs/>
          <w:sz w:val="26"/>
          <w:szCs w:val="26"/>
          <w:lang w:val="pt-BR" w:eastAsia="vi-VN"/>
        </w:rPr>
        <w:t xml:space="preserve"> GIÁ CÔNG NGHỆ</w:t>
      </w:r>
    </w:p>
    <w:p w14:paraId="36A46333" w14:textId="77777777" w:rsidR="00894BB3" w:rsidRPr="009C4207" w:rsidRDefault="00894BB3" w:rsidP="00894BB3">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9C4207">
        <w:rPr>
          <w:rFonts w:ascii="Times New Roman" w:hAnsi="Times New Roman" w:cs="Times New Roman"/>
          <w:sz w:val="26"/>
          <w:szCs w:val="26"/>
          <w:vertAlign w:val="superscript"/>
          <w:lang w:val="pt-BR" w:eastAsia="vi-VN"/>
        </w:rPr>
        <w:t>___________________</w:t>
      </w:r>
    </w:p>
    <w:p w14:paraId="5B7E5A17" w14:textId="77777777" w:rsidR="00894BB3" w:rsidRPr="009C4207" w:rsidRDefault="00894BB3" w:rsidP="00894BB3">
      <w:pPr>
        <w:shd w:val="clear" w:color="auto" w:fill="FFFFFF"/>
        <w:spacing w:before="120" w:after="120" w:line="360" w:lineRule="exact"/>
        <w:jc w:val="center"/>
        <w:rPr>
          <w:rFonts w:ascii="Times New Roman" w:hAnsi="Times New Roman" w:cs="Times New Roman"/>
          <w:sz w:val="26"/>
          <w:szCs w:val="26"/>
          <w:lang w:val="pt-BR" w:eastAsia="vi-VN"/>
        </w:rPr>
      </w:pPr>
    </w:p>
    <w:p w14:paraId="195317E6" w14:textId="77777777" w:rsidR="00894BB3" w:rsidRPr="009C4207" w:rsidRDefault="00894BB3" w:rsidP="00894BB3">
      <w:pPr>
        <w:shd w:val="clear" w:color="auto" w:fill="FFFFFF"/>
        <w:spacing w:before="120" w:after="120" w:line="360" w:lineRule="exact"/>
        <w:jc w:val="center"/>
        <w:rPr>
          <w:rFonts w:ascii="Times New Roman" w:hAnsi="Times New Roman" w:cs="Times New Roman"/>
          <w:sz w:val="26"/>
          <w:szCs w:val="26"/>
          <w:lang w:val="pt-BR" w:eastAsia="vi-VN"/>
        </w:rPr>
      </w:pPr>
      <w:proofErr w:type="spellStart"/>
      <w:r w:rsidRPr="009C4207">
        <w:rPr>
          <w:rFonts w:ascii="Times New Roman" w:hAnsi="Times New Roman" w:cs="Times New Roman"/>
          <w:sz w:val="26"/>
          <w:szCs w:val="26"/>
          <w:lang w:val="pt-BR" w:eastAsia="vi-VN"/>
        </w:rPr>
        <w:t>Kính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gửi</w:t>
      </w:r>
      <w:proofErr w:type="spellEnd"/>
      <w:r w:rsidRPr="009C4207">
        <w:rPr>
          <w:rFonts w:ascii="Times New Roman" w:hAnsi="Times New Roman" w:cs="Times New Roman"/>
          <w:sz w:val="26"/>
          <w:szCs w:val="26"/>
          <w:lang w:val="pt-BR" w:eastAsia="vi-VN"/>
        </w:rPr>
        <w:t>: ………………………………………………</w:t>
      </w:r>
    </w:p>
    <w:p w14:paraId="23C8897B"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1. </w:t>
      </w:r>
      <w:proofErr w:type="spellStart"/>
      <w:r w:rsidRPr="009C4207">
        <w:rPr>
          <w:rFonts w:ascii="Times New Roman" w:hAnsi="Times New Roman" w:cs="Times New Roman"/>
          <w:sz w:val="26"/>
          <w:szCs w:val="26"/>
          <w:lang w:val="pt-BR" w:eastAsia="vi-VN"/>
        </w:rPr>
        <w:t>Tên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tổ</w:t>
      </w:r>
      <w:proofErr w:type="spellEnd"/>
      <w:r w:rsidRPr="009C4207">
        <w:rPr>
          <w:rFonts w:ascii="Times New Roman" w:hAnsi="Times New Roman" w:cs="Times New Roman"/>
          <w:sz w:val="26"/>
          <w:szCs w:val="26"/>
          <w:lang w:val="pt-BR" w:eastAsia="vi-VN"/>
        </w:rPr>
        <w:t xml:space="preserve"> chức: ..............................................................................................</w:t>
      </w:r>
    </w:p>
    <w:p w14:paraId="5F4EECA1"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2. </w:t>
      </w:r>
      <w:proofErr w:type="spellStart"/>
      <w:r w:rsidRPr="009C4207">
        <w:rPr>
          <w:rFonts w:ascii="Times New Roman" w:hAnsi="Times New Roman" w:cs="Times New Roman"/>
          <w:sz w:val="26"/>
          <w:szCs w:val="26"/>
          <w:lang w:val="pt-BR" w:eastAsia="vi-VN"/>
        </w:rPr>
        <w:t>Địa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chỉ</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liên</w:t>
      </w:r>
      <w:proofErr w:type="spellEnd"/>
      <w:r w:rsidRPr="009C4207">
        <w:rPr>
          <w:rFonts w:ascii="Times New Roman" w:hAnsi="Times New Roman" w:cs="Times New Roman"/>
          <w:sz w:val="26"/>
          <w:szCs w:val="26"/>
          <w:lang w:val="pt-BR" w:eastAsia="vi-VN"/>
        </w:rPr>
        <w:t xml:space="preserve"> lạc: .........................................................................................</w:t>
      </w:r>
    </w:p>
    <w:p w14:paraId="71D8B81F"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proofErr w:type="spellStart"/>
      <w:r w:rsidRPr="009C4207">
        <w:rPr>
          <w:rFonts w:ascii="Times New Roman" w:hAnsi="Times New Roman" w:cs="Times New Roman"/>
          <w:sz w:val="26"/>
          <w:szCs w:val="26"/>
          <w:lang w:val="pt-BR" w:eastAsia="vi-VN"/>
        </w:rPr>
        <w:t>Điện</w:t>
      </w:r>
      <w:proofErr w:type="spellEnd"/>
      <w:r w:rsidRPr="009C4207">
        <w:rPr>
          <w:rFonts w:ascii="Times New Roman" w:hAnsi="Times New Roman" w:cs="Times New Roman"/>
          <w:sz w:val="26"/>
          <w:szCs w:val="26"/>
          <w:lang w:val="pt-BR" w:eastAsia="vi-VN"/>
        </w:rPr>
        <w:t xml:space="preserve"> </w:t>
      </w:r>
      <w:proofErr w:type="gramStart"/>
      <w:r w:rsidRPr="009C4207">
        <w:rPr>
          <w:rFonts w:ascii="Times New Roman" w:hAnsi="Times New Roman" w:cs="Times New Roman"/>
          <w:sz w:val="26"/>
          <w:szCs w:val="26"/>
          <w:lang w:val="pt-BR" w:eastAsia="vi-VN"/>
        </w:rPr>
        <w:t>thoại:…</w:t>
      </w:r>
      <w:proofErr w:type="gramEnd"/>
      <w:r w:rsidRPr="009C4207">
        <w:rPr>
          <w:rFonts w:ascii="Times New Roman" w:hAnsi="Times New Roman" w:cs="Times New Roman"/>
          <w:sz w:val="26"/>
          <w:szCs w:val="26"/>
          <w:lang w:val="pt-BR" w:eastAsia="vi-VN"/>
        </w:rPr>
        <w:t>……….. </w:t>
      </w:r>
      <w:proofErr w:type="gramStart"/>
      <w:r w:rsidRPr="009C4207">
        <w:rPr>
          <w:rFonts w:ascii="Times New Roman" w:hAnsi="Times New Roman" w:cs="Times New Roman"/>
          <w:sz w:val="26"/>
          <w:szCs w:val="26"/>
          <w:lang w:val="pt-BR" w:eastAsia="vi-VN"/>
        </w:rPr>
        <w:t>Fax:…</w:t>
      </w:r>
      <w:proofErr w:type="gramEnd"/>
      <w:r w:rsidRPr="009C4207">
        <w:rPr>
          <w:rFonts w:ascii="Times New Roman" w:hAnsi="Times New Roman" w:cs="Times New Roman"/>
          <w:sz w:val="26"/>
          <w:szCs w:val="26"/>
          <w:lang w:val="pt-BR" w:eastAsia="vi-VN"/>
        </w:rPr>
        <w:t>……………… E-mail: .................................</w:t>
      </w:r>
    </w:p>
    <w:p w14:paraId="221C8316"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3. </w:t>
      </w:r>
      <w:proofErr w:type="spellStart"/>
      <w:r w:rsidRPr="009C4207">
        <w:rPr>
          <w:rFonts w:ascii="Times New Roman" w:hAnsi="Times New Roman" w:cs="Times New Roman"/>
          <w:sz w:val="26"/>
          <w:szCs w:val="26"/>
          <w:lang w:val="pt-BR" w:eastAsia="vi-VN"/>
        </w:rPr>
        <w:t>Quyết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thành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lập</w:t>
      </w:r>
      <w:proofErr w:type="spellEnd"/>
      <w:r w:rsidRPr="009C4207">
        <w:rPr>
          <w:rFonts w:ascii="Times New Roman" w:hAnsi="Times New Roman" w:cs="Times New Roman"/>
          <w:sz w:val="26"/>
          <w:szCs w:val="26"/>
          <w:lang w:val="pt-BR" w:eastAsia="vi-VN"/>
        </w:rPr>
        <w:t>/</w:t>
      </w:r>
      <w:proofErr w:type="spellStart"/>
      <w:r w:rsidRPr="009C4207">
        <w:rPr>
          <w:rFonts w:ascii="Times New Roman" w:hAnsi="Times New Roman" w:cs="Times New Roman"/>
          <w:sz w:val="26"/>
          <w:szCs w:val="26"/>
          <w:lang w:val="pt-BR" w:eastAsia="vi-VN"/>
        </w:rPr>
        <w:t>Giấy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chứng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nhận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đăng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ký</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doanh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nghiệp</w:t>
      </w:r>
      <w:proofErr w:type="spellEnd"/>
      <w:r w:rsidRPr="009C4207">
        <w:rPr>
          <w:rFonts w:ascii="Times New Roman" w:hAnsi="Times New Roman" w:cs="Times New Roman"/>
          <w:sz w:val="26"/>
          <w:szCs w:val="26"/>
          <w:lang w:val="pt-BR" w:eastAsia="vi-VN"/>
        </w:rPr>
        <w:t>/</w:t>
      </w:r>
      <w:proofErr w:type="spellStart"/>
      <w:r w:rsidRPr="009C4207">
        <w:rPr>
          <w:rFonts w:ascii="Times New Roman" w:hAnsi="Times New Roman" w:cs="Times New Roman"/>
          <w:sz w:val="26"/>
          <w:szCs w:val="26"/>
          <w:lang w:val="pt-BR" w:eastAsia="vi-VN"/>
        </w:rPr>
        <w:t>Giấy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chứng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nhận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đầu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tư</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số</w:t>
      </w:r>
      <w:proofErr w:type="spellEnd"/>
      <w:r w:rsidRPr="009C4207">
        <w:rPr>
          <w:rFonts w:ascii="Times New Roman" w:hAnsi="Times New Roman" w:cs="Times New Roman"/>
          <w:sz w:val="26"/>
          <w:szCs w:val="26"/>
          <w:lang w:val="pt-BR" w:eastAsia="vi-VN"/>
        </w:rPr>
        <w:t>……</w:t>
      </w:r>
      <w:proofErr w:type="gramStart"/>
      <w:r w:rsidRPr="009C4207">
        <w:rPr>
          <w:rFonts w:ascii="Times New Roman" w:hAnsi="Times New Roman" w:cs="Times New Roman"/>
          <w:sz w:val="26"/>
          <w:szCs w:val="26"/>
          <w:lang w:val="pt-BR" w:eastAsia="vi-VN"/>
        </w:rPr>
        <w:t>…..</w:t>
      </w:r>
      <w:proofErr w:type="gramEnd"/>
      <w:r w:rsidRPr="009C4207">
        <w:rPr>
          <w:rFonts w:ascii="Times New Roman" w:hAnsi="Times New Roman" w:cs="Times New Roman"/>
          <w:sz w:val="26"/>
          <w:szCs w:val="26"/>
          <w:lang w:val="pt-BR" w:eastAsia="vi-VN"/>
        </w:rPr>
        <w:t> </w:t>
      </w:r>
      <w:proofErr w:type="spellStart"/>
      <w:r w:rsidRPr="009C4207">
        <w:rPr>
          <w:rFonts w:ascii="Times New Roman" w:hAnsi="Times New Roman" w:cs="Times New Roman"/>
          <w:sz w:val="26"/>
          <w:szCs w:val="26"/>
          <w:lang w:val="pt-BR" w:eastAsia="vi-VN"/>
        </w:rPr>
        <w:t>Cơ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quan</w:t>
      </w:r>
      <w:proofErr w:type="spellEnd"/>
      <w:r w:rsidRPr="009C4207">
        <w:rPr>
          <w:rFonts w:ascii="Times New Roman" w:hAnsi="Times New Roman" w:cs="Times New Roman"/>
          <w:sz w:val="26"/>
          <w:szCs w:val="26"/>
          <w:lang w:val="pt-BR" w:eastAsia="vi-VN"/>
        </w:rPr>
        <w:t xml:space="preserve"> </w:t>
      </w:r>
      <w:proofErr w:type="spellStart"/>
      <w:proofErr w:type="gramStart"/>
      <w:r w:rsidRPr="009C4207">
        <w:rPr>
          <w:rFonts w:ascii="Times New Roman" w:hAnsi="Times New Roman" w:cs="Times New Roman"/>
          <w:sz w:val="26"/>
          <w:szCs w:val="26"/>
          <w:lang w:val="pt-BR" w:eastAsia="vi-VN"/>
        </w:rPr>
        <w:t>cấp</w:t>
      </w:r>
      <w:proofErr w:type="spellEnd"/>
      <w:r w:rsidRPr="009C4207">
        <w:rPr>
          <w:rFonts w:ascii="Times New Roman" w:hAnsi="Times New Roman" w:cs="Times New Roman"/>
          <w:sz w:val="26"/>
          <w:szCs w:val="26"/>
          <w:lang w:val="pt-BR" w:eastAsia="vi-VN"/>
        </w:rPr>
        <w:t>:…</w:t>
      </w:r>
      <w:proofErr w:type="gramEnd"/>
      <w:r w:rsidRPr="009C4207">
        <w:rPr>
          <w:rFonts w:ascii="Times New Roman" w:hAnsi="Times New Roman" w:cs="Times New Roman"/>
          <w:sz w:val="26"/>
          <w:szCs w:val="26"/>
          <w:lang w:val="pt-BR" w:eastAsia="vi-VN"/>
        </w:rPr>
        <w:t>.……. </w:t>
      </w:r>
      <w:proofErr w:type="spellStart"/>
      <w:r w:rsidRPr="009C4207">
        <w:rPr>
          <w:rFonts w:ascii="Times New Roman" w:hAnsi="Times New Roman" w:cs="Times New Roman"/>
          <w:sz w:val="26"/>
          <w:szCs w:val="26"/>
          <w:lang w:val="pt-BR" w:eastAsia="vi-VN"/>
        </w:rPr>
        <w:t>cấp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ngày</w:t>
      </w:r>
      <w:proofErr w:type="spellEnd"/>
      <w:proofErr w:type="gramStart"/>
      <w:r w:rsidRPr="009C4207">
        <w:rPr>
          <w:rFonts w:ascii="Times New Roman" w:hAnsi="Times New Roman" w:cs="Times New Roman"/>
          <w:sz w:val="26"/>
          <w:szCs w:val="26"/>
          <w:lang w:val="pt-BR" w:eastAsia="vi-VN"/>
        </w:rPr>
        <w:t>…..</w:t>
      </w:r>
      <w:proofErr w:type="gramEnd"/>
      <w:r w:rsidRPr="009C4207">
        <w:rPr>
          <w:rFonts w:ascii="Times New Roman" w:hAnsi="Times New Roman" w:cs="Times New Roman"/>
          <w:sz w:val="26"/>
          <w:szCs w:val="26"/>
          <w:lang w:val="pt-BR" w:eastAsia="vi-VN"/>
        </w:rPr>
        <w:t>… </w:t>
      </w:r>
      <w:proofErr w:type="spellStart"/>
      <w:r w:rsidRPr="009C4207">
        <w:rPr>
          <w:rFonts w:ascii="Times New Roman" w:hAnsi="Times New Roman" w:cs="Times New Roman"/>
          <w:sz w:val="26"/>
          <w:szCs w:val="26"/>
          <w:lang w:val="pt-BR" w:eastAsia="vi-VN"/>
        </w:rPr>
        <w:t>tại</w:t>
      </w:r>
      <w:proofErr w:type="spellEnd"/>
      <w:r w:rsidRPr="009C4207">
        <w:rPr>
          <w:rFonts w:ascii="Times New Roman" w:hAnsi="Times New Roman" w:cs="Times New Roman"/>
          <w:sz w:val="26"/>
          <w:szCs w:val="26"/>
          <w:lang w:val="pt-BR" w:eastAsia="vi-VN"/>
        </w:rPr>
        <w:t> …</w:t>
      </w:r>
      <w:proofErr w:type="gramStart"/>
      <w:r w:rsidRPr="009C4207">
        <w:rPr>
          <w:rFonts w:ascii="Times New Roman" w:hAnsi="Times New Roman" w:cs="Times New Roman"/>
          <w:sz w:val="26"/>
          <w:szCs w:val="26"/>
          <w:lang w:val="pt-BR" w:eastAsia="vi-VN"/>
        </w:rPr>
        <w:t>….…..</w:t>
      </w:r>
      <w:proofErr w:type="gramEnd"/>
    </w:p>
    <w:p w14:paraId="3ADDA65A"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4. </w:t>
      </w:r>
      <w:proofErr w:type="spellStart"/>
      <w:r w:rsidRPr="009C4207">
        <w:rPr>
          <w:rFonts w:ascii="Times New Roman" w:hAnsi="Times New Roman" w:cs="Times New Roman"/>
          <w:sz w:val="26"/>
          <w:szCs w:val="26"/>
          <w:lang w:val="pt-BR" w:eastAsia="vi-VN"/>
        </w:rPr>
        <w:t>Sau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khi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nghiên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cứu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tại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Nghị</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số</w:t>
      </w:r>
      <w:proofErr w:type="spellEnd"/>
      <w:r w:rsidRPr="009C4207">
        <w:rPr>
          <w:rFonts w:ascii="Times New Roman" w:hAnsi="Times New Roman" w:cs="Times New Roman"/>
          <w:sz w:val="26"/>
          <w:szCs w:val="26"/>
          <w:lang w:val="pt-BR" w:eastAsia="vi-VN"/>
        </w:rPr>
        <w:t xml:space="preserve"> 76/2018/NĐ-CP </w:t>
      </w:r>
      <w:proofErr w:type="spellStart"/>
      <w:r w:rsidRPr="009C4207">
        <w:rPr>
          <w:rFonts w:ascii="Times New Roman" w:hAnsi="Times New Roman" w:cs="Times New Roman"/>
          <w:sz w:val="26"/>
          <w:szCs w:val="26"/>
          <w:lang w:val="pt-BR" w:eastAsia="vi-VN"/>
        </w:rPr>
        <w:t>ngày</w:t>
      </w:r>
      <w:proofErr w:type="spellEnd"/>
      <w:r w:rsidRPr="009C4207">
        <w:rPr>
          <w:rFonts w:ascii="Times New Roman" w:hAnsi="Times New Roman" w:cs="Times New Roman"/>
          <w:sz w:val="26"/>
          <w:szCs w:val="26"/>
          <w:lang w:val="pt-BR" w:eastAsia="vi-VN"/>
        </w:rPr>
        <w:t xml:space="preserve"> 15 </w:t>
      </w:r>
      <w:proofErr w:type="spellStart"/>
      <w:r w:rsidRPr="009C4207">
        <w:rPr>
          <w:rFonts w:ascii="Times New Roman" w:hAnsi="Times New Roman" w:cs="Times New Roman"/>
          <w:sz w:val="26"/>
          <w:szCs w:val="26"/>
          <w:lang w:val="pt-BR" w:eastAsia="vi-VN"/>
        </w:rPr>
        <w:t>tháng</w:t>
      </w:r>
      <w:proofErr w:type="spellEnd"/>
      <w:r w:rsidRPr="009C4207">
        <w:rPr>
          <w:rFonts w:ascii="Times New Roman" w:hAnsi="Times New Roman" w:cs="Times New Roman"/>
          <w:sz w:val="26"/>
          <w:szCs w:val="26"/>
          <w:lang w:val="pt-BR" w:eastAsia="vi-VN"/>
        </w:rPr>
        <w:t xml:space="preserve"> 5 </w:t>
      </w:r>
      <w:proofErr w:type="spellStart"/>
      <w:r w:rsidRPr="009C4207">
        <w:rPr>
          <w:rFonts w:ascii="Times New Roman" w:hAnsi="Times New Roman" w:cs="Times New Roman"/>
          <w:sz w:val="26"/>
          <w:szCs w:val="26"/>
          <w:lang w:val="pt-BR" w:eastAsia="vi-VN"/>
        </w:rPr>
        <w:t>năm</w:t>
      </w:r>
      <w:proofErr w:type="spellEnd"/>
      <w:r w:rsidRPr="009C4207">
        <w:rPr>
          <w:rFonts w:ascii="Times New Roman" w:hAnsi="Times New Roman" w:cs="Times New Roman"/>
          <w:sz w:val="26"/>
          <w:szCs w:val="26"/>
          <w:lang w:val="pt-BR" w:eastAsia="vi-VN"/>
        </w:rPr>
        <w:t xml:space="preserve"> 2018 </w:t>
      </w:r>
      <w:proofErr w:type="spellStart"/>
      <w:r w:rsidRPr="009C4207">
        <w:rPr>
          <w:rFonts w:ascii="Times New Roman" w:hAnsi="Times New Roman" w:cs="Times New Roman"/>
          <w:sz w:val="26"/>
          <w:szCs w:val="26"/>
          <w:lang w:val="pt-BR" w:eastAsia="vi-VN"/>
        </w:rPr>
        <w:t>của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Chính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phủ</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xml:space="preserve"> chi </w:t>
      </w:r>
      <w:proofErr w:type="spellStart"/>
      <w:r w:rsidRPr="009C4207">
        <w:rPr>
          <w:rFonts w:ascii="Times New Roman" w:hAnsi="Times New Roman" w:cs="Times New Roman"/>
          <w:sz w:val="26"/>
          <w:szCs w:val="26"/>
          <w:lang w:val="pt-BR" w:eastAsia="vi-VN"/>
        </w:rPr>
        <w:t>tiết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và</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hướng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dẫn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thi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hành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một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số</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điều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của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Luật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Chuyển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giao</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công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nghệ</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chúng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tôi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nhận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thấy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có</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đủ</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các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điều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kiện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hoạt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động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dịch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vụ</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đánh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công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nghệ</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đối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với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ngành</w:t>
      </w:r>
      <w:proofErr w:type="spellEnd"/>
      <w:r w:rsidRPr="009C4207">
        <w:rPr>
          <w:rFonts w:ascii="Times New Roman" w:hAnsi="Times New Roman" w:cs="Times New Roman"/>
          <w:sz w:val="26"/>
          <w:szCs w:val="26"/>
          <w:lang w:val="pt-BR" w:eastAsia="vi-VN"/>
        </w:rPr>
        <w:t>………</w:t>
      </w:r>
      <w:proofErr w:type="gramStart"/>
      <w:r w:rsidRPr="009C4207">
        <w:rPr>
          <w:rFonts w:ascii="Times New Roman" w:hAnsi="Times New Roman" w:cs="Times New Roman"/>
          <w:sz w:val="26"/>
          <w:szCs w:val="26"/>
          <w:lang w:val="pt-BR" w:eastAsia="vi-VN"/>
        </w:rPr>
        <w:t>…..</w:t>
      </w:r>
      <w:proofErr w:type="gramEnd"/>
      <w:r w:rsidRPr="009C4207">
        <w:rPr>
          <w:rStyle w:val="FootnoteReference"/>
          <w:rFonts w:ascii="Times New Roman" w:hAnsi="Times New Roman" w:cs="Times New Roman"/>
          <w:sz w:val="26"/>
          <w:szCs w:val="26"/>
          <w:lang w:eastAsia="vi-VN"/>
        </w:rPr>
        <w:footnoteReference w:id="4"/>
      </w:r>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trong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lĩnh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vực</w:t>
      </w:r>
      <w:proofErr w:type="spellEnd"/>
      <w:r w:rsidRPr="009C4207">
        <w:rPr>
          <w:rFonts w:ascii="Times New Roman" w:hAnsi="Times New Roman" w:cs="Times New Roman"/>
          <w:sz w:val="26"/>
          <w:szCs w:val="26"/>
          <w:lang w:val="pt-BR" w:eastAsia="vi-VN"/>
        </w:rPr>
        <w:t> …………………..</w:t>
      </w:r>
      <w:r w:rsidRPr="009C4207">
        <w:rPr>
          <w:rStyle w:val="FootnoteReference"/>
          <w:rFonts w:ascii="Times New Roman" w:hAnsi="Times New Roman" w:cs="Times New Roman"/>
          <w:sz w:val="26"/>
          <w:szCs w:val="26"/>
          <w:lang w:eastAsia="vi-VN"/>
        </w:rPr>
        <w:footnoteReference w:id="5"/>
      </w:r>
    </w:p>
    <w:p w14:paraId="6443AFD9"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5. </w:t>
      </w:r>
      <w:proofErr w:type="spellStart"/>
      <w:r w:rsidRPr="009C4207">
        <w:rPr>
          <w:rFonts w:ascii="Times New Roman" w:hAnsi="Times New Roman" w:cs="Times New Roman"/>
          <w:sz w:val="26"/>
          <w:szCs w:val="26"/>
          <w:lang w:val="pt-BR" w:eastAsia="vi-VN"/>
        </w:rPr>
        <w:t>Hồ</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sơ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kèm</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theo</w:t>
      </w:r>
      <w:proofErr w:type="spellEnd"/>
      <w:r w:rsidRPr="009C4207">
        <w:rPr>
          <w:rFonts w:ascii="Times New Roman" w:hAnsi="Times New Roman" w:cs="Times New Roman"/>
          <w:sz w:val="26"/>
          <w:szCs w:val="26"/>
          <w:lang w:val="pt-BR" w:eastAsia="vi-VN"/>
        </w:rPr>
        <w:t>:</w:t>
      </w:r>
    </w:p>
    <w:p w14:paraId="13BDF9EB"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 ……………………………………………………………………………</w:t>
      </w:r>
    </w:p>
    <w:p w14:paraId="7A2956ED"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 ……………………………………………………………………………</w:t>
      </w:r>
    </w:p>
    <w:p w14:paraId="1EF8C8E5"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pt-BR" w:eastAsia="vi-VN"/>
        </w:rPr>
      </w:pPr>
      <w:proofErr w:type="spellStart"/>
      <w:r w:rsidRPr="009C4207">
        <w:rPr>
          <w:rFonts w:ascii="Times New Roman" w:hAnsi="Times New Roman" w:cs="Times New Roman"/>
          <w:sz w:val="26"/>
          <w:szCs w:val="26"/>
          <w:lang w:val="pt-BR" w:eastAsia="vi-VN"/>
        </w:rPr>
        <w:t>Đề</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nghị</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tên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quan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cấp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Giấy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chứng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nhận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xem</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xét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và</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cấp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Giấy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chứng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nhận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đủ</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điều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kiện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hoạt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động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dịch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vụ</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đánh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công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nghệ</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nêu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trên</w:t>
      </w:r>
      <w:proofErr w:type="spellEnd"/>
      <w:r w:rsidRPr="009C4207">
        <w:rPr>
          <w:rFonts w:ascii="Times New Roman" w:hAnsi="Times New Roman" w:cs="Times New Roman"/>
          <w:sz w:val="26"/>
          <w:szCs w:val="26"/>
          <w:lang w:val="pt-BR" w:eastAsia="vi-VN"/>
        </w:rPr>
        <w:t>.</w:t>
      </w:r>
    </w:p>
    <w:p w14:paraId="493FCA57"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val="pt-BR" w:eastAsia="vi-VN"/>
        </w:rPr>
      </w:pPr>
      <w:proofErr w:type="spellStart"/>
      <w:r w:rsidRPr="009C4207">
        <w:rPr>
          <w:rFonts w:ascii="Times New Roman" w:hAnsi="Times New Roman" w:cs="Times New Roman"/>
          <w:sz w:val="26"/>
          <w:szCs w:val="26"/>
          <w:lang w:val="pt-BR" w:eastAsia="vi-VN"/>
        </w:rPr>
        <w:t>Chúng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tôi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cam</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kết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sẽ</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thực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hiện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đầy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đủ</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các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của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pháp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luật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trong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lĩnh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vực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dịch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vụ</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đánh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giá</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công</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nghệ</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các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quy</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định</w:t>
      </w:r>
      <w:proofErr w:type="spellEnd"/>
      <w:r w:rsidRPr="009C4207">
        <w:rPr>
          <w:rFonts w:ascii="Times New Roman" w:hAnsi="Times New Roman" w:cs="Times New Roman"/>
          <w:sz w:val="26"/>
          <w:szCs w:val="26"/>
          <w:lang w:val="pt-BR" w:eastAsia="vi-VN"/>
        </w:rPr>
        <w:t> </w:t>
      </w:r>
      <w:proofErr w:type="spellStart"/>
      <w:r w:rsidRPr="009C4207">
        <w:rPr>
          <w:rFonts w:ascii="Times New Roman" w:hAnsi="Times New Roman" w:cs="Times New Roman"/>
          <w:sz w:val="26"/>
          <w:szCs w:val="26"/>
          <w:lang w:val="pt-BR" w:eastAsia="vi-VN"/>
        </w:rPr>
        <w:t>có</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liên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quan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của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pháp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luật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và</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chịu</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trách</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nhiệm</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trước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pháp</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luật</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về</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các</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khai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báo</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nói</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trên</w:t>
      </w:r>
      <w:proofErr w:type="spellEnd"/>
      <w:r w:rsidRPr="009C4207">
        <w:rPr>
          <w:rFonts w:ascii="Times New Roman" w:hAnsi="Times New Roman" w:cs="Times New Roman"/>
          <w:sz w:val="26"/>
          <w:szCs w:val="26"/>
          <w:lang w:val="pt-BR"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9F09B2" w:rsidRPr="009C4207" w14:paraId="724E433C" w14:textId="77777777" w:rsidTr="003A32CE">
        <w:trPr>
          <w:tblCellSpacing w:w="0" w:type="dxa"/>
        </w:trPr>
        <w:tc>
          <w:tcPr>
            <w:tcW w:w="4428" w:type="dxa"/>
            <w:shd w:val="clear" w:color="auto" w:fill="FFFFFF"/>
            <w:tcMar>
              <w:top w:w="0" w:type="dxa"/>
              <w:left w:w="108" w:type="dxa"/>
              <w:bottom w:w="0" w:type="dxa"/>
              <w:right w:w="108" w:type="dxa"/>
            </w:tcMar>
            <w:hideMark/>
          </w:tcPr>
          <w:p w14:paraId="2F423A95" w14:textId="77777777" w:rsidR="00894BB3" w:rsidRPr="009C4207" w:rsidRDefault="00894BB3" w:rsidP="003A32CE">
            <w:pPr>
              <w:spacing w:before="120" w:after="120" w:line="360" w:lineRule="exact"/>
              <w:rPr>
                <w:rFonts w:ascii="Times New Roman" w:hAnsi="Times New Roman" w:cs="Times New Roman"/>
                <w:sz w:val="26"/>
                <w:szCs w:val="26"/>
                <w:lang w:val="pt-BR" w:eastAsia="vi-VN"/>
              </w:rPr>
            </w:pPr>
            <w:r w:rsidRPr="009C4207">
              <w:rPr>
                <w:rFonts w:ascii="Times New Roman" w:hAnsi="Times New Roman" w:cs="Times New Roman"/>
                <w:sz w:val="26"/>
                <w:szCs w:val="26"/>
                <w:lang w:val="pt-BR" w:eastAsia="vi-VN"/>
              </w:rPr>
              <w:t>  </w:t>
            </w:r>
          </w:p>
        </w:tc>
        <w:tc>
          <w:tcPr>
            <w:tcW w:w="4428" w:type="dxa"/>
            <w:shd w:val="clear" w:color="auto" w:fill="FFFFFF"/>
            <w:tcMar>
              <w:top w:w="0" w:type="dxa"/>
              <w:left w:w="108" w:type="dxa"/>
              <w:bottom w:w="0" w:type="dxa"/>
              <w:right w:w="108" w:type="dxa"/>
            </w:tcMar>
            <w:hideMark/>
          </w:tcPr>
          <w:p w14:paraId="1ACE2AD7" w14:textId="77777777" w:rsidR="00894BB3" w:rsidRPr="009C4207" w:rsidRDefault="00894BB3" w:rsidP="003A32CE">
            <w:pPr>
              <w:spacing w:before="120" w:after="120" w:line="360" w:lineRule="exact"/>
              <w:jc w:val="center"/>
              <w:rPr>
                <w:rFonts w:ascii="Times New Roman" w:hAnsi="Times New Roman" w:cs="Times New Roman"/>
                <w:sz w:val="26"/>
                <w:szCs w:val="26"/>
                <w:lang w:val="pt-BR" w:eastAsia="vi-VN"/>
              </w:rPr>
            </w:pPr>
            <w:r w:rsidRPr="009C4207">
              <w:rPr>
                <w:rFonts w:ascii="Times New Roman" w:hAnsi="Times New Roman" w:cs="Times New Roman"/>
                <w:b/>
                <w:bCs/>
                <w:sz w:val="26"/>
                <w:szCs w:val="26"/>
                <w:lang w:val="pt-BR" w:eastAsia="vi-VN"/>
              </w:rPr>
              <w:t>LÃNH ĐẠO TỔ CHỨC</w:t>
            </w:r>
            <w:r w:rsidRPr="009C4207">
              <w:rPr>
                <w:rFonts w:ascii="Times New Roman" w:hAnsi="Times New Roman" w:cs="Times New Roman"/>
                <w:b/>
                <w:bCs/>
                <w:sz w:val="26"/>
                <w:szCs w:val="26"/>
                <w:lang w:val="pt-BR" w:eastAsia="vi-VN"/>
              </w:rPr>
              <w:br/>
            </w:r>
            <w:r w:rsidRPr="009C4207">
              <w:rPr>
                <w:rFonts w:ascii="Times New Roman" w:hAnsi="Times New Roman" w:cs="Times New Roman"/>
                <w:i/>
                <w:iCs/>
                <w:sz w:val="26"/>
                <w:szCs w:val="26"/>
                <w:lang w:val="pt-BR" w:eastAsia="vi-VN"/>
              </w:rPr>
              <w:t>(</w:t>
            </w:r>
            <w:proofErr w:type="spellStart"/>
            <w:r w:rsidRPr="009C4207">
              <w:rPr>
                <w:rFonts w:ascii="Times New Roman" w:hAnsi="Times New Roman" w:cs="Times New Roman"/>
                <w:i/>
                <w:iCs/>
                <w:sz w:val="26"/>
                <w:szCs w:val="26"/>
                <w:lang w:val="pt-BR" w:eastAsia="vi-VN"/>
              </w:rPr>
              <w:t>Ký</w:t>
            </w:r>
            <w:proofErr w:type="spellEnd"/>
            <w:r w:rsidRPr="009C4207">
              <w:rPr>
                <w:rFonts w:ascii="Times New Roman" w:hAnsi="Times New Roman" w:cs="Times New Roman"/>
                <w:i/>
                <w:iCs/>
                <w:sz w:val="26"/>
                <w:szCs w:val="26"/>
                <w:lang w:val="pt-BR" w:eastAsia="vi-VN"/>
              </w:rPr>
              <w:t> </w:t>
            </w:r>
            <w:proofErr w:type="spellStart"/>
            <w:r w:rsidRPr="009C4207">
              <w:rPr>
                <w:rFonts w:ascii="Times New Roman" w:hAnsi="Times New Roman" w:cs="Times New Roman"/>
                <w:i/>
                <w:iCs/>
                <w:sz w:val="26"/>
                <w:szCs w:val="26"/>
                <w:lang w:val="pt-BR" w:eastAsia="vi-VN"/>
              </w:rPr>
              <w:t>tên</w:t>
            </w:r>
            <w:proofErr w:type="spellEnd"/>
            <w:r w:rsidRPr="009C4207">
              <w:rPr>
                <w:rFonts w:ascii="Times New Roman" w:hAnsi="Times New Roman" w:cs="Times New Roman"/>
                <w:i/>
                <w:iCs/>
                <w:sz w:val="26"/>
                <w:szCs w:val="26"/>
                <w:lang w:val="pt-BR" w:eastAsia="vi-VN"/>
              </w:rPr>
              <w:t xml:space="preserve">, </w:t>
            </w:r>
            <w:proofErr w:type="spellStart"/>
            <w:r w:rsidRPr="009C4207">
              <w:rPr>
                <w:rFonts w:ascii="Times New Roman" w:hAnsi="Times New Roman" w:cs="Times New Roman"/>
                <w:i/>
                <w:iCs/>
                <w:sz w:val="26"/>
                <w:szCs w:val="26"/>
                <w:lang w:val="pt-BR" w:eastAsia="vi-VN"/>
              </w:rPr>
              <w:t>đóng</w:t>
            </w:r>
            <w:proofErr w:type="spellEnd"/>
            <w:r w:rsidRPr="009C4207">
              <w:rPr>
                <w:rFonts w:ascii="Times New Roman" w:hAnsi="Times New Roman" w:cs="Times New Roman"/>
                <w:i/>
                <w:iCs/>
                <w:sz w:val="26"/>
                <w:szCs w:val="26"/>
                <w:lang w:val="pt-BR" w:eastAsia="vi-VN"/>
              </w:rPr>
              <w:t xml:space="preserve"> </w:t>
            </w:r>
            <w:proofErr w:type="spellStart"/>
            <w:r w:rsidRPr="009C4207">
              <w:rPr>
                <w:rFonts w:ascii="Times New Roman" w:hAnsi="Times New Roman" w:cs="Times New Roman"/>
                <w:i/>
                <w:iCs/>
                <w:sz w:val="26"/>
                <w:szCs w:val="26"/>
                <w:lang w:val="pt-BR" w:eastAsia="vi-VN"/>
              </w:rPr>
              <w:t>dấu</w:t>
            </w:r>
            <w:proofErr w:type="spellEnd"/>
            <w:r w:rsidRPr="009C4207">
              <w:rPr>
                <w:rFonts w:ascii="Times New Roman" w:hAnsi="Times New Roman" w:cs="Times New Roman"/>
                <w:i/>
                <w:iCs/>
                <w:sz w:val="26"/>
                <w:szCs w:val="26"/>
                <w:lang w:val="pt-BR" w:eastAsia="vi-VN"/>
              </w:rPr>
              <w:t>)</w:t>
            </w:r>
          </w:p>
        </w:tc>
      </w:tr>
    </w:tbl>
    <w:p w14:paraId="3F76396D" w14:textId="5BDF2968" w:rsidR="00894BB3" w:rsidRPr="009C4207" w:rsidRDefault="00B90C67" w:rsidP="00894BB3">
      <w:pPr>
        <w:spacing w:before="120" w:after="120" w:line="360" w:lineRule="exact"/>
        <w:jc w:val="both"/>
        <w:rPr>
          <w:rFonts w:ascii="Times New Roman" w:hAnsi="Times New Roman" w:cs="Times New Roman"/>
          <w:b/>
          <w:bCs/>
          <w:noProof/>
          <w:sz w:val="26"/>
          <w:szCs w:val="26"/>
          <w:lang w:val="pt-BR"/>
        </w:rPr>
      </w:pPr>
      <w:r w:rsidRPr="009C4207">
        <w:rPr>
          <w:rFonts w:ascii="Times New Roman" w:hAnsi="Times New Roman" w:cs="Times New Roman"/>
          <w:noProof/>
          <w:sz w:val="26"/>
          <w:szCs w:val="26"/>
          <w:lang w:val="en-US"/>
        </w:rPr>
        <mc:AlternateContent>
          <mc:Choice Requires="wps">
            <w:drawing>
              <wp:anchor distT="0" distB="0" distL="114300" distR="114300" simplePos="0" relativeHeight="251661312" behindDoc="0" locked="0" layoutInCell="1" allowOverlap="1" wp14:anchorId="1906F895" wp14:editId="4B356E8E">
                <wp:simplePos x="0" y="0"/>
                <wp:positionH relativeFrom="margin">
                  <wp:align>right</wp:align>
                </wp:positionH>
                <wp:positionV relativeFrom="paragraph">
                  <wp:posOffset>-286385</wp:posOffset>
                </wp:positionV>
                <wp:extent cx="838200" cy="304800"/>
                <wp:effectExtent l="0" t="0" r="0" b="0"/>
                <wp:wrapNone/>
                <wp:docPr id="177656035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39C353FB" w14:textId="77777777" w:rsidR="00894BB3" w:rsidRPr="007D64E2" w:rsidRDefault="00894BB3" w:rsidP="00894BB3">
                            <w:pPr>
                              <w:jc w:val="center"/>
                              <w:rPr>
                                <w:rFonts w:ascii="Calibri" w:hAnsi="Calibri"/>
                                <w:lang w:val="vi-VN"/>
                              </w:rPr>
                            </w:pPr>
                            <w:r>
                              <w:t xml:space="preserve">BM 06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906F895" id="Rectangle 3" o:spid="_x0000_s1027" style="position:absolute;left:0;text-align:left;margin-left:14.8pt;margin-top:-22.55pt;width:66pt;height:2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5sCg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" filled="f">
                <v:textbox>
                  <w:txbxContent>
                    <w:p w14:paraId="39C353FB" w14:textId="77777777" w:rsidR="00894BB3" w:rsidRPr="007D64E2" w:rsidRDefault="00894BB3" w:rsidP="00894BB3">
                      <w:pPr>
                        <w:jc w:val="center"/>
                        <w:rPr>
                          <w:rFonts w:ascii="Calibri" w:hAnsi="Calibri"/>
                          <w:lang w:val="vi-VN"/>
                        </w:rPr>
                      </w:pPr>
                      <w:r>
                        <w:t xml:space="preserve">BM 06 </w:t>
                      </w:r>
                    </w:p>
                  </w:txbxContent>
                </v:textbox>
                <w10:wrap anchorx="margin"/>
              </v:rect>
            </w:pict>
          </mc:Fallback>
        </mc:AlternateContent>
      </w:r>
    </w:p>
    <w:p w14:paraId="3585E257" w14:textId="77777777" w:rsidR="00894BB3" w:rsidRPr="009C4207" w:rsidRDefault="00894BB3" w:rsidP="00894BB3">
      <w:pPr>
        <w:shd w:val="clear" w:color="auto" w:fill="FFFFFF"/>
        <w:spacing w:before="120" w:after="120" w:line="360" w:lineRule="exact"/>
        <w:rPr>
          <w:rFonts w:ascii="Times New Roman" w:hAnsi="Times New Roman" w:cs="Times New Roman"/>
          <w:sz w:val="26"/>
          <w:szCs w:val="26"/>
          <w:lang w:val="pt-BR" w:eastAsia="vi-VN"/>
        </w:rPr>
      </w:pPr>
      <w:r w:rsidRPr="009C4207">
        <w:rPr>
          <w:rFonts w:ascii="Times New Roman" w:hAnsi="Times New Roman" w:cs="Times New Roman"/>
          <w:b/>
          <w:bCs/>
          <w:sz w:val="26"/>
          <w:szCs w:val="26"/>
          <w:lang w:val="pt-BR" w:eastAsia="vi-VN"/>
        </w:rPr>
        <w:t>TÊN TỔ CHỨC: …………</w:t>
      </w:r>
    </w:p>
    <w:p w14:paraId="6C48F1FA"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lastRenderedPageBreak/>
        <w:t>DANH SÁCH</w:t>
      </w:r>
    </w:p>
    <w:p w14:paraId="457803DF"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 xml:space="preserve">CHUYÊN GIA ĐÁNH GIÁ CÔNG NGHỆ CỦA TỔ CHỨC </w:t>
      </w:r>
    </w:p>
    <w:p w14:paraId="28396C30" w14:textId="77777777" w:rsidR="00894BB3" w:rsidRPr="009C4207" w:rsidRDefault="00894BB3" w:rsidP="00894BB3">
      <w:pPr>
        <w:shd w:val="clear" w:color="auto" w:fill="FFFFFF"/>
        <w:spacing w:before="120" w:after="120" w:line="360" w:lineRule="exact"/>
        <w:jc w:val="center"/>
        <w:rPr>
          <w:rFonts w:ascii="Times New Roman" w:hAnsi="Times New Roman" w:cs="Times New Roman"/>
          <w:sz w:val="26"/>
          <w:szCs w:val="26"/>
          <w:vertAlign w:val="superscript"/>
          <w:lang w:val="pt-BR" w:eastAsia="vi-VN"/>
        </w:rPr>
      </w:pPr>
      <w:r w:rsidRPr="009C4207">
        <w:rPr>
          <w:rFonts w:ascii="Times New Roman" w:hAnsi="Times New Roman" w:cs="Times New Roman"/>
          <w:sz w:val="26"/>
          <w:szCs w:val="26"/>
          <w:vertAlign w:val="superscript"/>
          <w:lang w:val="pt-BR" w:eastAsia="vi-VN"/>
        </w:rPr>
        <w:t>___________________</w:t>
      </w:r>
    </w:p>
    <w:p w14:paraId="3DF82FAD" w14:textId="77777777" w:rsidR="00894BB3" w:rsidRPr="009C4207" w:rsidRDefault="00894BB3" w:rsidP="00894BB3">
      <w:pPr>
        <w:shd w:val="clear" w:color="auto" w:fill="FFFFFF"/>
        <w:spacing w:before="120" w:after="120" w:line="360" w:lineRule="exact"/>
        <w:jc w:val="both"/>
        <w:rPr>
          <w:rFonts w:ascii="Times New Roman" w:hAnsi="Times New Roman" w:cs="Times New Roman"/>
          <w:sz w:val="26"/>
          <w:szCs w:val="26"/>
          <w:lang w:val="pt-BR" w:eastAsia="vi-VN"/>
        </w:rPr>
      </w:pPr>
      <w:proofErr w:type="spellStart"/>
      <w:r w:rsidRPr="009C4207">
        <w:rPr>
          <w:rFonts w:ascii="Times New Roman" w:hAnsi="Times New Roman" w:cs="Times New Roman"/>
          <w:b/>
          <w:bCs/>
          <w:sz w:val="26"/>
          <w:szCs w:val="26"/>
          <w:lang w:val="pt-BR" w:eastAsia="vi-VN"/>
        </w:rPr>
        <w:t>Danh</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sách</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chuyên</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gia</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đánh</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giá</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công</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nghệ</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của</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tổ</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chức</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đánh</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giá</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công</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nghệ</w:t>
      </w:r>
      <w:proofErr w:type="spellEnd"/>
      <w:r w:rsidRPr="009C4207">
        <w:rPr>
          <w:rFonts w:ascii="Times New Roman" w:hAnsi="Times New Roman" w:cs="Times New Roman"/>
          <w:sz w:val="26"/>
          <w:szCs w:val="26"/>
          <w:lang w:val="pt-BR" w:eastAsia="vi-VN"/>
        </w:rPr>
        <w:t>:</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196"/>
        <w:gridCol w:w="1150"/>
        <w:gridCol w:w="1103"/>
        <w:gridCol w:w="1467"/>
        <w:gridCol w:w="1422"/>
        <w:gridCol w:w="1506"/>
        <w:gridCol w:w="891"/>
      </w:tblGrid>
      <w:tr w:rsidR="009F09B2" w:rsidRPr="009C4207" w14:paraId="6039C0DE" w14:textId="77777777" w:rsidTr="003A32CE">
        <w:trPr>
          <w:trHeight w:val="1134"/>
        </w:trPr>
        <w:tc>
          <w:tcPr>
            <w:tcW w:w="746" w:type="dxa"/>
            <w:shd w:val="clear" w:color="auto" w:fill="auto"/>
            <w:vAlign w:val="center"/>
          </w:tcPr>
          <w:p w14:paraId="7549C933"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r w:rsidRPr="009C4207">
              <w:rPr>
                <w:rFonts w:ascii="Times New Roman" w:hAnsi="Times New Roman" w:cs="Times New Roman"/>
                <w:b/>
                <w:sz w:val="26"/>
                <w:szCs w:val="26"/>
                <w:lang w:eastAsia="vi-VN"/>
              </w:rPr>
              <w:t>STT</w:t>
            </w:r>
          </w:p>
        </w:tc>
        <w:tc>
          <w:tcPr>
            <w:tcW w:w="1196" w:type="dxa"/>
            <w:shd w:val="clear" w:color="auto" w:fill="auto"/>
            <w:vAlign w:val="center"/>
          </w:tcPr>
          <w:p w14:paraId="2AB8A310"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Họ</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và</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tên</w:t>
            </w:r>
            <w:proofErr w:type="spellEnd"/>
            <w:r w:rsidRPr="009C4207">
              <w:rPr>
                <w:rFonts w:ascii="Times New Roman" w:hAnsi="Times New Roman" w:cs="Times New Roman"/>
                <w:b/>
                <w:sz w:val="26"/>
                <w:szCs w:val="26"/>
                <w:lang w:eastAsia="vi-VN"/>
              </w:rPr>
              <w:t>/</w:t>
            </w:r>
            <w:proofErr w:type="spellStart"/>
            <w:r w:rsidRPr="009C4207">
              <w:rPr>
                <w:rFonts w:ascii="Times New Roman" w:hAnsi="Times New Roman" w:cs="Times New Roman"/>
                <w:b/>
                <w:sz w:val="26"/>
                <w:szCs w:val="26"/>
                <w:lang w:eastAsia="vi-VN"/>
              </w:rPr>
              <w:t>năm</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sinh</w:t>
            </w:r>
            <w:proofErr w:type="spellEnd"/>
          </w:p>
        </w:tc>
        <w:tc>
          <w:tcPr>
            <w:tcW w:w="1150" w:type="dxa"/>
            <w:shd w:val="clear" w:color="auto" w:fill="auto"/>
            <w:vAlign w:val="center"/>
          </w:tcPr>
          <w:p w14:paraId="08546845"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Chuyên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môn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được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đào</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tạo</w:t>
            </w:r>
            <w:proofErr w:type="spellEnd"/>
          </w:p>
        </w:tc>
        <w:tc>
          <w:tcPr>
            <w:tcW w:w="1103" w:type="dxa"/>
            <w:shd w:val="clear" w:color="auto" w:fill="auto"/>
            <w:vAlign w:val="center"/>
          </w:tcPr>
          <w:p w14:paraId="2930CF2C"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Kinh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nghiệm</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công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tác</w:t>
            </w:r>
            <w:proofErr w:type="spellEnd"/>
            <w:r w:rsidRPr="009C4207">
              <w:rPr>
                <w:rFonts w:ascii="Times New Roman" w:hAnsi="Times New Roman" w:cs="Times New Roman"/>
                <w:b/>
                <w:sz w:val="26"/>
                <w:szCs w:val="26"/>
                <w:lang w:eastAsia="vi-VN"/>
              </w:rPr>
              <w:t xml:space="preserve"> </w:t>
            </w:r>
          </w:p>
          <w:p w14:paraId="508895FD"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r w:rsidRPr="009C4207">
              <w:rPr>
                <w:rFonts w:ascii="Times New Roman" w:hAnsi="Times New Roman" w:cs="Times New Roman"/>
                <w:sz w:val="26"/>
                <w:szCs w:val="26"/>
                <w:lang w:eastAsia="vi-VN"/>
              </w:rPr>
              <w:t>(</w:t>
            </w:r>
            <w:proofErr w:type="spellStart"/>
            <w:r w:rsidRPr="009C4207">
              <w:rPr>
                <w:rFonts w:ascii="Times New Roman" w:hAnsi="Times New Roman" w:cs="Times New Roman"/>
                <w:sz w:val="26"/>
                <w:szCs w:val="26"/>
                <w:lang w:eastAsia="vi-VN"/>
              </w:rPr>
              <w:t>ghi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w:t>
            </w:r>
          </w:p>
        </w:tc>
        <w:tc>
          <w:tcPr>
            <w:tcW w:w="1467" w:type="dxa"/>
            <w:shd w:val="clear" w:color="auto" w:fill="auto"/>
            <w:vAlign w:val="center"/>
          </w:tcPr>
          <w:p w14:paraId="22EEDDEF"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Kinh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nghiệm</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đánh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giá</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công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nghệ</w:t>
            </w:r>
            <w:proofErr w:type="spellEnd"/>
            <w:r w:rsidRPr="009C4207">
              <w:rPr>
                <w:rFonts w:ascii="Times New Roman" w:hAnsi="Times New Roman" w:cs="Times New Roman"/>
                <w:b/>
                <w:sz w:val="26"/>
                <w:szCs w:val="26"/>
                <w:lang w:eastAsia="vi-VN"/>
              </w:rPr>
              <w:t xml:space="preserve"> </w:t>
            </w:r>
            <w:r w:rsidRPr="009C4207">
              <w:rPr>
                <w:rFonts w:ascii="Times New Roman" w:hAnsi="Times New Roman" w:cs="Times New Roman"/>
                <w:sz w:val="26"/>
                <w:szCs w:val="26"/>
                <w:lang w:eastAsia="vi-VN"/>
              </w:rPr>
              <w:t>(</w:t>
            </w:r>
            <w:proofErr w:type="spellStart"/>
            <w:r w:rsidRPr="009C4207">
              <w:rPr>
                <w:rFonts w:ascii="Times New Roman" w:hAnsi="Times New Roman" w:cs="Times New Roman"/>
                <w:sz w:val="26"/>
                <w:szCs w:val="26"/>
                <w:lang w:eastAsia="vi-VN"/>
              </w:rPr>
              <w:t>ghi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cuộc</w:t>
            </w:r>
            <w:proofErr w:type="spellEnd"/>
            <w:r w:rsidRPr="009C4207">
              <w:rPr>
                <w:rFonts w:ascii="Times New Roman" w:hAnsi="Times New Roman" w:cs="Times New Roman"/>
                <w:sz w:val="26"/>
                <w:szCs w:val="26"/>
                <w:lang w:eastAsia="vi-VN"/>
              </w:rPr>
              <w:t>)</w:t>
            </w:r>
          </w:p>
        </w:tc>
        <w:tc>
          <w:tcPr>
            <w:tcW w:w="1422" w:type="dxa"/>
            <w:shd w:val="clear" w:color="auto" w:fill="auto"/>
            <w:vAlign w:val="center"/>
          </w:tcPr>
          <w:p w14:paraId="40C4D731"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Thỏa</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thuận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hợp</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tác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hoặc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quyết</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định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tuyển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dụng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hoặc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hợp</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đồng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đã</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ký</w:t>
            </w:r>
            <w:proofErr w:type="spellEnd"/>
          </w:p>
        </w:tc>
        <w:tc>
          <w:tcPr>
            <w:tcW w:w="1506" w:type="dxa"/>
            <w:shd w:val="clear" w:color="auto" w:fill="auto"/>
            <w:vAlign w:val="center"/>
          </w:tcPr>
          <w:p w14:paraId="5A804392"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Ngành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lĩnh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vực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sẽ</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thực</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hiện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đánh</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giá</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công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nghệ</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tại</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tổ</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chức</w:t>
            </w:r>
            <w:proofErr w:type="spellEnd"/>
          </w:p>
        </w:tc>
        <w:tc>
          <w:tcPr>
            <w:tcW w:w="891" w:type="dxa"/>
            <w:shd w:val="clear" w:color="auto" w:fill="auto"/>
            <w:vAlign w:val="center"/>
          </w:tcPr>
          <w:p w14:paraId="05AD30E7"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Ghi</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chú</w:t>
            </w:r>
            <w:proofErr w:type="spellEnd"/>
          </w:p>
        </w:tc>
      </w:tr>
      <w:tr w:rsidR="009F09B2" w:rsidRPr="009C4207" w14:paraId="2EC6F772" w14:textId="77777777" w:rsidTr="003A32CE">
        <w:trPr>
          <w:trHeight w:val="1134"/>
        </w:trPr>
        <w:tc>
          <w:tcPr>
            <w:tcW w:w="746" w:type="dxa"/>
            <w:shd w:val="clear" w:color="auto" w:fill="auto"/>
          </w:tcPr>
          <w:p w14:paraId="22A8F245"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sz w:val="26"/>
                <w:szCs w:val="26"/>
                <w:lang w:eastAsia="vi-VN"/>
              </w:rPr>
              <w:t>1</w:t>
            </w:r>
          </w:p>
        </w:tc>
        <w:tc>
          <w:tcPr>
            <w:tcW w:w="1196" w:type="dxa"/>
            <w:shd w:val="clear" w:color="auto" w:fill="auto"/>
          </w:tcPr>
          <w:p w14:paraId="466310F1"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50" w:type="dxa"/>
            <w:shd w:val="clear" w:color="auto" w:fill="auto"/>
          </w:tcPr>
          <w:p w14:paraId="618DB927"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03" w:type="dxa"/>
            <w:shd w:val="clear" w:color="auto" w:fill="auto"/>
          </w:tcPr>
          <w:p w14:paraId="1504F193"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67" w:type="dxa"/>
            <w:shd w:val="clear" w:color="auto" w:fill="auto"/>
          </w:tcPr>
          <w:p w14:paraId="79B45729"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22" w:type="dxa"/>
            <w:shd w:val="clear" w:color="auto" w:fill="auto"/>
          </w:tcPr>
          <w:p w14:paraId="1680BA08"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506" w:type="dxa"/>
            <w:shd w:val="clear" w:color="auto" w:fill="auto"/>
          </w:tcPr>
          <w:p w14:paraId="636D7B61"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891" w:type="dxa"/>
            <w:shd w:val="clear" w:color="auto" w:fill="auto"/>
          </w:tcPr>
          <w:p w14:paraId="7A231419"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r>
      <w:tr w:rsidR="009F09B2" w:rsidRPr="009C4207" w14:paraId="01D5FA02" w14:textId="77777777" w:rsidTr="003A32CE">
        <w:trPr>
          <w:trHeight w:val="1134"/>
        </w:trPr>
        <w:tc>
          <w:tcPr>
            <w:tcW w:w="746" w:type="dxa"/>
            <w:shd w:val="clear" w:color="auto" w:fill="auto"/>
          </w:tcPr>
          <w:p w14:paraId="220FADB4"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sz w:val="26"/>
                <w:szCs w:val="26"/>
                <w:lang w:eastAsia="vi-VN"/>
              </w:rPr>
              <w:t>2</w:t>
            </w:r>
          </w:p>
        </w:tc>
        <w:tc>
          <w:tcPr>
            <w:tcW w:w="1196" w:type="dxa"/>
            <w:shd w:val="clear" w:color="auto" w:fill="auto"/>
          </w:tcPr>
          <w:p w14:paraId="4E878B56"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50" w:type="dxa"/>
            <w:shd w:val="clear" w:color="auto" w:fill="auto"/>
          </w:tcPr>
          <w:p w14:paraId="40F93DE1"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03" w:type="dxa"/>
            <w:shd w:val="clear" w:color="auto" w:fill="auto"/>
          </w:tcPr>
          <w:p w14:paraId="34C7C033"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67" w:type="dxa"/>
            <w:shd w:val="clear" w:color="auto" w:fill="auto"/>
          </w:tcPr>
          <w:p w14:paraId="6E2527BC"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22" w:type="dxa"/>
            <w:shd w:val="clear" w:color="auto" w:fill="auto"/>
          </w:tcPr>
          <w:p w14:paraId="227254E1"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506" w:type="dxa"/>
            <w:shd w:val="clear" w:color="auto" w:fill="auto"/>
          </w:tcPr>
          <w:p w14:paraId="172EFFB3"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891" w:type="dxa"/>
            <w:shd w:val="clear" w:color="auto" w:fill="auto"/>
          </w:tcPr>
          <w:p w14:paraId="01144634"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r>
      <w:tr w:rsidR="009F09B2" w:rsidRPr="009C4207" w14:paraId="41117D09" w14:textId="77777777" w:rsidTr="003A32CE">
        <w:trPr>
          <w:trHeight w:val="1134"/>
        </w:trPr>
        <w:tc>
          <w:tcPr>
            <w:tcW w:w="746" w:type="dxa"/>
            <w:shd w:val="clear" w:color="auto" w:fill="auto"/>
          </w:tcPr>
          <w:p w14:paraId="08E4CC4A"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sz w:val="26"/>
                <w:szCs w:val="26"/>
                <w:lang w:eastAsia="vi-VN"/>
              </w:rPr>
              <w:t>…</w:t>
            </w:r>
          </w:p>
        </w:tc>
        <w:tc>
          <w:tcPr>
            <w:tcW w:w="1196" w:type="dxa"/>
            <w:shd w:val="clear" w:color="auto" w:fill="auto"/>
          </w:tcPr>
          <w:p w14:paraId="4C7DDC47"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50" w:type="dxa"/>
            <w:shd w:val="clear" w:color="auto" w:fill="auto"/>
          </w:tcPr>
          <w:p w14:paraId="1378737F"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103" w:type="dxa"/>
            <w:shd w:val="clear" w:color="auto" w:fill="auto"/>
          </w:tcPr>
          <w:p w14:paraId="0EF3987F"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67" w:type="dxa"/>
            <w:shd w:val="clear" w:color="auto" w:fill="auto"/>
          </w:tcPr>
          <w:p w14:paraId="322DECF2"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422" w:type="dxa"/>
            <w:shd w:val="clear" w:color="auto" w:fill="auto"/>
          </w:tcPr>
          <w:p w14:paraId="26E7CB38"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1506" w:type="dxa"/>
            <w:shd w:val="clear" w:color="auto" w:fill="auto"/>
          </w:tcPr>
          <w:p w14:paraId="256BEBE0"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c>
          <w:tcPr>
            <w:tcW w:w="891" w:type="dxa"/>
            <w:shd w:val="clear" w:color="auto" w:fill="auto"/>
          </w:tcPr>
          <w:p w14:paraId="3844C39F" w14:textId="77777777" w:rsidR="00894BB3" w:rsidRPr="009C4207" w:rsidRDefault="00894BB3" w:rsidP="003A32CE">
            <w:pPr>
              <w:spacing w:before="120" w:after="120" w:line="360" w:lineRule="exact"/>
              <w:jc w:val="both"/>
              <w:rPr>
                <w:rFonts w:ascii="Times New Roman" w:hAnsi="Times New Roman" w:cs="Times New Roman"/>
                <w:sz w:val="26"/>
                <w:szCs w:val="26"/>
                <w:lang w:eastAsia="vi-VN"/>
              </w:rPr>
            </w:pPr>
          </w:p>
        </w:tc>
      </w:tr>
    </w:tbl>
    <w:p w14:paraId="56F686AE" w14:textId="77777777" w:rsidR="00894BB3" w:rsidRPr="009C4207" w:rsidRDefault="00894BB3" w:rsidP="00894BB3">
      <w:pPr>
        <w:shd w:val="clear" w:color="auto" w:fill="FFFFFF"/>
        <w:spacing w:before="120" w:after="120" w:line="360" w:lineRule="exact"/>
        <w:ind w:firstLine="567"/>
        <w:jc w:val="both"/>
        <w:rPr>
          <w:rFonts w:ascii="Times New Roman" w:hAnsi="Times New Roman" w:cs="Times New Roman"/>
          <w:sz w:val="26"/>
          <w:szCs w:val="26"/>
          <w:lang w:eastAsia="vi-VN"/>
        </w:rPr>
      </w:pPr>
      <w:r w:rsidRPr="009C4207">
        <w:rPr>
          <w:rFonts w:ascii="Times New Roman" w:hAnsi="Times New Roman" w:cs="Times New Roman"/>
          <w:sz w:val="26"/>
          <w:szCs w:val="26"/>
          <w:lang w:eastAsia="vi-VN"/>
        </w:rPr>
        <w:t>(</w:t>
      </w:r>
      <w:proofErr w:type="spellStart"/>
      <w:r w:rsidRPr="009C4207">
        <w:rPr>
          <w:rFonts w:ascii="Times New Roman" w:hAnsi="Times New Roman" w:cs="Times New Roman"/>
          <w:sz w:val="26"/>
          <w:szCs w:val="26"/>
          <w:lang w:eastAsia="vi-VN"/>
        </w:rPr>
        <w:t>Tên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tổ</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gửi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kèm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theo</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các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tài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liệu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chứng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minh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năng</w:t>
      </w:r>
      <w:proofErr w:type="spellEnd"/>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lực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chuyên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gia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đánh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giá</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công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nghệ</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đáp</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ứng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yêu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cầu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quy</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tại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Nghị</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định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số</w:t>
      </w:r>
      <w:proofErr w:type="spellEnd"/>
      <w:r w:rsidRPr="009C4207">
        <w:rPr>
          <w:rFonts w:ascii="Times New Roman" w:hAnsi="Times New Roman" w:cs="Times New Roman"/>
          <w:sz w:val="26"/>
          <w:szCs w:val="26"/>
          <w:lang w:eastAsia="vi-VN"/>
        </w:rPr>
        <w:t xml:space="preserve"> 76/2018/NĐ-CP </w:t>
      </w:r>
      <w:proofErr w:type="spellStart"/>
      <w:r w:rsidRPr="009C4207">
        <w:rPr>
          <w:rFonts w:ascii="Times New Roman" w:hAnsi="Times New Roman" w:cs="Times New Roman"/>
          <w:sz w:val="26"/>
          <w:szCs w:val="26"/>
          <w:lang w:eastAsia="vi-VN"/>
        </w:rPr>
        <w:t>ngày</w:t>
      </w:r>
      <w:proofErr w:type="spellEnd"/>
      <w:r w:rsidRPr="009C4207">
        <w:rPr>
          <w:rFonts w:ascii="Times New Roman" w:hAnsi="Times New Roman" w:cs="Times New Roman"/>
          <w:sz w:val="26"/>
          <w:szCs w:val="26"/>
          <w:lang w:eastAsia="vi-VN"/>
        </w:rPr>
        <w:t xml:space="preserve"> 15 </w:t>
      </w:r>
      <w:proofErr w:type="spellStart"/>
      <w:r w:rsidRPr="009C4207">
        <w:rPr>
          <w:rFonts w:ascii="Times New Roman" w:hAnsi="Times New Roman" w:cs="Times New Roman"/>
          <w:sz w:val="26"/>
          <w:szCs w:val="26"/>
          <w:lang w:eastAsia="vi-VN"/>
        </w:rPr>
        <w:t>tháng</w:t>
      </w:r>
      <w:proofErr w:type="spellEnd"/>
      <w:r w:rsidRPr="009C4207">
        <w:rPr>
          <w:rFonts w:ascii="Times New Roman" w:hAnsi="Times New Roman" w:cs="Times New Roman"/>
          <w:sz w:val="26"/>
          <w:szCs w:val="26"/>
          <w:lang w:eastAsia="vi-VN"/>
        </w:rPr>
        <w:t xml:space="preserve"> 5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 xml:space="preserve"> 2018 </w:t>
      </w:r>
      <w:proofErr w:type="spellStart"/>
      <w:r w:rsidRPr="009C4207">
        <w:rPr>
          <w:rFonts w:ascii="Times New Roman" w:hAnsi="Times New Roman" w:cs="Times New Roman"/>
          <w:sz w:val="26"/>
          <w:szCs w:val="26"/>
          <w:lang w:eastAsia="vi-VN"/>
        </w:rPr>
        <w:t>của</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Chính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phủ</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 xml:space="preserve"> cam </w:t>
      </w:r>
      <w:proofErr w:type="spellStart"/>
      <w:r w:rsidRPr="009C4207">
        <w:rPr>
          <w:rFonts w:ascii="Times New Roman" w:hAnsi="Times New Roman" w:cs="Times New Roman"/>
          <w:sz w:val="26"/>
          <w:szCs w:val="26"/>
          <w:lang w:eastAsia="vi-VN"/>
        </w:rPr>
        <w:t>đoan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các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nội</w:t>
      </w:r>
      <w:proofErr w:type="spellEnd"/>
      <w:r w:rsidRPr="009C4207">
        <w:rPr>
          <w:rFonts w:ascii="Times New Roman" w:hAnsi="Times New Roman" w:cs="Times New Roman"/>
          <w:sz w:val="26"/>
          <w:szCs w:val="26"/>
          <w:lang w:eastAsia="vi-VN"/>
        </w:rPr>
        <w:t xml:space="preserve"> dung </w:t>
      </w:r>
      <w:proofErr w:type="spellStart"/>
      <w:r w:rsidRPr="009C4207">
        <w:rPr>
          <w:rFonts w:ascii="Times New Roman" w:hAnsi="Times New Roman" w:cs="Times New Roman"/>
          <w:sz w:val="26"/>
          <w:szCs w:val="26"/>
          <w:lang w:eastAsia="vi-VN"/>
        </w:rPr>
        <w:t>khai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trên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đúng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chịu</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trách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nhiệm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trước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pháp</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luật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về</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các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nội</w:t>
      </w:r>
      <w:proofErr w:type="spellEnd"/>
      <w:r w:rsidRPr="009C4207">
        <w:rPr>
          <w:rFonts w:ascii="Times New Roman" w:hAnsi="Times New Roman" w:cs="Times New Roman"/>
          <w:sz w:val="26"/>
          <w:szCs w:val="26"/>
          <w:lang w:eastAsia="vi-VN"/>
        </w:rPr>
        <w:t xml:space="preserve"> dung </w:t>
      </w:r>
      <w:proofErr w:type="spellStart"/>
      <w:r w:rsidRPr="009C4207">
        <w:rPr>
          <w:rFonts w:ascii="Times New Roman" w:hAnsi="Times New Roman" w:cs="Times New Roman"/>
          <w:sz w:val="26"/>
          <w:szCs w:val="26"/>
          <w:lang w:eastAsia="vi-VN"/>
        </w:rPr>
        <w:t>đã</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khai</w:t>
      </w:r>
      <w:proofErr w:type="spellEnd"/>
      <w:r w:rsidRPr="009C4207">
        <w:rPr>
          <w:rFonts w:ascii="Times New Roman" w:hAnsi="Times New Roman" w:cs="Times New Roman"/>
          <w:sz w:val="26"/>
          <w:szCs w:val="26"/>
          <w:lang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9F09B2" w:rsidRPr="009C4207" w14:paraId="7EC68E27" w14:textId="77777777" w:rsidTr="003A32CE">
        <w:trPr>
          <w:trHeight w:val="593"/>
          <w:tblCellSpacing w:w="0" w:type="dxa"/>
        </w:trPr>
        <w:tc>
          <w:tcPr>
            <w:tcW w:w="4428" w:type="dxa"/>
            <w:shd w:val="clear" w:color="auto" w:fill="FFFFFF"/>
            <w:tcMar>
              <w:top w:w="0" w:type="dxa"/>
              <w:left w:w="108" w:type="dxa"/>
              <w:bottom w:w="0" w:type="dxa"/>
              <w:right w:w="108" w:type="dxa"/>
            </w:tcMar>
            <w:hideMark/>
          </w:tcPr>
          <w:p w14:paraId="4A9994D5"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00EF7E22"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ngày</w:t>
            </w:r>
            <w:proofErr w:type="spellEnd"/>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tháng</w:t>
            </w:r>
            <w:proofErr w:type="spellEnd"/>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năm</w:t>
            </w:r>
            <w:proofErr w:type="spellEnd"/>
            <w:r w:rsidRPr="009C4207">
              <w:rPr>
                <w:rFonts w:ascii="Times New Roman" w:hAnsi="Times New Roman" w:cs="Times New Roman"/>
                <w:i/>
                <w:iCs/>
                <w:sz w:val="26"/>
                <w:szCs w:val="26"/>
                <w:lang w:eastAsia="vi-VN"/>
              </w:rPr>
              <w:t>……</w:t>
            </w:r>
            <w:r w:rsidRPr="009C4207">
              <w:rPr>
                <w:rFonts w:ascii="Times New Roman" w:hAnsi="Times New Roman" w:cs="Times New Roman"/>
                <w:i/>
                <w:iCs/>
                <w:sz w:val="26"/>
                <w:szCs w:val="26"/>
                <w:lang w:eastAsia="vi-VN"/>
              </w:rPr>
              <w:br/>
            </w:r>
            <w:r w:rsidRPr="009C4207">
              <w:rPr>
                <w:rFonts w:ascii="Times New Roman" w:hAnsi="Times New Roman" w:cs="Times New Roman"/>
                <w:b/>
                <w:bCs/>
                <w:sz w:val="26"/>
                <w:szCs w:val="26"/>
                <w:lang w:eastAsia="vi-VN"/>
              </w:rPr>
              <w:t>LÃNH ĐẠO TỔ CHỨC</w:t>
            </w:r>
            <w:r w:rsidRPr="009C4207">
              <w:rPr>
                <w:rFonts w:ascii="Times New Roman" w:hAnsi="Times New Roman" w:cs="Times New Roman"/>
                <w:b/>
                <w:bCs/>
                <w:sz w:val="26"/>
                <w:szCs w:val="26"/>
                <w:lang w:eastAsia="vi-VN"/>
              </w:rPr>
              <w:br/>
            </w:r>
            <w:r w:rsidRPr="009C4207">
              <w:rPr>
                <w:rFonts w:ascii="Times New Roman" w:hAnsi="Times New Roman" w:cs="Times New Roman"/>
                <w:i/>
                <w:iCs/>
                <w:sz w:val="26"/>
                <w:szCs w:val="26"/>
                <w:lang w:eastAsia="vi-VN"/>
              </w:rPr>
              <w:t>(</w:t>
            </w:r>
            <w:proofErr w:type="spellStart"/>
            <w:r w:rsidRPr="009C4207">
              <w:rPr>
                <w:rFonts w:ascii="Times New Roman" w:hAnsi="Times New Roman" w:cs="Times New Roman"/>
                <w:i/>
                <w:iCs/>
                <w:sz w:val="26"/>
                <w:szCs w:val="26"/>
                <w:lang w:eastAsia="vi-VN"/>
              </w:rPr>
              <w:t>Ký</w:t>
            </w:r>
            <w:proofErr w:type="spellEnd"/>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tên</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đóng</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dấu</w:t>
            </w:r>
            <w:proofErr w:type="spellEnd"/>
            <w:r w:rsidRPr="009C4207">
              <w:rPr>
                <w:rFonts w:ascii="Times New Roman" w:hAnsi="Times New Roman" w:cs="Times New Roman"/>
                <w:i/>
                <w:iCs/>
                <w:sz w:val="26"/>
                <w:szCs w:val="26"/>
                <w:lang w:eastAsia="vi-VN"/>
              </w:rPr>
              <w:t>)</w:t>
            </w:r>
          </w:p>
        </w:tc>
      </w:tr>
    </w:tbl>
    <w:p w14:paraId="22486A07" w14:textId="77777777" w:rsidR="00894BB3" w:rsidRPr="009C4207" w:rsidRDefault="00894BB3" w:rsidP="00894BB3">
      <w:pPr>
        <w:spacing w:before="120" w:after="120" w:line="360" w:lineRule="exact"/>
        <w:jc w:val="both"/>
        <w:rPr>
          <w:rFonts w:ascii="Times New Roman" w:hAnsi="Times New Roman" w:cs="Times New Roman"/>
          <w:b/>
          <w:sz w:val="26"/>
          <w:szCs w:val="26"/>
          <w:lang w:val="pt-BR"/>
        </w:rPr>
      </w:pPr>
    </w:p>
    <w:p w14:paraId="4F18574C" w14:textId="77777777" w:rsidR="00894BB3" w:rsidRPr="009C4207" w:rsidRDefault="00894BB3" w:rsidP="00894BB3">
      <w:pPr>
        <w:autoSpaceDE/>
        <w:autoSpaceDN/>
        <w:rPr>
          <w:rFonts w:ascii="Times New Roman" w:hAnsi="Times New Roman" w:cs="Times New Roman"/>
          <w:b/>
          <w:sz w:val="26"/>
          <w:szCs w:val="26"/>
          <w:lang w:val="pt-BR"/>
        </w:rPr>
      </w:pPr>
      <w:r w:rsidRPr="009C4207">
        <w:rPr>
          <w:rFonts w:ascii="Times New Roman" w:hAnsi="Times New Roman" w:cs="Times New Roman"/>
          <w:b/>
          <w:sz w:val="26"/>
          <w:szCs w:val="26"/>
          <w:lang w:val="pt-BR"/>
        </w:rPr>
        <w:br w:type="page"/>
      </w:r>
    </w:p>
    <w:p w14:paraId="73D9E6C2" w14:textId="7AB27096" w:rsidR="00894BB3" w:rsidRPr="009C4207" w:rsidRDefault="00B90C67" w:rsidP="00894BB3">
      <w:pPr>
        <w:spacing w:before="120" w:after="120" w:line="360" w:lineRule="exact"/>
        <w:jc w:val="both"/>
        <w:rPr>
          <w:rFonts w:ascii="Times New Roman" w:hAnsi="Times New Roman" w:cs="Times New Roman"/>
          <w:b/>
          <w:sz w:val="26"/>
          <w:szCs w:val="26"/>
          <w:lang w:val="pt-BR"/>
        </w:rPr>
      </w:pPr>
      <w:r w:rsidRPr="009C4207">
        <w:rPr>
          <w:rFonts w:ascii="Times New Roman" w:hAnsi="Times New Roman" w:cs="Times New Roman"/>
          <w:noProof/>
          <w:sz w:val="26"/>
          <w:szCs w:val="26"/>
          <w:lang w:val="en-US"/>
        </w:rPr>
        <w:lastRenderedPageBreak/>
        <mc:AlternateContent>
          <mc:Choice Requires="wps">
            <w:drawing>
              <wp:anchor distT="0" distB="0" distL="114300" distR="114300" simplePos="0" relativeHeight="251662336" behindDoc="0" locked="0" layoutInCell="1" allowOverlap="1" wp14:anchorId="3B7B302A" wp14:editId="151FA966">
                <wp:simplePos x="0" y="0"/>
                <wp:positionH relativeFrom="margin">
                  <wp:align>right</wp:align>
                </wp:positionH>
                <wp:positionV relativeFrom="paragraph">
                  <wp:posOffset>-343535</wp:posOffset>
                </wp:positionV>
                <wp:extent cx="838200" cy="304800"/>
                <wp:effectExtent l="0" t="0" r="0" b="0"/>
                <wp:wrapNone/>
                <wp:docPr id="18265399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04800"/>
                        </a:xfrm>
                        <a:prstGeom prst="rect">
                          <a:avLst/>
                        </a:prstGeom>
                        <a:noFill/>
                        <a:ln w="9525">
                          <a:solidFill>
                            <a:srgbClr val="000000"/>
                          </a:solidFill>
                          <a:miter lim="800000"/>
                          <a:headEnd/>
                          <a:tailEnd/>
                        </a:ln>
                      </wps:spPr>
                      <wps:txbx>
                        <w:txbxContent>
                          <w:p w14:paraId="757F400C" w14:textId="77777777" w:rsidR="00894BB3" w:rsidRPr="007D64E2" w:rsidRDefault="00894BB3" w:rsidP="00894BB3">
                            <w:pPr>
                              <w:jc w:val="center"/>
                              <w:rPr>
                                <w:rFonts w:ascii="Calibri" w:hAnsi="Calibri"/>
                                <w:lang w:val="vi-VN"/>
                              </w:rPr>
                            </w:pPr>
                            <w:r>
                              <w:t xml:space="preserve">BM 07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B7B302A" id="Rectangle 1" o:spid="_x0000_s1028" style="position:absolute;left:0;text-align:left;margin-left:14.8pt;margin-top:-27.05pt;width:66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" filled="f">
                <v:textbox>
                  <w:txbxContent>
                    <w:p w14:paraId="757F400C" w14:textId="77777777" w:rsidR="00894BB3" w:rsidRPr="007D64E2" w:rsidRDefault="00894BB3" w:rsidP="00894BB3">
                      <w:pPr>
                        <w:jc w:val="center"/>
                        <w:rPr>
                          <w:rFonts w:ascii="Calibri" w:hAnsi="Calibri"/>
                          <w:lang w:val="vi-VN"/>
                        </w:rPr>
                      </w:pPr>
                      <w:r>
                        <w:t xml:space="preserve">BM 07 </w:t>
                      </w:r>
                    </w:p>
                  </w:txbxContent>
                </v:textbox>
                <w10:wrap anchorx="margin"/>
              </v:rect>
            </w:pict>
          </mc:Fallback>
        </mc:AlternateContent>
      </w:r>
    </w:p>
    <w:p w14:paraId="09768CC0" w14:textId="77777777" w:rsidR="00894BB3" w:rsidRPr="009C4207" w:rsidRDefault="00894BB3" w:rsidP="00894BB3">
      <w:pPr>
        <w:jc w:val="center"/>
        <w:rPr>
          <w:rFonts w:ascii="Times New Roman" w:hAnsi="Times New Roman" w:cs="Times New Roman"/>
          <w:b/>
          <w:sz w:val="26"/>
          <w:szCs w:val="26"/>
          <w:lang w:val="pt-BR"/>
        </w:rPr>
      </w:pPr>
      <w:r w:rsidRPr="009C4207">
        <w:rPr>
          <w:rFonts w:ascii="Times New Roman" w:hAnsi="Times New Roman" w:cs="Times New Roman"/>
          <w:b/>
          <w:sz w:val="26"/>
          <w:szCs w:val="26"/>
          <w:lang w:val="pt-BR"/>
        </w:rPr>
        <w:t>CỘNG HÒA XÃ HỘI CHỦ NGHĨA VIỆT NAM</w:t>
      </w:r>
    </w:p>
    <w:p w14:paraId="2402675C" w14:textId="77777777" w:rsidR="00894BB3" w:rsidRPr="009C4207" w:rsidRDefault="00894BB3" w:rsidP="00894BB3">
      <w:pPr>
        <w:shd w:val="clear" w:color="auto" w:fill="FFFFFF"/>
        <w:jc w:val="center"/>
        <w:rPr>
          <w:rFonts w:ascii="Times New Roman" w:hAnsi="Times New Roman" w:cs="Times New Roman"/>
          <w:b/>
          <w:sz w:val="26"/>
          <w:szCs w:val="26"/>
          <w:lang w:val="pt-BR"/>
        </w:rPr>
      </w:pPr>
      <w:proofErr w:type="spellStart"/>
      <w:r w:rsidRPr="009C4207">
        <w:rPr>
          <w:rFonts w:ascii="Times New Roman" w:hAnsi="Times New Roman" w:cs="Times New Roman"/>
          <w:b/>
          <w:sz w:val="26"/>
          <w:szCs w:val="26"/>
          <w:lang w:val="pt-BR"/>
        </w:rPr>
        <w:t>Độc</w:t>
      </w:r>
      <w:proofErr w:type="spellEnd"/>
      <w:r w:rsidRPr="009C4207">
        <w:rPr>
          <w:rFonts w:ascii="Times New Roman" w:hAnsi="Times New Roman" w:cs="Times New Roman"/>
          <w:b/>
          <w:sz w:val="26"/>
          <w:szCs w:val="26"/>
          <w:lang w:val="pt-BR"/>
        </w:rPr>
        <w:t xml:space="preserve"> </w:t>
      </w:r>
      <w:proofErr w:type="spellStart"/>
      <w:r w:rsidRPr="009C4207">
        <w:rPr>
          <w:rFonts w:ascii="Times New Roman" w:hAnsi="Times New Roman" w:cs="Times New Roman"/>
          <w:b/>
          <w:sz w:val="26"/>
          <w:szCs w:val="26"/>
          <w:lang w:val="pt-BR"/>
        </w:rPr>
        <w:t>lập</w:t>
      </w:r>
      <w:proofErr w:type="spellEnd"/>
      <w:r w:rsidRPr="009C4207">
        <w:rPr>
          <w:rFonts w:ascii="Times New Roman" w:hAnsi="Times New Roman" w:cs="Times New Roman"/>
          <w:b/>
          <w:sz w:val="26"/>
          <w:szCs w:val="26"/>
          <w:lang w:val="pt-BR"/>
        </w:rPr>
        <w:t xml:space="preserve"> – </w:t>
      </w:r>
      <w:proofErr w:type="spellStart"/>
      <w:r w:rsidRPr="009C4207">
        <w:rPr>
          <w:rFonts w:ascii="Times New Roman" w:hAnsi="Times New Roman" w:cs="Times New Roman"/>
          <w:b/>
          <w:sz w:val="26"/>
          <w:szCs w:val="26"/>
          <w:lang w:val="pt-BR"/>
        </w:rPr>
        <w:t>Tự</w:t>
      </w:r>
      <w:proofErr w:type="spellEnd"/>
      <w:r w:rsidRPr="009C4207">
        <w:rPr>
          <w:rFonts w:ascii="Times New Roman" w:hAnsi="Times New Roman" w:cs="Times New Roman"/>
          <w:b/>
          <w:sz w:val="26"/>
          <w:szCs w:val="26"/>
          <w:lang w:val="pt-BR"/>
        </w:rPr>
        <w:t xml:space="preserve"> do – </w:t>
      </w:r>
      <w:proofErr w:type="spellStart"/>
      <w:r w:rsidRPr="009C4207">
        <w:rPr>
          <w:rFonts w:ascii="Times New Roman" w:hAnsi="Times New Roman" w:cs="Times New Roman"/>
          <w:b/>
          <w:sz w:val="26"/>
          <w:szCs w:val="26"/>
          <w:lang w:val="pt-BR"/>
        </w:rPr>
        <w:t>Hạnh</w:t>
      </w:r>
      <w:proofErr w:type="spellEnd"/>
      <w:r w:rsidRPr="009C4207">
        <w:rPr>
          <w:rFonts w:ascii="Times New Roman" w:hAnsi="Times New Roman" w:cs="Times New Roman"/>
          <w:b/>
          <w:sz w:val="26"/>
          <w:szCs w:val="26"/>
          <w:lang w:val="pt-BR"/>
        </w:rPr>
        <w:t xml:space="preserve"> </w:t>
      </w:r>
      <w:proofErr w:type="spellStart"/>
      <w:r w:rsidRPr="009C4207">
        <w:rPr>
          <w:rFonts w:ascii="Times New Roman" w:hAnsi="Times New Roman" w:cs="Times New Roman"/>
          <w:b/>
          <w:sz w:val="26"/>
          <w:szCs w:val="26"/>
          <w:lang w:val="pt-BR"/>
        </w:rPr>
        <w:t>phúc</w:t>
      </w:r>
      <w:proofErr w:type="spellEnd"/>
    </w:p>
    <w:p w14:paraId="0B440473" w14:textId="77777777" w:rsidR="00894BB3" w:rsidRPr="009C4207" w:rsidRDefault="00894BB3" w:rsidP="00894BB3">
      <w:pPr>
        <w:shd w:val="clear" w:color="auto" w:fill="FFFFFF"/>
        <w:jc w:val="center"/>
        <w:rPr>
          <w:rFonts w:ascii="Times New Roman" w:hAnsi="Times New Roman" w:cs="Times New Roman"/>
          <w:b/>
          <w:sz w:val="26"/>
          <w:szCs w:val="26"/>
          <w:vertAlign w:val="superscript"/>
          <w:lang w:val="pt-BR"/>
        </w:rPr>
      </w:pPr>
      <w:r w:rsidRPr="009C4207">
        <w:rPr>
          <w:rFonts w:ascii="Times New Roman" w:hAnsi="Times New Roman" w:cs="Times New Roman"/>
          <w:b/>
          <w:sz w:val="26"/>
          <w:szCs w:val="26"/>
          <w:vertAlign w:val="superscript"/>
          <w:lang w:val="pt-BR"/>
        </w:rPr>
        <w:t>__________________________________</w:t>
      </w:r>
    </w:p>
    <w:p w14:paraId="4B6B62F4" w14:textId="77777777" w:rsidR="00894BB3" w:rsidRPr="009C4207" w:rsidRDefault="00894BB3" w:rsidP="00894BB3">
      <w:pPr>
        <w:shd w:val="clear" w:color="auto" w:fill="FFFFFF"/>
        <w:spacing w:before="120" w:after="120" w:line="360" w:lineRule="exact"/>
        <w:jc w:val="center"/>
        <w:rPr>
          <w:rFonts w:ascii="Times New Roman" w:hAnsi="Times New Roman" w:cs="Times New Roman"/>
          <w:b/>
          <w:bCs/>
          <w:sz w:val="26"/>
          <w:szCs w:val="26"/>
          <w:lang w:val="pt-BR" w:eastAsia="vi-VN"/>
        </w:rPr>
      </w:pPr>
    </w:p>
    <w:p w14:paraId="71C006CD" w14:textId="77777777" w:rsidR="00894BB3" w:rsidRPr="009C4207" w:rsidRDefault="00894BB3" w:rsidP="00894BB3">
      <w:pPr>
        <w:shd w:val="clear" w:color="auto" w:fill="FFFFFF"/>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TÓM TẮT KINH NGHIỆM HOẠT ĐỘNG ĐÁNH GIÁ CÔNG NGHỆ</w:t>
      </w:r>
    </w:p>
    <w:p w14:paraId="6ED1D058" w14:textId="77777777" w:rsidR="00894BB3" w:rsidRPr="009C4207" w:rsidRDefault="00894BB3" w:rsidP="00894BB3">
      <w:pPr>
        <w:shd w:val="clear" w:color="auto" w:fill="FFFFFF"/>
        <w:jc w:val="center"/>
        <w:rPr>
          <w:rFonts w:ascii="Times New Roman" w:hAnsi="Times New Roman" w:cs="Times New Roman"/>
          <w:b/>
          <w:bCs/>
          <w:sz w:val="26"/>
          <w:szCs w:val="26"/>
          <w:lang w:val="pt-BR" w:eastAsia="vi-VN"/>
        </w:rPr>
      </w:pPr>
      <w:r w:rsidRPr="009C4207">
        <w:rPr>
          <w:rFonts w:ascii="Times New Roman" w:hAnsi="Times New Roman" w:cs="Times New Roman"/>
          <w:b/>
          <w:bCs/>
          <w:sz w:val="26"/>
          <w:szCs w:val="26"/>
          <w:lang w:val="pt-BR" w:eastAsia="vi-VN"/>
        </w:rPr>
        <w:t>CỦA CHUYÊN GIA ĐÁNH GIÁ CÔNG NGHỆ</w:t>
      </w:r>
    </w:p>
    <w:p w14:paraId="0232B323" w14:textId="77777777" w:rsidR="00894BB3" w:rsidRPr="009C4207" w:rsidRDefault="00894BB3" w:rsidP="00894BB3">
      <w:pPr>
        <w:shd w:val="clear" w:color="auto" w:fill="FFFFFF"/>
        <w:jc w:val="center"/>
        <w:rPr>
          <w:rFonts w:ascii="Times New Roman" w:hAnsi="Times New Roman" w:cs="Times New Roman"/>
          <w:sz w:val="26"/>
          <w:szCs w:val="26"/>
          <w:vertAlign w:val="superscript"/>
          <w:lang w:val="pt-BR" w:eastAsia="vi-VN"/>
        </w:rPr>
      </w:pPr>
      <w:r w:rsidRPr="009C4207">
        <w:rPr>
          <w:rFonts w:ascii="Times New Roman" w:hAnsi="Times New Roman" w:cs="Times New Roman"/>
          <w:sz w:val="26"/>
          <w:szCs w:val="26"/>
          <w:vertAlign w:val="superscript"/>
          <w:lang w:val="pt-BR" w:eastAsia="vi-VN"/>
        </w:rPr>
        <w:t>__________________</w:t>
      </w:r>
    </w:p>
    <w:p w14:paraId="6E0F003B"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r w:rsidRPr="009C4207">
        <w:rPr>
          <w:rFonts w:ascii="Times New Roman" w:hAnsi="Times New Roman" w:cs="Times New Roman"/>
          <w:b/>
          <w:bCs/>
          <w:sz w:val="26"/>
          <w:szCs w:val="26"/>
          <w:lang w:val="pt-BR" w:eastAsia="vi-VN"/>
        </w:rPr>
        <w:t>1. </w:t>
      </w:r>
      <w:proofErr w:type="spellStart"/>
      <w:r w:rsidRPr="009C4207">
        <w:rPr>
          <w:rFonts w:ascii="Times New Roman" w:hAnsi="Times New Roman" w:cs="Times New Roman"/>
          <w:b/>
          <w:bCs/>
          <w:sz w:val="26"/>
          <w:szCs w:val="26"/>
          <w:lang w:val="pt-BR" w:eastAsia="vi-VN"/>
        </w:rPr>
        <w:t>Họ</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và</w:t>
      </w:r>
      <w:proofErr w:type="spellEnd"/>
      <w:r w:rsidRPr="009C4207">
        <w:rPr>
          <w:rFonts w:ascii="Times New Roman" w:hAnsi="Times New Roman" w:cs="Times New Roman"/>
          <w:b/>
          <w:bCs/>
          <w:sz w:val="26"/>
          <w:szCs w:val="26"/>
          <w:lang w:val="pt-BR" w:eastAsia="vi-VN"/>
        </w:rPr>
        <w:t xml:space="preserve"> </w:t>
      </w:r>
      <w:proofErr w:type="spellStart"/>
      <w:r w:rsidRPr="009C4207">
        <w:rPr>
          <w:rFonts w:ascii="Times New Roman" w:hAnsi="Times New Roman" w:cs="Times New Roman"/>
          <w:b/>
          <w:bCs/>
          <w:sz w:val="26"/>
          <w:szCs w:val="26"/>
          <w:lang w:val="pt-BR" w:eastAsia="vi-VN"/>
        </w:rPr>
        <w:t>tên</w:t>
      </w:r>
      <w:proofErr w:type="spellEnd"/>
      <w:r w:rsidRPr="009C4207">
        <w:rPr>
          <w:rFonts w:ascii="Times New Roman" w:hAnsi="Times New Roman" w:cs="Times New Roman"/>
          <w:b/>
          <w:bCs/>
          <w:sz w:val="26"/>
          <w:szCs w:val="26"/>
          <w:lang w:val="pt-BR" w:eastAsia="vi-VN"/>
        </w:rPr>
        <w:t>:</w:t>
      </w:r>
      <w:r w:rsidRPr="009C4207">
        <w:rPr>
          <w:rFonts w:ascii="Times New Roman" w:hAnsi="Times New Roman" w:cs="Times New Roman"/>
          <w:sz w:val="26"/>
          <w:szCs w:val="26"/>
          <w:lang w:val="pt-BR" w:eastAsia="vi-VN"/>
        </w:rPr>
        <w:t> ………………………….…………………………………</w:t>
      </w:r>
    </w:p>
    <w:p w14:paraId="5088D251"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pt-BR" w:eastAsia="vi-VN"/>
        </w:rPr>
      </w:pPr>
      <w:proofErr w:type="spellStart"/>
      <w:r w:rsidRPr="009C4207">
        <w:rPr>
          <w:rFonts w:ascii="Times New Roman" w:hAnsi="Times New Roman" w:cs="Times New Roman"/>
          <w:sz w:val="26"/>
          <w:szCs w:val="26"/>
          <w:lang w:val="pt-BR" w:eastAsia="vi-VN"/>
        </w:rPr>
        <w:t>Địa</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chỉ</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liên</w:t>
      </w:r>
      <w:proofErr w:type="spellEnd"/>
      <w:r w:rsidRPr="009C4207">
        <w:rPr>
          <w:rFonts w:ascii="Times New Roman" w:hAnsi="Times New Roman" w:cs="Times New Roman"/>
          <w:sz w:val="26"/>
          <w:szCs w:val="26"/>
          <w:lang w:val="pt-BR" w:eastAsia="vi-VN"/>
        </w:rPr>
        <w:t xml:space="preserve"> </w:t>
      </w:r>
      <w:proofErr w:type="spellStart"/>
      <w:r w:rsidRPr="009C4207">
        <w:rPr>
          <w:rFonts w:ascii="Times New Roman" w:hAnsi="Times New Roman" w:cs="Times New Roman"/>
          <w:sz w:val="26"/>
          <w:szCs w:val="26"/>
          <w:lang w:val="pt-BR" w:eastAsia="vi-VN"/>
        </w:rPr>
        <w:t>hệ</w:t>
      </w:r>
      <w:proofErr w:type="spellEnd"/>
      <w:r w:rsidRPr="009C4207">
        <w:rPr>
          <w:rFonts w:ascii="Times New Roman" w:hAnsi="Times New Roman" w:cs="Times New Roman"/>
          <w:sz w:val="26"/>
          <w:szCs w:val="26"/>
          <w:lang w:val="pt-BR" w:eastAsia="vi-VN"/>
        </w:rPr>
        <w:t>: ……………………...……………………………………</w:t>
      </w:r>
    </w:p>
    <w:p w14:paraId="2BF95A26"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val="fr-FR" w:eastAsia="vi-VN"/>
        </w:rPr>
      </w:pPr>
      <w:proofErr w:type="spellStart"/>
      <w:r w:rsidRPr="009C4207">
        <w:rPr>
          <w:rFonts w:ascii="Times New Roman" w:hAnsi="Times New Roman" w:cs="Times New Roman"/>
          <w:sz w:val="26"/>
          <w:szCs w:val="26"/>
          <w:lang w:val="fr-FR" w:eastAsia="vi-VN"/>
        </w:rPr>
        <w:t>Điện</w:t>
      </w:r>
      <w:proofErr w:type="spellEnd"/>
      <w:r w:rsidRPr="009C4207">
        <w:rPr>
          <w:rFonts w:ascii="Times New Roman" w:hAnsi="Times New Roman" w:cs="Times New Roman"/>
          <w:sz w:val="26"/>
          <w:szCs w:val="26"/>
          <w:lang w:val="fr-FR" w:eastAsia="vi-VN"/>
        </w:rPr>
        <w:t xml:space="preserve"> </w:t>
      </w:r>
      <w:proofErr w:type="spellStart"/>
      <w:proofErr w:type="gramStart"/>
      <w:r w:rsidRPr="009C4207">
        <w:rPr>
          <w:rFonts w:ascii="Times New Roman" w:hAnsi="Times New Roman" w:cs="Times New Roman"/>
          <w:sz w:val="26"/>
          <w:szCs w:val="26"/>
          <w:lang w:val="fr-FR" w:eastAsia="vi-VN"/>
        </w:rPr>
        <w:t>thoại</w:t>
      </w:r>
      <w:proofErr w:type="spellEnd"/>
      <w:r w:rsidRPr="009C4207">
        <w:rPr>
          <w:rFonts w:ascii="Times New Roman" w:hAnsi="Times New Roman" w:cs="Times New Roman"/>
          <w:sz w:val="26"/>
          <w:szCs w:val="26"/>
          <w:lang w:val="fr-FR" w:eastAsia="vi-VN"/>
        </w:rPr>
        <w:t>:…</w:t>
      </w:r>
      <w:proofErr w:type="gramEnd"/>
      <w:r w:rsidRPr="009C4207">
        <w:rPr>
          <w:rFonts w:ascii="Times New Roman" w:hAnsi="Times New Roman" w:cs="Times New Roman"/>
          <w:sz w:val="26"/>
          <w:szCs w:val="26"/>
          <w:lang w:val="fr-FR" w:eastAsia="vi-VN"/>
        </w:rPr>
        <w:t>……..…. </w:t>
      </w:r>
      <w:proofErr w:type="gramStart"/>
      <w:r w:rsidRPr="009C4207">
        <w:rPr>
          <w:rFonts w:ascii="Times New Roman" w:hAnsi="Times New Roman" w:cs="Times New Roman"/>
          <w:sz w:val="26"/>
          <w:szCs w:val="26"/>
          <w:lang w:val="fr-FR" w:eastAsia="vi-VN"/>
        </w:rPr>
        <w:t>Fax:…</w:t>
      </w:r>
      <w:proofErr w:type="gramEnd"/>
      <w:r w:rsidRPr="009C4207">
        <w:rPr>
          <w:rFonts w:ascii="Times New Roman" w:hAnsi="Times New Roman" w:cs="Times New Roman"/>
          <w:sz w:val="26"/>
          <w:szCs w:val="26"/>
          <w:lang w:val="fr-FR" w:eastAsia="vi-VN"/>
        </w:rPr>
        <w:t>…..……… </w:t>
      </w:r>
      <w:proofErr w:type="gramStart"/>
      <w:r w:rsidRPr="009C4207">
        <w:rPr>
          <w:rFonts w:ascii="Times New Roman" w:hAnsi="Times New Roman" w:cs="Times New Roman"/>
          <w:sz w:val="26"/>
          <w:szCs w:val="26"/>
          <w:lang w:val="fr-FR" w:eastAsia="vi-VN"/>
        </w:rPr>
        <w:t>E-mail:…</w:t>
      </w:r>
      <w:proofErr w:type="gramEnd"/>
      <w:r w:rsidRPr="009C4207">
        <w:rPr>
          <w:rFonts w:ascii="Times New Roman" w:hAnsi="Times New Roman" w:cs="Times New Roman"/>
          <w:sz w:val="26"/>
          <w:szCs w:val="26"/>
          <w:lang w:val="fr-FR" w:eastAsia="vi-VN"/>
        </w:rPr>
        <w:t>……………………</w:t>
      </w:r>
    </w:p>
    <w:p w14:paraId="18042CCA"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b/>
          <w:bCs/>
          <w:sz w:val="26"/>
          <w:szCs w:val="26"/>
          <w:lang w:eastAsia="vi-VN"/>
        </w:rPr>
      </w:pPr>
      <w:r w:rsidRPr="009C4207">
        <w:rPr>
          <w:rFonts w:ascii="Times New Roman" w:hAnsi="Times New Roman" w:cs="Times New Roman"/>
          <w:b/>
          <w:bCs/>
          <w:sz w:val="26"/>
          <w:szCs w:val="26"/>
          <w:lang w:eastAsia="vi-VN"/>
        </w:rPr>
        <w:t>2. </w:t>
      </w:r>
      <w:proofErr w:type="spellStart"/>
      <w:r w:rsidRPr="009C4207">
        <w:rPr>
          <w:rFonts w:ascii="Times New Roman" w:hAnsi="Times New Roman" w:cs="Times New Roman"/>
          <w:b/>
          <w:bCs/>
          <w:sz w:val="26"/>
          <w:szCs w:val="26"/>
          <w:lang w:eastAsia="vi-VN"/>
        </w:rPr>
        <w:t>Quá</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trình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công</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tác</w:t>
      </w:r>
      <w:proofErr w:type="spellEnd"/>
      <w:r w:rsidRPr="009C4207">
        <w:rPr>
          <w:rFonts w:ascii="Times New Roman" w:hAnsi="Times New Roman" w:cs="Times New Roman"/>
          <w:b/>
          <w:bCs/>
          <w:sz w:val="26"/>
          <w:szCs w:val="26"/>
          <w:lang w:eastAsia="vi-V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0"/>
        <w:gridCol w:w="3118"/>
        <w:gridCol w:w="2693"/>
      </w:tblGrid>
      <w:tr w:rsidR="009F09B2" w:rsidRPr="009C4207" w14:paraId="5FD364CF" w14:textId="77777777" w:rsidTr="003A32CE">
        <w:trPr>
          <w:trHeight w:val="567"/>
        </w:trPr>
        <w:tc>
          <w:tcPr>
            <w:tcW w:w="846" w:type="dxa"/>
            <w:shd w:val="clear" w:color="auto" w:fill="auto"/>
            <w:vAlign w:val="center"/>
          </w:tcPr>
          <w:p w14:paraId="7336F1B5"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r w:rsidRPr="009C4207">
              <w:rPr>
                <w:rFonts w:ascii="Times New Roman" w:hAnsi="Times New Roman" w:cs="Times New Roman"/>
                <w:b/>
                <w:sz w:val="26"/>
                <w:szCs w:val="26"/>
                <w:lang w:eastAsia="vi-VN"/>
              </w:rPr>
              <w:t>TT</w:t>
            </w:r>
          </w:p>
        </w:tc>
        <w:tc>
          <w:tcPr>
            <w:tcW w:w="2410" w:type="dxa"/>
            <w:shd w:val="clear" w:color="auto" w:fill="auto"/>
            <w:vAlign w:val="center"/>
          </w:tcPr>
          <w:p w14:paraId="1DE3B307"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Thời</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gian</w:t>
            </w:r>
            <w:proofErr w:type="spellEnd"/>
          </w:p>
        </w:tc>
        <w:tc>
          <w:tcPr>
            <w:tcW w:w="3118" w:type="dxa"/>
            <w:shd w:val="clear" w:color="auto" w:fill="auto"/>
            <w:vAlign w:val="center"/>
          </w:tcPr>
          <w:p w14:paraId="4357DA33"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Nhiệm</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vụ</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chuyên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môn</w:t>
            </w:r>
            <w:proofErr w:type="spellEnd"/>
          </w:p>
        </w:tc>
        <w:tc>
          <w:tcPr>
            <w:tcW w:w="2693" w:type="dxa"/>
            <w:shd w:val="clear" w:color="auto" w:fill="auto"/>
            <w:vAlign w:val="center"/>
          </w:tcPr>
          <w:p w14:paraId="1C5ABB62" w14:textId="77777777" w:rsidR="00894BB3" w:rsidRPr="009C4207" w:rsidRDefault="00894BB3" w:rsidP="003A32CE">
            <w:pPr>
              <w:spacing w:before="120" w:after="120" w:line="360" w:lineRule="exact"/>
              <w:jc w:val="center"/>
              <w:rPr>
                <w:rFonts w:ascii="Times New Roman" w:hAnsi="Times New Roman" w:cs="Times New Roman"/>
                <w:b/>
                <w:sz w:val="26"/>
                <w:szCs w:val="26"/>
                <w:lang w:eastAsia="vi-VN"/>
              </w:rPr>
            </w:pPr>
            <w:proofErr w:type="spellStart"/>
            <w:r w:rsidRPr="009C4207">
              <w:rPr>
                <w:rFonts w:ascii="Times New Roman" w:hAnsi="Times New Roman" w:cs="Times New Roman"/>
                <w:b/>
                <w:sz w:val="26"/>
                <w:szCs w:val="26"/>
                <w:lang w:eastAsia="vi-VN"/>
              </w:rPr>
              <w:t>Đơn</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vị</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công</w:t>
            </w:r>
            <w:proofErr w:type="spellEnd"/>
            <w:r w:rsidRPr="009C4207">
              <w:rPr>
                <w:rFonts w:ascii="Times New Roman" w:hAnsi="Times New Roman" w:cs="Times New Roman"/>
                <w:b/>
                <w:sz w:val="26"/>
                <w:szCs w:val="26"/>
                <w:lang w:eastAsia="vi-VN"/>
              </w:rPr>
              <w:t xml:space="preserve"> </w:t>
            </w:r>
            <w:proofErr w:type="spellStart"/>
            <w:r w:rsidRPr="009C4207">
              <w:rPr>
                <w:rFonts w:ascii="Times New Roman" w:hAnsi="Times New Roman" w:cs="Times New Roman"/>
                <w:b/>
                <w:sz w:val="26"/>
                <w:szCs w:val="26"/>
                <w:lang w:eastAsia="vi-VN"/>
              </w:rPr>
              <w:t>tác</w:t>
            </w:r>
            <w:proofErr w:type="spellEnd"/>
          </w:p>
        </w:tc>
      </w:tr>
      <w:tr w:rsidR="009F09B2" w:rsidRPr="009C4207" w14:paraId="55BAF821" w14:textId="77777777" w:rsidTr="003A32CE">
        <w:trPr>
          <w:trHeight w:val="567"/>
        </w:trPr>
        <w:tc>
          <w:tcPr>
            <w:tcW w:w="846" w:type="dxa"/>
            <w:shd w:val="clear" w:color="auto" w:fill="auto"/>
            <w:vAlign w:val="center"/>
          </w:tcPr>
          <w:p w14:paraId="4BCF3A9B"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2410" w:type="dxa"/>
            <w:shd w:val="clear" w:color="auto" w:fill="auto"/>
            <w:vAlign w:val="center"/>
          </w:tcPr>
          <w:p w14:paraId="68082B3E"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3118" w:type="dxa"/>
            <w:shd w:val="clear" w:color="auto" w:fill="auto"/>
            <w:vAlign w:val="center"/>
          </w:tcPr>
          <w:p w14:paraId="1C6FC8AF"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0772AF47"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r>
      <w:tr w:rsidR="009F09B2" w:rsidRPr="009C4207" w14:paraId="12FB6888" w14:textId="77777777" w:rsidTr="003A32CE">
        <w:trPr>
          <w:trHeight w:val="567"/>
        </w:trPr>
        <w:tc>
          <w:tcPr>
            <w:tcW w:w="846" w:type="dxa"/>
            <w:shd w:val="clear" w:color="auto" w:fill="auto"/>
            <w:vAlign w:val="center"/>
          </w:tcPr>
          <w:p w14:paraId="00CDF2D1"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2410" w:type="dxa"/>
            <w:shd w:val="clear" w:color="auto" w:fill="auto"/>
            <w:vAlign w:val="center"/>
          </w:tcPr>
          <w:p w14:paraId="77E8F3D2"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3118" w:type="dxa"/>
            <w:shd w:val="clear" w:color="auto" w:fill="auto"/>
            <w:vAlign w:val="center"/>
          </w:tcPr>
          <w:p w14:paraId="3EDEAC76"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c>
          <w:tcPr>
            <w:tcW w:w="2693" w:type="dxa"/>
            <w:shd w:val="clear" w:color="auto" w:fill="auto"/>
            <w:vAlign w:val="center"/>
          </w:tcPr>
          <w:p w14:paraId="7F8B02E8" w14:textId="77777777" w:rsidR="00894BB3" w:rsidRPr="009C4207" w:rsidRDefault="00894BB3" w:rsidP="003A32CE">
            <w:pPr>
              <w:spacing w:before="120" w:after="120" w:line="360" w:lineRule="exact"/>
              <w:rPr>
                <w:rFonts w:ascii="Times New Roman" w:hAnsi="Times New Roman" w:cs="Times New Roman"/>
                <w:sz w:val="26"/>
                <w:szCs w:val="26"/>
                <w:lang w:eastAsia="vi-VN"/>
              </w:rPr>
            </w:pPr>
          </w:p>
        </w:tc>
      </w:tr>
    </w:tbl>
    <w:p w14:paraId="51E5F2C3" w14:textId="77777777" w:rsidR="00894BB3" w:rsidRPr="009C4207" w:rsidRDefault="00894BB3" w:rsidP="00894BB3">
      <w:pPr>
        <w:shd w:val="clear" w:color="auto" w:fill="FFFFFF"/>
        <w:spacing w:before="120" w:after="120" w:line="360" w:lineRule="exact"/>
        <w:ind w:firstLine="709"/>
        <w:rPr>
          <w:rFonts w:ascii="Times New Roman" w:hAnsi="Times New Roman" w:cs="Times New Roman"/>
          <w:b/>
          <w:bCs/>
          <w:sz w:val="26"/>
          <w:szCs w:val="26"/>
          <w:lang w:eastAsia="vi-VN"/>
        </w:rPr>
      </w:pPr>
      <w:r w:rsidRPr="009C4207">
        <w:rPr>
          <w:rFonts w:ascii="Times New Roman" w:hAnsi="Times New Roman" w:cs="Times New Roman"/>
          <w:b/>
          <w:bCs/>
          <w:sz w:val="26"/>
          <w:szCs w:val="26"/>
          <w:lang w:eastAsia="vi-VN"/>
        </w:rPr>
        <w:t>3. </w:t>
      </w:r>
      <w:proofErr w:type="spellStart"/>
      <w:r w:rsidRPr="009C4207">
        <w:rPr>
          <w:rFonts w:ascii="Times New Roman" w:hAnsi="Times New Roman" w:cs="Times New Roman"/>
          <w:b/>
          <w:bCs/>
          <w:sz w:val="26"/>
          <w:szCs w:val="26"/>
          <w:lang w:eastAsia="vi-VN"/>
        </w:rPr>
        <w:t>Kinh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nghiệm</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trong</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lĩnh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vực</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đánh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giá</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công</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nghệ</w:t>
      </w:r>
      <w:proofErr w:type="spellEnd"/>
      <w:r w:rsidRPr="009C4207">
        <w:rPr>
          <w:rFonts w:ascii="Times New Roman" w:hAnsi="Times New Roman" w:cs="Times New Roman"/>
          <w:b/>
          <w:bCs/>
          <w:sz w:val="26"/>
          <w:szCs w:val="26"/>
          <w:lang w:eastAsia="vi-VN"/>
        </w:rPr>
        <w:t>:</w:t>
      </w:r>
    </w:p>
    <w:tbl>
      <w:tblPr>
        <w:tblW w:w="9051" w:type="dxa"/>
        <w:tblCellSpacing w:w="0" w:type="dxa"/>
        <w:shd w:val="clear" w:color="auto" w:fill="FFFFFF"/>
        <w:tblCellMar>
          <w:left w:w="0" w:type="dxa"/>
          <w:right w:w="0" w:type="dxa"/>
        </w:tblCellMar>
        <w:tblLook w:val="04A0" w:firstRow="1" w:lastRow="0" w:firstColumn="1" w:lastColumn="0" w:noHBand="0" w:noVBand="1"/>
      </w:tblPr>
      <w:tblGrid>
        <w:gridCol w:w="560"/>
        <w:gridCol w:w="1557"/>
        <w:gridCol w:w="1430"/>
        <w:gridCol w:w="2333"/>
        <w:gridCol w:w="1772"/>
        <w:gridCol w:w="1399"/>
      </w:tblGrid>
      <w:tr w:rsidR="009F09B2" w:rsidRPr="009C4207" w14:paraId="48771EDC" w14:textId="77777777" w:rsidTr="003A32CE">
        <w:trPr>
          <w:trHeight w:val="567"/>
          <w:tblCellSpacing w:w="0" w:type="dxa"/>
        </w:trPr>
        <w:tc>
          <w:tcPr>
            <w:tcW w:w="309"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7D9EF602"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b/>
                <w:bCs/>
                <w:sz w:val="26"/>
                <w:szCs w:val="26"/>
                <w:lang w:eastAsia="vi-VN"/>
              </w:rPr>
              <w:t>TT</w:t>
            </w:r>
          </w:p>
        </w:tc>
        <w:tc>
          <w:tcPr>
            <w:tcW w:w="860" w:type="pct"/>
            <w:tcBorders>
              <w:top w:val="single" w:sz="8" w:space="0" w:color="auto"/>
              <w:left w:val="nil"/>
              <w:bottom w:val="single" w:sz="8" w:space="0" w:color="auto"/>
              <w:right w:val="single" w:sz="8" w:space="0" w:color="auto"/>
            </w:tcBorders>
            <w:shd w:val="clear" w:color="auto" w:fill="FFFFFF"/>
            <w:vAlign w:val="center"/>
            <w:hideMark/>
          </w:tcPr>
          <w:p w14:paraId="56509C64"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b/>
                <w:bCs/>
                <w:sz w:val="26"/>
                <w:szCs w:val="26"/>
                <w:lang w:eastAsia="vi-VN"/>
              </w:rPr>
              <w:t>Thời</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gian</w:t>
            </w:r>
            <w:proofErr w:type="spellEnd"/>
          </w:p>
        </w:tc>
        <w:tc>
          <w:tcPr>
            <w:tcW w:w="790" w:type="pct"/>
            <w:tcBorders>
              <w:top w:val="single" w:sz="8" w:space="0" w:color="auto"/>
              <w:left w:val="nil"/>
              <w:bottom w:val="single" w:sz="8" w:space="0" w:color="auto"/>
              <w:right w:val="single" w:sz="8" w:space="0" w:color="auto"/>
            </w:tcBorders>
            <w:shd w:val="clear" w:color="auto" w:fill="FFFFFF"/>
            <w:vAlign w:val="center"/>
            <w:hideMark/>
          </w:tcPr>
          <w:p w14:paraId="6D8C974B"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b/>
                <w:bCs/>
                <w:sz w:val="26"/>
                <w:szCs w:val="26"/>
                <w:lang w:eastAsia="vi-VN"/>
              </w:rPr>
              <w:t>Tên</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tổ</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chức</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doanh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nghiệp</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đã</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đánh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giá</w:t>
            </w:r>
            <w:proofErr w:type="spellEnd"/>
          </w:p>
        </w:tc>
        <w:tc>
          <w:tcPr>
            <w:tcW w:w="1289" w:type="pct"/>
            <w:tcBorders>
              <w:top w:val="single" w:sz="8" w:space="0" w:color="auto"/>
              <w:left w:val="nil"/>
              <w:bottom w:val="single" w:sz="8" w:space="0" w:color="auto"/>
              <w:right w:val="single" w:sz="8" w:space="0" w:color="auto"/>
            </w:tcBorders>
            <w:shd w:val="clear" w:color="auto" w:fill="FFFFFF"/>
            <w:vAlign w:val="center"/>
            <w:hideMark/>
          </w:tcPr>
          <w:p w14:paraId="459518D3"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b/>
                <w:bCs/>
                <w:sz w:val="26"/>
                <w:szCs w:val="26"/>
                <w:lang w:eastAsia="vi-VN"/>
              </w:rPr>
              <w:t>Địa</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chỉ</w:t>
            </w:r>
            <w:proofErr w:type="spellEnd"/>
            <w:r w:rsidRPr="009C4207">
              <w:rPr>
                <w:rFonts w:ascii="Times New Roman" w:hAnsi="Times New Roman" w:cs="Times New Roman"/>
                <w:b/>
                <w:bCs/>
                <w:sz w:val="26"/>
                <w:szCs w:val="26"/>
                <w:lang w:eastAsia="vi-VN"/>
              </w:rPr>
              <w:t> </w:t>
            </w:r>
            <w:proofErr w:type="spellStart"/>
            <w:r w:rsidRPr="009C4207">
              <w:rPr>
                <w:rFonts w:ascii="Times New Roman" w:hAnsi="Times New Roman" w:cs="Times New Roman"/>
                <w:b/>
                <w:bCs/>
                <w:sz w:val="26"/>
                <w:szCs w:val="26"/>
                <w:lang w:eastAsia="vi-VN"/>
              </w:rPr>
              <w:t>liên</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hệ</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điện</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thoại</w:t>
            </w:r>
            <w:proofErr w:type="spellEnd"/>
            <w:r w:rsidRPr="009C4207">
              <w:rPr>
                <w:rFonts w:ascii="Times New Roman" w:hAnsi="Times New Roman" w:cs="Times New Roman"/>
                <w:b/>
                <w:bCs/>
                <w:sz w:val="26"/>
                <w:szCs w:val="26"/>
                <w:lang w:eastAsia="vi-VN"/>
              </w:rPr>
              <w:t xml:space="preserve">, Fax, </w:t>
            </w:r>
            <w:proofErr w:type="spellStart"/>
            <w:r w:rsidRPr="009C4207">
              <w:rPr>
                <w:rFonts w:ascii="Times New Roman" w:hAnsi="Times New Roman" w:cs="Times New Roman"/>
                <w:b/>
                <w:bCs/>
                <w:sz w:val="26"/>
                <w:szCs w:val="26"/>
                <w:lang w:eastAsia="vi-VN"/>
              </w:rPr>
              <w:t>người</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đại</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diện</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của</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tổ</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chức</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doanh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nghiệp</w:t>
            </w:r>
            <w:proofErr w:type="spellEnd"/>
          </w:p>
        </w:tc>
        <w:tc>
          <w:tcPr>
            <w:tcW w:w="979" w:type="pct"/>
            <w:tcBorders>
              <w:top w:val="single" w:sz="8" w:space="0" w:color="auto"/>
              <w:left w:val="nil"/>
              <w:bottom w:val="single" w:sz="8" w:space="0" w:color="auto"/>
              <w:right w:val="single" w:sz="8" w:space="0" w:color="auto"/>
            </w:tcBorders>
            <w:shd w:val="clear" w:color="auto" w:fill="FFFFFF"/>
            <w:vAlign w:val="center"/>
            <w:hideMark/>
          </w:tcPr>
          <w:p w14:paraId="03E624CE"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b/>
                <w:bCs/>
                <w:sz w:val="26"/>
                <w:szCs w:val="26"/>
                <w:lang w:eastAsia="vi-VN"/>
              </w:rPr>
              <w:t>Lĩnh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vực</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đánh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giá</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công</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nghệ</w:t>
            </w:r>
            <w:proofErr w:type="spellEnd"/>
            <w:r w:rsidRPr="009C4207">
              <w:rPr>
                <w:rFonts w:ascii="Times New Roman" w:hAnsi="Times New Roman" w:cs="Times New Roman"/>
                <w:b/>
                <w:bCs/>
                <w:sz w:val="26"/>
                <w:szCs w:val="26"/>
                <w:lang w:eastAsia="vi-VN"/>
              </w:rPr>
              <w:t> </w:t>
            </w:r>
          </w:p>
        </w:tc>
        <w:tc>
          <w:tcPr>
            <w:tcW w:w="773" w:type="pct"/>
            <w:tcBorders>
              <w:top w:val="single" w:sz="8" w:space="0" w:color="auto"/>
              <w:left w:val="nil"/>
              <w:bottom w:val="single" w:sz="8" w:space="0" w:color="auto"/>
              <w:right w:val="single" w:sz="8" w:space="0" w:color="auto"/>
            </w:tcBorders>
            <w:shd w:val="clear" w:color="auto" w:fill="FFFFFF"/>
            <w:vAlign w:val="center"/>
            <w:hideMark/>
          </w:tcPr>
          <w:p w14:paraId="2F1EB79F"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proofErr w:type="spellStart"/>
            <w:r w:rsidRPr="009C4207">
              <w:rPr>
                <w:rFonts w:ascii="Times New Roman" w:hAnsi="Times New Roman" w:cs="Times New Roman"/>
                <w:b/>
                <w:bCs/>
                <w:sz w:val="26"/>
                <w:szCs w:val="26"/>
                <w:lang w:eastAsia="vi-VN"/>
              </w:rPr>
              <w:t>Kết</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quả</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đánh</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giá</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công</w:t>
            </w:r>
            <w:proofErr w:type="spellEnd"/>
            <w:r w:rsidRPr="009C4207">
              <w:rPr>
                <w:rFonts w:ascii="Times New Roman" w:hAnsi="Times New Roman" w:cs="Times New Roman"/>
                <w:b/>
                <w:bCs/>
                <w:sz w:val="26"/>
                <w:szCs w:val="26"/>
                <w:lang w:eastAsia="vi-VN"/>
              </w:rPr>
              <w:t xml:space="preserve"> </w:t>
            </w:r>
            <w:proofErr w:type="spellStart"/>
            <w:r w:rsidRPr="009C4207">
              <w:rPr>
                <w:rFonts w:ascii="Times New Roman" w:hAnsi="Times New Roman" w:cs="Times New Roman"/>
                <w:b/>
                <w:bCs/>
                <w:sz w:val="26"/>
                <w:szCs w:val="26"/>
                <w:lang w:eastAsia="vi-VN"/>
              </w:rPr>
              <w:t>nghệ</w:t>
            </w:r>
            <w:proofErr w:type="spellEnd"/>
          </w:p>
        </w:tc>
      </w:tr>
      <w:tr w:rsidR="009F09B2" w:rsidRPr="009C4207" w14:paraId="525D814E"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1CE7BE6F"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860" w:type="pct"/>
            <w:tcBorders>
              <w:top w:val="nil"/>
              <w:left w:val="nil"/>
              <w:bottom w:val="single" w:sz="8" w:space="0" w:color="auto"/>
              <w:right w:val="single" w:sz="8" w:space="0" w:color="auto"/>
            </w:tcBorders>
            <w:shd w:val="clear" w:color="auto" w:fill="FFFFFF"/>
            <w:hideMark/>
          </w:tcPr>
          <w:p w14:paraId="01815A01"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Từ</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đến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w:t>
            </w:r>
          </w:p>
        </w:tc>
        <w:tc>
          <w:tcPr>
            <w:tcW w:w="790" w:type="pct"/>
            <w:tcBorders>
              <w:top w:val="nil"/>
              <w:left w:val="nil"/>
              <w:bottom w:val="single" w:sz="8" w:space="0" w:color="auto"/>
              <w:right w:val="single" w:sz="8" w:space="0" w:color="auto"/>
            </w:tcBorders>
            <w:shd w:val="clear" w:color="auto" w:fill="FFFFFF"/>
            <w:hideMark/>
          </w:tcPr>
          <w:p w14:paraId="5A669C3F"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2D850C75"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643BB533"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61A3576B"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r>
      <w:tr w:rsidR="009F09B2" w:rsidRPr="009C4207" w14:paraId="095713A6" w14:textId="77777777" w:rsidTr="003A32CE">
        <w:trPr>
          <w:trHeight w:val="567"/>
          <w:tblCellSpacing w:w="0" w:type="dxa"/>
        </w:trPr>
        <w:tc>
          <w:tcPr>
            <w:tcW w:w="309" w:type="pct"/>
            <w:tcBorders>
              <w:top w:val="nil"/>
              <w:left w:val="single" w:sz="8" w:space="0" w:color="auto"/>
              <w:bottom w:val="single" w:sz="8" w:space="0" w:color="auto"/>
              <w:right w:val="single" w:sz="8" w:space="0" w:color="auto"/>
            </w:tcBorders>
            <w:shd w:val="clear" w:color="auto" w:fill="FFFFFF"/>
            <w:hideMark/>
          </w:tcPr>
          <w:p w14:paraId="68367A94"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860" w:type="pct"/>
            <w:tcBorders>
              <w:top w:val="nil"/>
              <w:left w:val="nil"/>
              <w:bottom w:val="single" w:sz="8" w:space="0" w:color="auto"/>
              <w:right w:val="single" w:sz="8" w:space="0" w:color="auto"/>
            </w:tcBorders>
            <w:shd w:val="clear" w:color="auto" w:fill="FFFFFF"/>
            <w:hideMark/>
          </w:tcPr>
          <w:p w14:paraId="0D097987"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Từ</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đến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năm</w:t>
            </w:r>
            <w:proofErr w:type="spellEnd"/>
            <w:r w:rsidRPr="009C4207">
              <w:rPr>
                <w:rFonts w:ascii="Times New Roman" w:hAnsi="Times New Roman" w:cs="Times New Roman"/>
                <w:sz w:val="26"/>
                <w:szCs w:val="26"/>
                <w:lang w:eastAsia="vi-VN"/>
              </w:rPr>
              <w:t>…</w:t>
            </w:r>
          </w:p>
        </w:tc>
        <w:tc>
          <w:tcPr>
            <w:tcW w:w="790" w:type="pct"/>
            <w:tcBorders>
              <w:top w:val="nil"/>
              <w:left w:val="nil"/>
              <w:bottom w:val="single" w:sz="8" w:space="0" w:color="auto"/>
              <w:right w:val="single" w:sz="8" w:space="0" w:color="auto"/>
            </w:tcBorders>
            <w:shd w:val="clear" w:color="auto" w:fill="FFFFFF"/>
            <w:hideMark/>
          </w:tcPr>
          <w:p w14:paraId="3F87E9E3"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1289" w:type="pct"/>
            <w:tcBorders>
              <w:top w:val="nil"/>
              <w:left w:val="nil"/>
              <w:bottom w:val="single" w:sz="8" w:space="0" w:color="auto"/>
              <w:right w:val="single" w:sz="8" w:space="0" w:color="auto"/>
            </w:tcBorders>
            <w:shd w:val="clear" w:color="auto" w:fill="FFFFFF"/>
            <w:hideMark/>
          </w:tcPr>
          <w:p w14:paraId="5C248BFF"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979" w:type="pct"/>
            <w:tcBorders>
              <w:top w:val="nil"/>
              <w:left w:val="nil"/>
              <w:bottom w:val="single" w:sz="8" w:space="0" w:color="auto"/>
              <w:right w:val="single" w:sz="8" w:space="0" w:color="auto"/>
            </w:tcBorders>
            <w:shd w:val="clear" w:color="auto" w:fill="FFFFFF"/>
            <w:hideMark/>
          </w:tcPr>
          <w:p w14:paraId="011B8A03"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773" w:type="pct"/>
            <w:tcBorders>
              <w:top w:val="nil"/>
              <w:left w:val="nil"/>
              <w:bottom w:val="single" w:sz="8" w:space="0" w:color="auto"/>
              <w:right w:val="single" w:sz="8" w:space="0" w:color="auto"/>
            </w:tcBorders>
            <w:shd w:val="clear" w:color="auto" w:fill="FFFFFF"/>
            <w:hideMark/>
          </w:tcPr>
          <w:p w14:paraId="188A3670"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r>
    </w:tbl>
    <w:p w14:paraId="6C9985AE"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Thông</w:t>
      </w:r>
      <w:proofErr w:type="spellEnd"/>
      <w:r w:rsidRPr="009C4207">
        <w:rPr>
          <w:rFonts w:ascii="Times New Roman" w:hAnsi="Times New Roman" w:cs="Times New Roman"/>
          <w:sz w:val="26"/>
          <w:szCs w:val="26"/>
          <w:lang w:eastAsia="vi-VN"/>
        </w:rPr>
        <w:t xml:space="preserve"> tin </w:t>
      </w:r>
      <w:proofErr w:type="spellStart"/>
      <w:r w:rsidRPr="009C4207">
        <w:rPr>
          <w:rFonts w:ascii="Times New Roman" w:hAnsi="Times New Roman" w:cs="Times New Roman"/>
          <w:sz w:val="26"/>
          <w:szCs w:val="26"/>
          <w:lang w:eastAsia="vi-VN"/>
        </w:rPr>
        <w:t>khác</w:t>
      </w:r>
      <w:proofErr w:type="spellEnd"/>
      <w:r w:rsidRPr="009C4207">
        <w:rPr>
          <w:rFonts w:ascii="Times New Roman" w:hAnsi="Times New Roman" w:cs="Times New Roman"/>
          <w:sz w:val="26"/>
          <w:szCs w:val="26"/>
          <w:lang w:eastAsia="vi-VN"/>
        </w:rPr>
        <w:t>: ……………………………………………………………</w:t>
      </w:r>
    </w:p>
    <w:p w14:paraId="58AA5983" w14:textId="77777777" w:rsidR="00894BB3" w:rsidRPr="009C4207" w:rsidRDefault="00894BB3" w:rsidP="00894BB3">
      <w:pPr>
        <w:shd w:val="clear" w:color="auto" w:fill="FFFFFF"/>
        <w:spacing w:before="120" w:after="120" w:line="360" w:lineRule="exact"/>
        <w:ind w:firstLine="567"/>
        <w:rPr>
          <w:rFonts w:ascii="Times New Roman" w:hAnsi="Times New Roman" w:cs="Times New Roman"/>
          <w:sz w:val="26"/>
          <w:szCs w:val="26"/>
          <w:lang w:eastAsia="vi-VN"/>
        </w:rPr>
      </w:pPr>
      <w:proofErr w:type="spellStart"/>
      <w:r w:rsidRPr="009C4207">
        <w:rPr>
          <w:rFonts w:ascii="Times New Roman" w:hAnsi="Times New Roman" w:cs="Times New Roman"/>
          <w:sz w:val="26"/>
          <w:szCs w:val="26"/>
          <w:lang w:eastAsia="vi-VN"/>
        </w:rPr>
        <w:t>Tôi</w:t>
      </w:r>
      <w:proofErr w:type="spellEnd"/>
      <w:r w:rsidRPr="009C4207">
        <w:rPr>
          <w:rFonts w:ascii="Times New Roman" w:hAnsi="Times New Roman" w:cs="Times New Roman"/>
          <w:sz w:val="26"/>
          <w:szCs w:val="26"/>
          <w:lang w:eastAsia="vi-VN"/>
        </w:rPr>
        <w:t xml:space="preserve"> cam </w:t>
      </w:r>
      <w:proofErr w:type="spellStart"/>
      <w:r w:rsidRPr="009C4207">
        <w:rPr>
          <w:rFonts w:ascii="Times New Roman" w:hAnsi="Times New Roman" w:cs="Times New Roman"/>
          <w:sz w:val="26"/>
          <w:szCs w:val="26"/>
          <w:lang w:eastAsia="vi-VN"/>
        </w:rPr>
        <w:t>đoan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các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thông</w:t>
      </w:r>
      <w:proofErr w:type="spellEnd"/>
      <w:r w:rsidRPr="009C4207">
        <w:rPr>
          <w:rFonts w:ascii="Times New Roman" w:hAnsi="Times New Roman" w:cs="Times New Roman"/>
          <w:sz w:val="26"/>
          <w:szCs w:val="26"/>
          <w:lang w:eastAsia="vi-VN"/>
        </w:rPr>
        <w:t xml:space="preserve"> tin </w:t>
      </w:r>
      <w:proofErr w:type="spellStart"/>
      <w:r w:rsidRPr="009C4207">
        <w:rPr>
          <w:rFonts w:ascii="Times New Roman" w:hAnsi="Times New Roman" w:cs="Times New Roman"/>
          <w:sz w:val="26"/>
          <w:szCs w:val="26"/>
          <w:lang w:eastAsia="vi-VN"/>
        </w:rPr>
        <w:t>trên</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đúng</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và</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chịu</w:t>
      </w:r>
      <w:proofErr w:type="spellEnd"/>
      <w:r w:rsidRPr="009C4207">
        <w:rPr>
          <w:rFonts w:ascii="Times New Roman" w:hAnsi="Times New Roman" w:cs="Times New Roman"/>
          <w:sz w:val="26"/>
          <w:szCs w:val="26"/>
          <w:lang w:eastAsia="vi-VN"/>
        </w:rPr>
        <w:t> </w:t>
      </w:r>
      <w:proofErr w:type="spellStart"/>
      <w:r w:rsidRPr="009C4207">
        <w:rPr>
          <w:rFonts w:ascii="Times New Roman" w:hAnsi="Times New Roman" w:cs="Times New Roman"/>
          <w:sz w:val="26"/>
          <w:szCs w:val="26"/>
          <w:lang w:eastAsia="vi-VN"/>
        </w:rPr>
        <w:t>trách</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nhiệm</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trước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pháp</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luật</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về</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các</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khai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báo</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nói</w:t>
      </w:r>
      <w:proofErr w:type="spellEnd"/>
      <w:r w:rsidRPr="009C4207">
        <w:rPr>
          <w:rFonts w:ascii="Times New Roman" w:hAnsi="Times New Roman" w:cs="Times New Roman"/>
          <w:sz w:val="26"/>
          <w:szCs w:val="26"/>
          <w:lang w:eastAsia="vi-VN"/>
        </w:rPr>
        <w:t xml:space="preserve"> </w:t>
      </w:r>
      <w:proofErr w:type="spellStart"/>
      <w:r w:rsidRPr="009C4207">
        <w:rPr>
          <w:rFonts w:ascii="Times New Roman" w:hAnsi="Times New Roman" w:cs="Times New Roman"/>
          <w:sz w:val="26"/>
          <w:szCs w:val="26"/>
          <w:lang w:eastAsia="vi-VN"/>
        </w:rPr>
        <w:t>trên</w:t>
      </w:r>
      <w:proofErr w:type="spellEnd"/>
      <w:r w:rsidRPr="009C4207">
        <w:rPr>
          <w:rFonts w:ascii="Times New Roman" w:hAnsi="Times New Roman" w:cs="Times New Roman"/>
          <w:sz w:val="26"/>
          <w:szCs w:val="26"/>
          <w:lang w:eastAsia="vi-VN"/>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9F09B2" w:rsidRPr="009C4207" w14:paraId="0295A11E" w14:textId="77777777" w:rsidTr="003A32CE">
        <w:trPr>
          <w:tblCellSpacing w:w="0" w:type="dxa"/>
        </w:trPr>
        <w:tc>
          <w:tcPr>
            <w:tcW w:w="4428" w:type="dxa"/>
            <w:shd w:val="clear" w:color="auto" w:fill="FFFFFF"/>
            <w:tcMar>
              <w:top w:w="0" w:type="dxa"/>
              <w:left w:w="108" w:type="dxa"/>
              <w:bottom w:w="0" w:type="dxa"/>
              <w:right w:w="108" w:type="dxa"/>
            </w:tcMar>
            <w:hideMark/>
          </w:tcPr>
          <w:p w14:paraId="1A38CB09" w14:textId="77777777" w:rsidR="00894BB3" w:rsidRPr="009C4207" w:rsidRDefault="00894BB3" w:rsidP="003A32CE">
            <w:pPr>
              <w:spacing w:before="120" w:after="120" w:line="360" w:lineRule="exact"/>
              <w:rPr>
                <w:rFonts w:ascii="Times New Roman" w:hAnsi="Times New Roman" w:cs="Times New Roman"/>
                <w:sz w:val="26"/>
                <w:szCs w:val="26"/>
                <w:lang w:eastAsia="vi-VN"/>
              </w:rPr>
            </w:pPr>
            <w:r w:rsidRPr="009C4207">
              <w:rPr>
                <w:rFonts w:ascii="Times New Roman" w:hAnsi="Times New Roman" w:cs="Times New Roman"/>
                <w:sz w:val="26"/>
                <w:szCs w:val="26"/>
                <w:lang w:eastAsia="vi-VN"/>
              </w:rPr>
              <w:t> </w:t>
            </w:r>
          </w:p>
        </w:tc>
        <w:tc>
          <w:tcPr>
            <w:tcW w:w="4428" w:type="dxa"/>
            <w:shd w:val="clear" w:color="auto" w:fill="FFFFFF"/>
            <w:tcMar>
              <w:top w:w="0" w:type="dxa"/>
              <w:left w:w="108" w:type="dxa"/>
              <w:bottom w:w="0" w:type="dxa"/>
              <w:right w:w="108" w:type="dxa"/>
            </w:tcMar>
            <w:hideMark/>
          </w:tcPr>
          <w:p w14:paraId="0FD1E6F3" w14:textId="77777777" w:rsidR="00894BB3" w:rsidRPr="009C4207" w:rsidRDefault="00894BB3" w:rsidP="003A32CE">
            <w:pPr>
              <w:spacing w:before="120" w:after="120" w:line="360" w:lineRule="exact"/>
              <w:jc w:val="center"/>
              <w:rPr>
                <w:rFonts w:ascii="Times New Roman" w:hAnsi="Times New Roman" w:cs="Times New Roman"/>
                <w:sz w:val="26"/>
                <w:szCs w:val="26"/>
                <w:lang w:eastAsia="vi-VN"/>
              </w:rPr>
            </w:pPr>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ngày</w:t>
            </w:r>
            <w:proofErr w:type="spellEnd"/>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tháng</w:t>
            </w:r>
            <w:proofErr w:type="spellEnd"/>
            <w:r w:rsidRPr="009C4207">
              <w:rPr>
                <w:rFonts w:ascii="Times New Roman" w:hAnsi="Times New Roman" w:cs="Times New Roman"/>
                <w:i/>
                <w:iCs/>
                <w:sz w:val="26"/>
                <w:szCs w:val="26"/>
                <w:lang w:eastAsia="vi-VN"/>
              </w:rPr>
              <w:t>…… </w:t>
            </w:r>
            <w:proofErr w:type="spellStart"/>
            <w:r w:rsidRPr="009C4207">
              <w:rPr>
                <w:rFonts w:ascii="Times New Roman" w:hAnsi="Times New Roman" w:cs="Times New Roman"/>
                <w:i/>
                <w:iCs/>
                <w:sz w:val="26"/>
                <w:szCs w:val="26"/>
                <w:lang w:eastAsia="vi-VN"/>
              </w:rPr>
              <w:t>năm</w:t>
            </w:r>
            <w:proofErr w:type="spellEnd"/>
            <w:r w:rsidRPr="009C4207">
              <w:rPr>
                <w:rFonts w:ascii="Times New Roman" w:hAnsi="Times New Roman" w:cs="Times New Roman"/>
                <w:i/>
                <w:iCs/>
                <w:sz w:val="26"/>
                <w:szCs w:val="26"/>
                <w:lang w:eastAsia="vi-VN"/>
              </w:rPr>
              <w:t>……</w:t>
            </w:r>
            <w:r w:rsidRPr="009C4207">
              <w:rPr>
                <w:rFonts w:ascii="Times New Roman" w:hAnsi="Times New Roman" w:cs="Times New Roman"/>
                <w:i/>
                <w:iCs/>
                <w:sz w:val="26"/>
                <w:szCs w:val="26"/>
                <w:lang w:eastAsia="vi-VN"/>
              </w:rPr>
              <w:br/>
            </w:r>
            <w:r w:rsidRPr="009C4207">
              <w:rPr>
                <w:rFonts w:ascii="Times New Roman" w:hAnsi="Times New Roman" w:cs="Times New Roman"/>
                <w:b/>
                <w:bCs/>
                <w:sz w:val="26"/>
                <w:szCs w:val="26"/>
                <w:lang w:eastAsia="vi-VN"/>
              </w:rPr>
              <w:t>NGƯỜI KHAI</w:t>
            </w:r>
            <w:r w:rsidRPr="009C4207">
              <w:rPr>
                <w:rFonts w:ascii="Times New Roman" w:hAnsi="Times New Roman" w:cs="Times New Roman"/>
                <w:b/>
                <w:bCs/>
                <w:sz w:val="26"/>
                <w:szCs w:val="26"/>
                <w:lang w:eastAsia="vi-VN"/>
              </w:rPr>
              <w:br/>
            </w:r>
            <w:r w:rsidRPr="009C4207">
              <w:rPr>
                <w:rFonts w:ascii="Times New Roman" w:hAnsi="Times New Roman" w:cs="Times New Roman"/>
                <w:i/>
                <w:iCs/>
                <w:sz w:val="26"/>
                <w:szCs w:val="26"/>
                <w:lang w:eastAsia="vi-VN"/>
              </w:rPr>
              <w:t>(</w:t>
            </w:r>
            <w:proofErr w:type="spellStart"/>
            <w:r w:rsidRPr="009C4207">
              <w:rPr>
                <w:rFonts w:ascii="Times New Roman" w:hAnsi="Times New Roman" w:cs="Times New Roman"/>
                <w:i/>
                <w:iCs/>
                <w:sz w:val="26"/>
                <w:szCs w:val="26"/>
                <w:lang w:eastAsia="vi-VN"/>
              </w:rPr>
              <w:t>Ký</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ghi</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rõ</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họ</w:t>
            </w:r>
            <w:proofErr w:type="spellEnd"/>
            <w:r w:rsidRPr="009C4207">
              <w:rPr>
                <w:rFonts w:ascii="Times New Roman" w:hAnsi="Times New Roman" w:cs="Times New Roman"/>
                <w:i/>
                <w:iCs/>
                <w:sz w:val="26"/>
                <w:szCs w:val="26"/>
                <w:lang w:eastAsia="vi-VN"/>
              </w:rPr>
              <w:t xml:space="preserve"> </w:t>
            </w:r>
            <w:proofErr w:type="spellStart"/>
            <w:r w:rsidRPr="009C4207">
              <w:rPr>
                <w:rFonts w:ascii="Times New Roman" w:hAnsi="Times New Roman" w:cs="Times New Roman"/>
                <w:i/>
                <w:iCs/>
                <w:sz w:val="26"/>
                <w:szCs w:val="26"/>
                <w:lang w:eastAsia="vi-VN"/>
              </w:rPr>
              <w:t>tên</w:t>
            </w:r>
            <w:proofErr w:type="spellEnd"/>
            <w:r w:rsidRPr="009C4207">
              <w:rPr>
                <w:rFonts w:ascii="Times New Roman" w:hAnsi="Times New Roman" w:cs="Times New Roman"/>
                <w:i/>
                <w:iCs/>
                <w:sz w:val="26"/>
                <w:szCs w:val="26"/>
                <w:lang w:eastAsia="vi-VN"/>
              </w:rPr>
              <w:t>)</w:t>
            </w:r>
          </w:p>
        </w:tc>
      </w:tr>
    </w:tbl>
    <w:p w14:paraId="4152AF26" w14:textId="77777777" w:rsidR="004A615F" w:rsidRPr="009C4207" w:rsidRDefault="004A615F" w:rsidP="000C7E9B">
      <w:pPr>
        <w:shd w:val="clear" w:color="auto" w:fill="FFFFFF"/>
        <w:spacing w:before="120" w:after="120" w:line="360" w:lineRule="exact"/>
        <w:jc w:val="center"/>
        <w:rPr>
          <w:rFonts w:ascii="Times New Roman" w:hAnsi="Times New Roman" w:cs="Times New Roman"/>
          <w:sz w:val="26"/>
          <w:szCs w:val="26"/>
        </w:rPr>
      </w:pPr>
    </w:p>
    <w:sectPr w:rsidR="004A615F" w:rsidRPr="009C4207" w:rsidSect="0098434D">
      <w:pgSz w:w="11909" w:h="16834" w:code="9"/>
      <w:pgMar w:top="1134" w:right="1134" w:bottom="709" w:left="1701" w:header="289" w:footer="28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27CC9" w14:textId="77777777" w:rsidR="009F665B" w:rsidRDefault="009F665B">
      <w:r>
        <w:separator/>
      </w:r>
    </w:p>
  </w:endnote>
  <w:endnote w:type="continuationSeparator" w:id="0">
    <w:p w14:paraId="262C4D4D" w14:textId="77777777" w:rsidR="009F665B" w:rsidRDefault="009F665B">
      <w:r>
        <w:continuationSeparator/>
      </w:r>
    </w:p>
  </w:endnote>
  <w:endnote w:type="continuationNotice" w:id="1">
    <w:p w14:paraId="3252C9A0" w14:textId="77777777" w:rsidR="009F665B" w:rsidRDefault="009F6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tarSymbol">
    <w:altName w:val="Segoe UI Symbol"/>
    <w:panose1 w:val="020B0604020202020204"/>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panose1 w:val="020B0604020202020204"/>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VNI-Times">
    <w:altName w:val="Calibri"/>
    <w:panose1 w:val="020B0604020202020204"/>
    <w:charset w:val="00"/>
    <w:family w:val="auto"/>
    <w:pitch w:val="variable"/>
    <w:sig w:usb0="00000007" w:usb1="00000000" w:usb2="00000000" w:usb3="00000000" w:csb0="00000013" w:csb1="00000000"/>
  </w:font>
  <w:font w:name="Aptos Display">
    <w:altName w:val="Arial"/>
    <w:panose1 w:val="020B0004020202020204"/>
    <w:charset w:val="00"/>
    <w:family w:val="swiss"/>
    <w:pitch w:val="variable"/>
    <w:sig w:usb0="20000287" w:usb1="00000003" w:usb2="00000000" w:usb3="00000000" w:csb0="0000019F" w:csb1="00000000"/>
  </w:font>
  <w:font w:name="Aptos">
    <w:altName w:val="Arial"/>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8C261" w14:textId="77777777" w:rsidR="009F665B" w:rsidRDefault="009F665B">
      <w:r>
        <w:separator/>
      </w:r>
    </w:p>
  </w:footnote>
  <w:footnote w:type="continuationSeparator" w:id="0">
    <w:p w14:paraId="12E89D81" w14:textId="77777777" w:rsidR="009F665B" w:rsidRDefault="009F665B">
      <w:r>
        <w:continuationSeparator/>
      </w:r>
    </w:p>
  </w:footnote>
  <w:footnote w:type="continuationNotice" w:id="1">
    <w:p w14:paraId="7184053A" w14:textId="77777777" w:rsidR="009F665B" w:rsidRDefault="009F665B"/>
  </w:footnote>
  <w:footnote w:id="2">
    <w:p w14:paraId="3D725ECE" w14:textId="77777777" w:rsidR="00894BB3" w:rsidRPr="00C5354F" w:rsidRDefault="00894BB3" w:rsidP="00894BB3">
      <w:pPr>
        <w:pStyle w:val="FootnoteText"/>
        <w:spacing w:before="60"/>
        <w:ind w:firstLine="567"/>
        <w:jc w:val="both"/>
        <w:rPr>
          <w:rFonts w:ascii="Times New Roman" w:hAnsi="Times New Roman" w:cs="Times New Roman"/>
          <w:sz w:val="18"/>
          <w:szCs w:val="18"/>
          <w:lang w:val="pt-BR"/>
        </w:rPr>
      </w:pPr>
      <w:r w:rsidRPr="00C5354F">
        <w:rPr>
          <w:rStyle w:val="FootnoteReference"/>
          <w:rFonts w:ascii="Times New Roman" w:hAnsi="Times New Roman" w:cs="Times New Roman"/>
          <w:sz w:val="18"/>
          <w:szCs w:val="18"/>
        </w:rPr>
        <w:footnoteRef/>
      </w:r>
      <w:r w:rsidRPr="00C5354F">
        <w:rPr>
          <w:rFonts w:ascii="Times New Roman" w:hAnsi="Times New Roman" w:cs="Times New Roman"/>
          <w:sz w:val="18"/>
          <w:szCs w:val="18"/>
          <w:lang w:val="pt-BR"/>
        </w:rPr>
        <w:t xml:space="preserve"> </w:t>
      </w:r>
      <w:r w:rsidRPr="00C5354F">
        <w:rPr>
          <w:rFonts w:ascii="Times New Roman" w:hAnsi="Times New Roman" w:cs="Times New Roman"/>
          <w:color w:val="000000"/>
          <w:sz w:val="18"/>
          <w:szCs w:val="18"/>
          <w:lang w:val="pt-BR" w:eastAsia="vi-VN"/>
        </w:rPr>
        <w:t>Ghi theo ngành (ví dụ: ngành y tế, xây dựng, công thương, giao thông vận tải...).</w:t>
      </w:r>
    </w:p>
  </w:footnote>
  <w:footnote w:id="3">
    <w:p w14:paraId="67ABDA67" w14:textId="77777777" w:rsidR="00894BB3" w:rsidRPr="00C5354F" w:rsidRDefault="00894BB3" w:rsidP="00894BB3">
      <w:pPr>
        <w:shd w:val="clear" w:color="auto" w:fill="FFFFFF"/>
        <w:spacing w:before="60" w:line="234" w:lineRule="atLeast"/>
        <w:ind w:firstLine="567"/>
        <w:jc w:val="both"/>
        <w:rPr>
          <w:rFonts w:ascii="Times New Roman" w:hAnsi="Times New Roman" w:cs="Times New Roman"/>
          <w:color w:val="000000"/>
          <w:sz w:val="18"/>
          <w:szCs w:val="18"/>
          <w:lang w:val="pt-BR" w:eastAsia="vi-VN"/>
        </w:rPr>
      </w:pPr>
      <w:r w:rsidRPr="00C5354F">
        <w:rPr>
          <w:rStyle w:val="FootnoteReference"/>
          <w:rFonts w:ascii="Times New Roman" w:hAnsi="Times New Roman" w:cs="Times New Roman"/>
          <w:sz w:val="18"/>
          <w:szCs w:val="18"/>
        </w:rPr>
        <w:footnoteRef/>
      </w:r>
      <w:r w:rsidRPr="00C5354F">
        <w:rPr>
          <w:rFonts w:ascii="Times New Roman" w:hAnsi="Times New Roman" w:cs="Times New Roman"/>
          <w:sz w:val="18"/>
          <w:szCs w:val="18"/>
          <w:lang w:val="pt-BR"/>
        </w:rPr>
        <w:t xml:space="preserve"> </w:t>
      </w:r>
      <w:r w:rsidRPr="00C5354F">
        <w:rPr>
          <w:rFonts w:ascii="Times New Roman" w:hAnsi="Times New Roman" w:cs="Times New Roman"/>
          <w:color w:val="000000"/>
          <w:sz w:val="18"/>
          <w:szCs w:val="18"/>
          <w:lang w:val="pt-BR" w:eastAsia="vi-VN"/>
        </w:rPr>
        <w:t>Cách ghi như sau: Hóa học/Sinh học/Cơ lý/Dược phẩm/Điện-điện tử/Vật liệu xây dựng/An toàn sinh học,…). Trường hợp số liệu nhiều thì cơ quan cấp Giấy chứng nhận lập thành Phụ lục kèm theo.</w:t>
      </w:r>
    </w:p>
    <w:p w14:paraId="46E68BE4" w14:textId="77777777" w:rsidR="00894BB3" w:rsidRPr="00C5354F" w:rsidRDefault="00894BB3" w:rsidP="00894BB3">
      <w:pPr>
        <w:pStyle w:val="FootnoteText"/>
        <w:rPr>
          <w:rFonts w:ascii="Times New Roman" w:hAnsi="Times New Roman" w:cs="Times New Roman"/>
          <w:sz w:val="18"/>
          <w:szCs w:val="18"/>
          <w:lang w:val="pt-BR"/>
        </w:rPr>
      </w:pPr>
    </w:p>
  </w:footnote>
  <w:footnote w:id="4">
    <w:p w14:paraId="159187F1" w14:textId="77777777" w:rsidR="00894BB3" w:rsidRPr="00C5354F" w:rsidRDefault="00894BB3" w:rsidP="00894BB3">
      <w:pPr>
        <w:pStyle w:val="FootnoteText"/>
        <w:spacing w:before="60"/>
        <w:ind w:firstLine="567"/>
        <w:jc w:val="both"/>
        <w:rPr>
          <w:rFonts w:ascii="Times New Roman" w:hAnsi="Times New Roman" w:cs="Times New Roman"/>
          <w:color w:val="000000"/>
          <w:sz w:val="16"/>
          <w:szCs w:val="16"/>
          <w:lang w:val="pt-BR" w:eastAsia="vi-VN"/>
        </w:rPr>
      </w:pPr>
      <w:r w:rsidRPr="00C5354F">
        <w:rPr>
          <w:rStyle w:val="FootnoteReference"/>
          <w:rFonts w:ascii="Times New Roman" w:hAnsi="Times New Roman" w:cs="Times New Roman"/>
          <w:sz w:val="16"/>
          <w:szCs w:val="16"/>
        </w:rPr>
        <w:footnoteRef/>
      </w:r>
      <w:r w:rsidRPr="00C5354F">
        <w:rPr>
          <w:rFonts w:ascii="Times New Roman" w:hAnsi="Times New Roman" w:cs="Times New Roman"/>
          <w:color w:val="000000"/>
          <w:sz w:val="16"/>
          <w:szCs w:val="16"/>
          <w:lang w:val="pt-BR" w:eastAsia="vi-VN"/>
        </w:rPr>
        <w:t xml:space="preserve"> Ghi theo ngành (ví dụ: ngành y tế, xây dựng, công thương, giao thông vận tải...).</w:t>
      </w:r>
    </w:p>
  </w:footnote>
  <w:footnote w:id="5">
    <w:p w14:paraId="0B18E16D" w14:textId="77777777" w:rsidR="00894BB3" w:rsidRPr="00C5354F" w:rsidRDefault="00894BB3" w:rsidP="00894BB3">
      <w:pPr>
        <w:pStyle w:val="FootnoteText"/>
        <w:spacing w:before="60"/>
        <w:ind w:firstLine="567"/>
        <w:jc w:val="both"/>
        <w:rPr>
          <w:rFonts w:ascii="Times New Roman" w:hAnsi="Times New Roman" w:cs="Times New Roman"/>
          <w:sz w:val="16"/>
          <w:szCs w:val="16"/>
          <w:lang w:val="pt-BR"/>
        </w:rPr>
      </w:pPr>
      <w:r w:rsidRPr="00C5354F">
        <w:rPr>
          <w:rStyle w:val="FootnoteReference"/>
          <w:rFonts w:ascii="Times New Roman" w:hAnsi="Times New Roman" w:cs="Times New Roman"/>
          <w:sz w:val="16"/>
          <w:szCs w:val="16"/>
        </w:rPr>
        <w:footnoteRef/>
      </w:r>
      <w:r w:rsidRPr="00C5354F">
        <w:rPr>
          <w:rFonts w:ascii="Times New Roman" w:hAnsi="Times New Roman" w:cs="Times New Roman"/>
          <w:color w:val="000000"/>
          <w:sz w:val="16"/>
          <w:szCs w:val="16"/>
          <w:lang w:val="pt-BR" w:eastAsia="vi-VN"/>
        </w:rPr>
        <w:t xml:space="preserve"> Cách ghi như sau: Hóa học/Sinh học/Cơ lý/Dược phẩm/Điện-điện tử/Vật liệu xây dựng/An toàn sinh học,…). Trường hợp số liệu nhiều thì tổ chức lập thành Phụ lục kèm theo.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208"/>
        </w:tabs>
        <w:ind w:left="208" w:firstLine="0"/>
      </w:pPr>
    </w:lvl>
    <w:lvl w:ilvl="1">
      <w:start w:val="1"/>
      <w:numFmt w:val="none"/>
      <w:suff w:val="nothing"/>
      <w:lvlText w:val=""/>
      <w:lvlJc w:val="left"/>
      <w:pPr>
        <w:tabs>
          <w:tab w:val="num" w:pos="208"/>
        </w:tabs>
        <w:ind w:left="208" w:firstLine="0"/>
      </w:pPr>
    </w:lvl>
    <w:lvl w:ilvl="2">
      <w:start w:val="1"/>
      <w:numFmt w:val="none"/>
      <w:suff w:val="nothing"/>
      <w:lvlText w:val=""/>
      <w:lvlJc w:val="left"/>
      <w:pPr>
        <w:tabs>
          <w:tab w:val="num" w:pos="208"/>
        </w:tabs>
        <w:ind w:left="208" w:firstLine="0"/>
      </w:pPr>
    </w:lvl>
    <w:lvl w:ilvl="3">
      <w:start w:val="1"/>
      <w:numFmt w:val="none"/>
      <w:suff w:val="nothing"/>
      <w:lvlText w:val=""/>
      <w:lvlJc w:val="left"/>
      <w:pPr>
        <w:tabs>
          <w:tab w:val="num" w:pos="208"/>
        </w:tabs>
        <w:ind w:left="208" w:firstLine="0"/>
      </w:pPr>
    </w:lvl>
    <w:lvl w:ilvl="4">
      <w:start w:val="1"/>
      <w:numFmt w:val="none"/>
      <w:suff w:val="nothing"/>
      <w:lvlText w:val=""/>
      <w:lvlJc w:val="left"/>
      <w:pPr>
        <w:tabs>
          <w:tab w:val="num" w:pos="208"/>
        </w:tabs>
        <w:ind w:left="208" w:firstLine="0"/>
      </w:pPr>
    </w:lvl>
    <w:lvl w:ilvl="5">
      <w:start w:val="1"/>
      <w:numFmt w:val="none"/>
      <w:suff w:val="nothing"/>
      <w:lvlText w:val=""/>
      <w:lvlJc w:val="left"/>
      <w:pPr>
        <w:tabs>
          <w:tab w:val="num" w:pos="208"/>
        </w:tabs>
        <w:ind w:left="208" w:firstLine="0"/>
      </w:pPr>
    </w:lvl>
    <w:lvl w:ilvl="6">
      <w:start w:val="1"/>
      <w:numFmt w:val="none"/>
      <w:suff w:val="nothing"/>
      <w:lvlText w:val=""/>
      <w:lvlJc w:val="left"/>
      <w:pPr>
        <w:tabs>
          <w:tab w:val="num" w:pos="208"/>
        </w:tabs>
        <w:ind w:left="208" w:firstLine="0"/>
      </w:pPr>
    </w:lvl>
    <w:lvl w:ilvl="7">
      <w:start w:val="1"/>
      <w:numFmt w:val="none"/>
      <w:suff w:val="nothing"/>
      <w:lvlText w:val=""/>
      <w:lvlJc w:val="left"/>
      <w:pPr>
        <w:tabs>
          <w:tab w:val="num" w:pos="208"/>
        </w:tabs>
        <w:ind w:left="208" w:firstLine="0"/>
      </w:pPr>
    </w:lvl>
    <w:lvl w:ilvl="8">
      <w:start w:val="1"/>
      <w:numFmt w:val="none"/>
      <w:suff w:val="nothing"/>
      <w:lvlText w:val=""/>
      <w:lvlJc w:val="left"/>
      <w:pPr>
        <w:tabs>
          <w:tab w:val="num" w:pos="208"/>
        </w:tabs>
        <w:ind w:left="208"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A530FA0"/>
    <w:multiLevelType w:val="hybridMultilevel"/>
    <w:tmpl w:val="263AFEEA"/>
    <w:lvl w:ilvl="0" w:tplc="4608EE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2C7A7E77"/>
    <w:multiLevelType w:val="hybridMultilevel"/>
    <w:tmpl w:val="B0B2328A"/>
    <w:lvl w:ilvl="0" w:tplc="BCB0274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E951F06"/>
    <w:multiLevelType w:val="hybridMultilevel"/>
    <w:tmpl w:val="EDF67C02"/>
    <w:lvl w:ilvl="0" w:tplc="9828E56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41F62"/>
    <w:multiLevelType w:val="hybridMultilevel"/>
    <w:tmpl w:val="4CD4C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501F52"/>
    <w:multiLevelType w:val="hybridMultilevel"/>
    <w:tmpl w:val="0D76C71A"/>
    <w:lvl w:ilvl="0" w:tplc="8738F7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2" w15:restartNumberingAfterBreak="0">
    <w:nsid w:val="6C007CF4"/>
    <w:multiLevelType w:val="hybridMultilevel"/>
    <w:tmpl w:val="0058A860"/>
    <w:lvl w:ilvl="0" w:tplc="077A4FBC">
      <w:start w:val="1"/>
      <w:numFmt w:val="bullet"/>
      <w:lvlText w:val="-"/>
      <w:lvlJc w:val="left"/>
      <w:pPr>
        <w:ind w:left="1429" w:hanging="360"/>
      </w:pPr>
      <w:rPr>
        <w:rFonts w:ascii="Sylfaen" w:hAnsi="Sylfae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16cid:durableId="1394695307">
    <w:abstractNumId w:val="10"/>
  </w:num>
  <w:num w:numId="2" w16cid:durableId="1530027547">
    <w:abstractNumId w:val="4"/>
  </w:num>
  <w:num w:numId="3" w16cid:durableId="1597979840">
    <w:abstractNumId w:val="12"/>
  </w:num>
  <w:num w:numId="4" w16cid:durableId="1095639373">
    <w:abstractNumId w:val="8"/>
  </w:num>
  <w:num w:numId="5" w16cid:durableId="1979262">
    <w:abstractNumId w:val="5"/>
  </w:num>
  <w:num w:numId="6" w16cid:durableId="1871339565">
    <w:abstractNumId w:val="7"/>
  </w:num>
  <w:num w:numId="7" w16cid:durableId="125786019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762"/>
    <w:rsid w:val="00002A11"/>
    <w:rsid w:val="000063CF"/>
    <w:rsid w:val="00006822"/>
    <w:rsid w:val="00011652"/>
    <w:rsid w:val="00011760"/>
    <w:rsid w:val="000179D0"/>
    <w:rsid w:val="00022EBF"/>
    <w:rsid w:val="00023A96"/>
    <w:rsid w:val="00023CEF"/>
    <w:rsid w:val="00025BB6"/>
    <w:rsid w:val="00026C0B"/>
    <w:rsid w:val="00026E67"/>
    <w:rsid w:val="00027027"/>
    <w:rsid w:val="00030B8F"/>
    <w:rsid w:val="00031DB9"/>
    <w:rsid w:val="000336FD"/>
    <w:rsid w:val="00033D37"/>
    <w:rsid w:val="00034F07"/>
    <w:rsid w:val="000359FD"/>
    <w:rsid w:val="00035EDF"/>
    <w:rsid w:val="00040FA1"/>
    <w:rsid w:val="00046FD9"/>
    <w:rsid w:val="00047E29"/>
    <w:rsid w:val="0005018D"/>
    <w:rsid w:val="0005109C"/>
    <w:rsid w:val="0005277D"/>
    <w:rsid w:val="00052B29"/>
    <w:rsid w:val="00053436"/>
    <w:rsid w:val="0005373B"/>
    <w:rsid w:val="000541DD"/>
    <w:rsid w:val="00054BB1"/>
    <w:rsid w:val="0005510B"/>
    <w:rsid w:val="000576BD"/>
    <w:rsid w:val="00067658"/>
    <w:rsid w:val="000677A8"/>
    <w:rsid w:val="00070024"/>
    <w:rsid w:val="00070FC0"/>
    <w:rsid w:val="00071974"/>
    <w:rsid w:val="000741A1"/>
    <w:rsid w:val="000770CC"/>
    <w:rsid w:val="00077341"/>
    <w:rsid w:val="0008031C"/>
    <w:rsid w:val="00081FED"/>
    <w:rsid w:val="00082281"/>
    <w:rsid w:val="00083696"/>
    <w:rsid w:val="0008538C"/>
    <w:rsid w:val="000869EB"/>
    <w:rsid w:val="00090DCF"/>
    <w:rsid w:val="00095049"/>
    <w:rsid w:val="00096F7D"/>
    <w:rsid w:val="000978F5"/>
    <w:rsid w:val="00097ED9"/>
    <w:rsid w:val="000A3239"/>
    <w:rsid w:val="000A47F3"/>
    <w:rsid w:val="000B1190"/>
    <w:rsid w:val="000B1B5B"/>
    <w:rsid w:val="000B210F"/>
    <w:rsid w:val="000B6B0F"/>
    <w:rsid w:val="000B6C12"/>
    <w:rsid w:val="000B7121"/>
    <w:rsid w:val="000C215A"/>
    <w:rsid w:val="000C2431"/>
    <w:rsid w:val="000C3676"/>
    <w:rsid w:val="000C4912"/>
    <w:rsid w:val="000C5624"/>
    <w:rsid w:val="000C7A6B"/>
    <w:rsid w:val="000C7E9B"/>
    <w:rsid w:val="000D0313"/>
    <w:rsid w:val="000D1181"/>
    <w:rsid w:val="000D27A4"/>
    <w:rsid w:val="000E2D4C"/>
    <w:rsid w:val="000E338D"/>
    <w:rsid w:val="000E4A14"/>
    <w:rsid w:val="000E594E"/>
    <w:rsid w:val="000E7563"/>
    <w:rsid w:val="000F3B33"/>
    <w:rsid w:val="000F6039"/>
    <w:rsid w:val="000F6CB3"/>
    <w:rsid w:val="00101583"/>
    <w:rsid w:val="0010186C"/>
    <w:rsid w:val="001018ED"/>
    <w:rsid w:val="00102552"/>
    <w:rsid w:val="0010363D"/>
    <w:rsid w:val="00103EA3"/>
    <w:rsid w:val="00104289"/>
    <w:rsid w:val="00107C54"/>
    <w:rsid w:val="00110005"/>
    <w:rsid w:val="0011000E"/>
    <w:rsid w:val="00112D7C"/>
    <w:rsid w:val="00112F6C"/>
    <w:rsid w:val="00114C3E"/>
    <w:rsid w:val="00115CD3"/>
    <w:rsid w:val="00121A61"/>
    <w:rsid w:val="001221DC"/>
    <w:rsid w:val="00123D04"/>
    <w:rsid w:val="0012430F"/>
    <w:rsid w:val="001248E2"/>
    <w:rsid w:val="00125BB0"/>
    <w:rsid w:val="00126A3C"/>
    <w:rsid w:val="00127D08"/>
    <w:rsid w:val="001303B1"/>
    <w:rsid w:val="00133189"/>
    <w:rsid w:val="001335D9"/>
    <w:rsid w:val="001338F5"/>
    <w:rsid w:val="001340E2"/>
    <w:rsid w:val="00134146"/>
    <w:rsid w:val="001343A9"/>
    <w:rsid w:val="00134BD7"/>
    <w:rsid w:val="00136BE3"/>
    <w:rsid w:val="001376BA"/>
    <w:rsid w:val="001408B7"/>
    <w:rsid w:val="00140FC4"/>
    <w:rsid w:val="00142967"/>
    <w:rsid w:val="00142F1B"/>
    <w:rsid w:val="00142FB1"/>
    <w:rsid w:val="00145807"/>
    <w:rsid w:val="00145BE4"/>
    <w:rsid w:val="001466B6"/>
    <w:rsid w:val="00151A48"/>
    <w:rsid w:val="00152AF5"/>
    <w:rsid w:val="00156CD9"/>
    <w:rsid w:val="00157C2F"/>
    <w:rsid w:val="00160156"/>
    <w:rsid w:val="00160681"/>
    <w:rsid w:val="00163D0B"/>
    <w:rsid w:val="00164217"/>
    <w:rsid w:val="00165E44"/>
    <w:rsid w:val="001662AF"/>
    <w:rsid w:val="001701B8"/>
    <w:rsid w:val="00170B44"/>
    <w:rsid w:val="00170F82"/>
    <w:rsid w:val="001755C5"/>
    <w:rsid w:val="001779AC"/>
    <w:rsid w:val="00184389"/>
    <w:rsid w:val="001848CA"/>
    <w:rsid w:val="0018496E"/>
    <w:rsid w:val="001855DE"/>
    <w:rsid w:val="001857FA"/>
    <w:rsid w:val="0018694A"/>
    <w:rsid w:val="00186CFB"/>
    <w:rsid w:val="00190D1D"/>
    <w:rsid w:val="001915FE"/>
    <w:rsid w:val="00192189"/>
    <w:rsid w:val="001937B6"/>
    <w:rsid w:val="00193F08"/>
    <w:rsid w:val="00194405"/>
    <w:rsid w:val="00194886"/>
    <w:rsid w:val="00196ADA"/>
    <w:rsid w:val="00196B54"/>
    <w:rsid w:val="001A0E3F"/>
    <w:rsid w:val="001A1147"/>
    <w:rsid w:val="001A1A41"/>
    <w:rsid w:val="001A2323"/>
    <w:rsid w:val="001A2E56"/>
    <w:rsid w:val="001A5F6B"/>
    <w:rsid w:val="001A6CD8"/>
    <w:rsid w:val="001A6D7F"/>
    <w:rsid w:val="001A7D55"/>
    <w:rsid w:val="001B07F7"/>
    <w:rsid w:val="001B3D4B"/>
    <w:rsid w:val="001B415E"/>
    <w:rsid w:val="001B5D48"/>
    <w:rsid w:val="001B641B"/>
    <w:rsid w:val="001B65BD"/>
    <w:rsid w:val="001B7848"/>
    <w:rsid w:val="001B7D7F"/>
    <w:rsid w:val="001C0299"/>
    <w:rsid w:val="001C0DB0"/>
    <w:rsid w:val="001C6B8D"/>
    <w:rsid w:val="001C7BA8"/>
    <w:rsid w:val="001C7C2D"/>
    <w:rsid w:val="001D1E88"/>
    <w:rsid w:val="001D32E5"/>
    <w:rsid w:val="001D56ED"/>
    <w:rsid w:val="001D5D6E"/>
    <w:rsid w:val="001D6902"/>
    <w:rsid w:val="001E0C13"/>
    <w:rsid w:val="001E0D21"/>
    <w:rsid w:val="001E1B2B"/>
    <w:rsid w:val="001E24E1"/>
    <w:rsid w:val="001E6C11"/>
    <w:rsid w:val="001E6C75"/>
    <w:rsid w:val="001E6CD6"/>
    <w:rsid w:val="001F02DF"/>
    <w:rsid w:val="001F05D1"/>
    <w:rsid w:val="001F0C20"/>
    <w:rsid w:val="001F130C"/>
    <w:rsid w:val="001F2D2A"/>
    <w:rsid w:val="001F3DD3"/>
    <w:rsid w:val="001F40D0"/>
    <w:rsid w:val="001F43B2"/>
    <w:rsid w:val="001F4A86"/>
    <w:rsid w:val="001F6919"/>
    <w:rsid w:val="001F7A62"/>
    <w:rsid w:val="001F7B9F"/>
    <w:rsid w:val="0020078D"/>
    <w:rsid w:val="002018CD"/>
    <w:rsid w:val="00202CFC"/>
    <w:rsid w:val="00207611"/>
    <w:rsid w:val="00210C85"/>
    <w:rsid w:val="00210E82"/>
    <w:rsid w:val="00212E2B"/>
    <w:rsid w:val="00214552"/>
    <w:rsid w:val="0021498C"/>
    <w:rsid w:val="002153B7"/>
    <w:rsid w:val="00216E67"/>
    <w:rsid w:val="00217D64"/>
    <w:rsid w:val="002207EB"/>
    <w:rsid w:val="00221178"/>
    <w:rsid w:val="00221D3E"/>
    <w:rsid w:val="00223CE7"/>
    <w:rsid w:val="002250C2"/>
    <w:rsid w:val="0022515C"/>
    <w:rsid w:val="00226B5E"/>
    <w:rsid w:val="0023098A"/>
    <w:rsid w:val="00230C92"/>
    <w:rsid w:val="00234235"/>
    <w:rsid w:val="00236C14"/>
    <w:rsid w:val="00237A02"/>
    <w:rsid w:val="002404B8"/>
    <w:rsid w:val="00241356"/>
    <w:rsid w:val="002421C3"/>
    <w:rsid w:val="0024244E"/>
    <w:rsid w:val="00242767"/>
    <w:rsid w:val="00245D96"/>
    <w:rsid w:val="00245F7F"/>
    <w:rsid w:val="00246672"/>
    <w:rsid w:val="00250E4C"/>
    <w:rsid w:val="002546BE"/>
    <w:rsid w:val="00254991"/>
    <w:rsid w:val="002575F6"/>
    <w:rsid w:val="002578C7"/>
    <w:rsid w:val="00260E8F"/>
    <w:rsid w:val="00261839"/>
    <w:rsid w:val="00261E77"/>
    <w:rsid w:val="00262E90"/>
    <w:rsid w:val="00266858"/>
    <w:rsid w:val="002704DC"/>
    <w:rsid w:val="00270AFB"/>
    <w:rsid w:val="00271152"/>
    <w:rsid w:val="00272424"/>
    <w:rsid w:val="00274C80"/>
    <w:rsid w:val="00275617"/>
    <w:rsid w:val="002778B8"/>
    <w:rsid w:val="00277AC8"/>
    <w:rsid w:val="00281180"/>
    <w:rsid w:val="00281532"/>
    <w:rsid w:val="0028663A"/>
    <w:rsid w:val="00292BBB"/>
    <w:rsid w:val="00293015"/>
    <w:rsid w:val="00294A26"/>
    <w:rsid w:val="00295777"/>
    <w:rsid w:val="002969B9"/>
    <w:rsid w:val="00297113"/>
    <w:rsid w:val="0029770C"/>
    <w:rsid w:val="002A32A4"/>
    <w:rsid w:val="002A4C8D"/>
    <w:rsid w:val="002A5105"/>
    <w:rsid w:val="002A52D0"/>
    <w:rsid w:val="002A59FE"/>
    <w:rsid w:val="002A618A"/>
    <w:rsid w:val="002A6E09"/>
    <w:rsid w:val="002A7557"/>
    <w:rsid w:val="002A7C6A"/>
    <w:rsid w:val="002B0160"/>
    <w:rsid w:val="002B084B"/>
    <w:rsid w:val="002B0C38"/>
    <w:rsid w:val="002B1227"/>
    <w:rsid w:val="002B1D9C"/>
    <w:rsid w:val="002B28EE"/>
    <w:rsid w:val="002B3313"/>
    <w:rsid w:val="002B3652"/>
    <w:rsid w:val="002B436A"/>
    <w:rsid w:val="002C1A4C"/>
    <w:rsid w:val="002C5661"/>
    <w:rsid w:val="002C6E1F"/>
    <w:rsid w:val="002D0224"/>
    <w:rsid w:val="002D05B5"/>
    <w:rsid w:val="002D05E4"/>
    <w:rsid w:val="002D0715"/>
    <w:rsid w:val="002D2E91"/>
    <w:rsid w:val="002D2FCA"/>
    <w:rsid w:val="002D3D80"/>
    <w:rsid w:val="002D4681"/>
    <w:rsid w:val="002D566C"/>
    <w:rsid w:val="002E001E"/>
    <w:rsid w:val="002E36C6"/>
    <w:rsid w:val="002E3A80"/>
    <w:rsid w:val="002E46F6"/>
    <w:rsid w:val="002E4DB9"/>
    <w:rsid w:val="002E50FF"/>
    <w:rsid w:val="002E69D0"/>
    <w:rsid w:val="002F02C7"/>
    <w:rsid w:val="002F0D7B"/>
    <w:rsid w:val="002F15BC"/>
    <w:rsid w:val="002F2876"/>
    <w:rsid w:val="002F563F"/>
    <w:rsid w:val="002F6788"/>
    <w:rsid w:val="002F73F8"/>
    <w:rsid w:val="002F79EA"/>
    <w:rsid w:val="002F7F40"/>
    <w:rsid w:val="003001E7"/>
    <w:rsid w:val="00301421"/>
    <w:rsid w:val="0030163A"/>
    <w:rsid w:val="00302B07"/>
    <w:rsid w:val="00302F10"/>
    <w:rsid w:val="0030335A"/>
    <w:rsid w:val="00303726"/>
    <w:rsid w:val="00304768"/>
    <w:rsid w:val="00304EF0"/>
    <w:rsid w:val="0030560C"/>
    <w:rsid w:val="00305A70"/>
    <w:rsid w:val="00307137"/>
    <w:rsid w:val="003072F7"/>
    <w:rsid w:val="0030750B"/>
    <w:rsid w:val="00310FA3"/>
    <w:rsid w:val="00312089"/>
    <w:rsid w:val="0031518A"/>
    <w:rsid w:val="00316F41"/>
    <w:rsid w:val="003172CB"/>
    <w:rsid w:val="00320FA7"/>
    <w:rsid w:val="00323124"/>
    <w:rsid w:val="0032381B"/>
    <w:rsid w:val="00325403"/>
    <w:rsid w:val="003304B0"/>
    <w:rsid w:val="00331EF4"/>
    <w:rsid w:val="00331F83"/>
    <w:rsid w:val="00340EB4"/>
    <w:rsid w:val="00341E07"/>
    <w:rsid w:val="003424CA"/>
    <w:rsid w:val="00342A55"/>
    <w:rsid w:val="00344173"/>
    <w:rsid w:val="003446FF"/>
    <w:rsid w:val="003452FB"/>
    <w:rsid w:val="0035164E"/>
    <w:rsid w:val="0035400A"/>
    <w:rsid w:val="00355A94"/>
    <w:rsid w:val="0036084B"/>
    <w:rsid w:val="00363CA2"/>
    <w:rsid w:val="00364B4B"/>
    <w:rsid w:val="003676F5"/>
    <w:rsid w:val="003717C9"/>
    <w:rsid w:val="00372E49"/>
    <w:rsid w:val="00373493"/>
    <w:rsid w:val="00373EC8"/>
    <w:rsid w:val="00374A18"/>
    <w:rsid w:val="00375308"/>
    <w:rsid w:val="00376CD2"/>
    <w:rsid w:val="00377E7C"/>
    <w:rsid w:val="00380D03"/>
    <w:rsid w:val="00381DDF"/>
    <w:rsid w:val="00382477"/>
    <w:rsid w:val="00382B97"/>
    <w:rsid w:val="003832E0"/>
    <w:rsid w:val="00383C9E"/>
    <w:rsid w:val="00383CFE"/>
    <w:rsid w:val="003840B6"/>
    <w:rsid w:val="00384A1D"/>
    <w:rsid w:val="003852AB"/>
    <w:rsid w:val="003852BB"/>
    <w:rsid w:val="00385B79"/>
    <w:rsid w:val="00385BD7"/>
    <w:rsid w:val="00385F8C"/>
    <w:rsid w:val="003863B1"/>
    <w:rsid w:val="00390FC6"/>
    <w:rsid w:val="00393376"/>
    <w:rsid w:val="003946BB"/>
    <w:rsid w:val="00394E15"/>
    <w:rsid w:val="0039512B"/>
    <w:rsid w:val="00397776"/>
    <w:rsid w:val="00397933"/>
    <w:rsid w:val="003A2595"/>
    <w:rsid w:val="003A45D3"/>
    <w:rsid w:val="003A4EDC"/>
    <w:rsid w:val="003A515C"/>
    <w:rsid w:val="003A54A2"/>
    <w:rsid w:val="003A55A2"/>
    <w:rsid w:val="003A5716"/>
    <w:rsid w:val="003A7A49"/>
    <w:rsid w:val="003B0800"/>
    <w:rsid w:val="003B0D0F"/>
    <w:rsid w:val="003B1572"/>
    <w:rsid w:val="003B3D89"/>
    <w:rsid w:val="003B4258"/>
    <w:rsid w:val="003B43DA"/>
    <w:rsid w:val="003B64F3"/>
    <w:rsid w:val="003C3484"/>
    <w:rsid w:val="003D153E"/>
    <w:rsid w:val="003D2341"/>
    <w:rsid w:val="003D4063"/>
    <w:rsid w:val="003D5772"/>
    <w:rsid w:val="003D68BA"/>
    <w:rsid w:val="003E3A5A"/>
    <w:rsid w:val="003E450B"/>
    <w:rsid w:val="003E6428"/>
    <w:rsid w:val="003E74D6"/>
    <w:rsid w:val="003F02E3"/>
    <w:rsid w:val="003F2739"/>
    <w:rsid w:val="003F2E89"/>
    <w:rsid w:val="003F3ECE"/>
    <w:rsid w:val="003F6F88"/>
    <w:rsid w:val="00401981"/>
    <w:rsid w:val="00401B39"/>
    <w:rsid w:val="0040262E"/>
    <w:rsid w:val="0040496A"/>
    <w:rsid w:val="00406412"/>
    <w:rsid w:val="004117E1"/>
    <w:rsid w:val="004128D6"/>
    <w:rsid w:val="004128F0"/>
    <w:rsid w:val="004156DC"/>
    <w:rsid w:val="004164FC"/>
    <w:rsid w:val="004204DD"/>
    <w:rsid w:val="00421878"/>
    <w:rsid w:val="00422BD4"/>
    <w:rsid w:val="00427F96"/>
    <w:rsid w:val="00430848"/>
    <w:rsid w:val="004316F6"/>
    <w:rsid w:val="004329C1"/>
    <w:rsid w:val="00432AD9"/>
    <w:rsid w:val="00432FA3"/>
    <w:rsid w:val="004368AB"/>
    <w:rsid w:val="00436F22"/>
    <w:rsid w:val="00437856"/>
    <w:rsid w:val="0044165E"/>
    <w:rsid w:val="00442E5F"/>
    <w:rsid w:val="004433EC"/>
    <w:rsid w:val="00443CDF"/>
    <w:rsid w:val="00445C0C"/>
    <w:rsid w:val="00445DCD"/>
    <w:rsid w:val="0044740E"/>
    <w:rsid w:val="0045098D"/>
    <w:rsid w:val="00450EA4"/>
    <w:rsid w:val="004531E1"/>
    <w:rsid w:val="00453A61"/>
    <w:rsid w:val="00453AD2"/>
    <w:rsid w:val="00453FC8"/>
    <w:rsid w:val="00454ADB"/>
    <w:rsid w:val="00454D70"/>
    <w:rsid w:val="00455103"/>
    <w:rsid w:val="00456019"/>
    <w:rsid w:val="004560C2"/>
    <w:rsid w:val="00460464"/>
    <w:rsid w:val="00460B81"/>
    <w:rsid w:val="00463262"/>
    <w:rsid w:val="004637AE"/>
    <w:rsid w:val="00463A3C"/>
    <w:rsid w:val="00463A59"/>
    <w:rsid w:val="00464F14"/>
    <w:rsid w:val="00466DB9"/>
    <w:rsid w:val="00470194"/>
    <w:rsid w:val="00470FBF"/>
    <w:rsid w:val="00471022"/>
    <w:rsid w:val="00477596"/>
    <w:rsid w:val="00480669"/>
    <w:rsid w:val="0048288C"/>
    <w:rsid w:val="004829D2"/>
    <w:rsid w:val="00482DBE"/>
    <w:rsid w:val="00483013"/>
    <w:rsid w:val="004853C9"/>
    <w:rsid w:val="00486623"/>
    <w:rsid w:val="00486AEB"/>
    <w:rsid w:val="00490010"/>
    <w:rsid w:val="00490CB2"/>
    <w:rsid w:val="00490D76"/>
    <w:rsid w:val="00491C79"/>
    <w:rsid w:val="004954F4"/>
    <w:rsid w:val="004957F7"/>
    <w:rsid w:val="00496D10"/>
    <w:rsid w:val="00496F69"/>
    <w:rsid w:val="00497B0E"/>
    <w:rsid w:val="00497EEC"/>
    <w:rsid w:val="004A099E"/>
    <w:rsid w:val="004A2B92"/>
    <w:rsid w:val="004A5C98"/>
    <w:rsid w:val="004A615F"/>
    <w:rsid w:val="004B1FCD"/>
    <w:rsid w:val="004B2DA0"/>
    <w:rsid w:val="004B353C"/>
    <w:rsid w:val="004B38A1"/>
    <w:rsid w:val="004B697D"/>
    <w:rsid w:val="004B7506"/>
    <w:rsid w:val="004C10E7"/>
    <w:rsid w:val="004C2E9E"/>
    <w:rsid w:val="004C36A8"/>
    <w:rsid w:val="004C4459"/>
    <w:rsid w:val="004C699D"/>
    <w:rsid w:val="004C71C3"/>
    <w:rsid w:val="004D0300"/>
    <w:rsid w:val="004D0B4E"/>
    <w:rsid w:val="004D0D93"/>
    <w:rsid w:val="004D2047"/>
    <w:rsid w:val="004D24BC"/>
    <w:rsid w:val="004D4B90"/>
    <w:rsid w:val="004D6FA4"/>
    <w:rsid w:val="004E0194"/>
    <w:rsid w:val="004E091D"/>
    <w:rsid w:val="004E1863"/>
    <w:rsid w:val="004E3F0D"/>
    <w:rsid w:val="004E6FDC"/>
    <w:rsid w:val="004E7101"/>
    <w:rsid w:val="004E76AD"/>
    <w:rsid w:val="004F023C"/>
    <w:rsid w:val="004F26E8"/>
    <w:rsid w:val="00500A63"/>
    <w:rsid w:val="00504CB4"/>
    <w:rsid w:val="005102E8"/>
    <w:rsid w:val="00511C48"/>
    <w:rsid w:val="00512804"/>
    <w:rsid w:val="005138EA"/>
    <w:rsid w:val="005200D7"/>
    <w:rsid w:val="00523483"/>
    <w:rsid w:val="005246B2"/>
    <w:rsid w:val="0052503E"/>
    <w:rsid w:val="005256C8"/>
    <w:rsid w:val="00525920"/>
    <w:rsid w:val="00526051"/>
    <w:rsid w:val="00531019"/>
    <w:rsid w:val="005310D8"/>
    <w:rsid w:val="0053253B"/>
    <w:rsid w:val="00533ED0"/>
    <w:rsid w:val="00534164"/>
    <w:rsid w:val="0053761D"/>
    <w:rsid w:val="005401EB"/>
    <w:rsid w:val="0054039F"/>
    <w:rsid w:val="005405B5"/>
    <w:rsid w:val="005406F2"/>
    <w:rsid w:val="00542D23"/>
    <w:rsid w:val="00544249"/>
    <w:rsid w:val="00544405"/>
    <w:rsid w:val="0054617B"/>
    <w:rsid w:val="00550738"/>
    <w:rsid w:val="005525D0"/>
    <w:rsid w:val="00553BAC"/>
    <w:rsid w:val="00554795"/>
    <w:rsid w:val="0055669C"/>
    <w:rsid w:val="00557E06"/>
    <w:rsid w:val="00557FAE"/>
    <w:rsid w:val="00560787"/>
    <w:rsid w:val="00560D8C"/>
    <w:rsid w:val="0056463E"/>
    <w:rsid w:val="005654FB"/>
    <w:rsid w:val="005702FA"/>
    <w:rsid w:val="0057084F"/>
    <w:rsid w:val="0057242B"/>
    <w:rsid w:val="00572DE1"/>
    <w:rsid w:val="0057459E"/>
    <w:rsid w:val="005752A0"/>
    <w:rsid w:val="0057530D"/>
    <w:rsid w:val="00575460"/>
    <w:rsid w:val="005774E4"/>
    <w:rsid w:val="00577B17"/>
    <w:rsid w:val="0058464A"/>
    <w:rsid w:val="00585514"/>
    <w:rsid w:val="00587AFA"/>
    <w:rsid w:val="00591AE5"/>
    <w:rsid w:val="00592914"/>
    <w:rsid w:val="00592B73"/>
    <w:rsid w:val="00592EEB"/>
    <w:rsid w:val="00593DE2"/>
    <w:rsid w:val="0059446B"/>
    <w:rsid w:val="005A099E"/>
    <w:rsid w:val="005A10F1"/>
    <w:rsid w:val="005A2564"/>
    <w:rsid w:val="005A4FBA"/>
    <w:rsid w:val="005A76F7"/>
    <w:rsid w:val="005B3CC7"/>
    <w:rsid w:val="005B40B2"/>
    <w:rsid w:val="005B5096"/>
    <w:rsid w:val="005B5107"/>
    <w:rsid w:val="005B586A"/>
    <w:rsid w:val="005B69E4"/>
    <w:rsid w:val="005B7E82"/>
    <w:rsid w:val="005C025C"/>
    <w:rsid w:val="005C0477"/>
    <w:rsid w:val="005C1FBC"/>
    <w:rsid w:val="005C2A33"/>
    <w:rsid w:val="005C319A"/>
    <w:rsid w:val="005C5D21"/>
    <w:rsid w:val="005C6B75"/>
    <w:rsid w:val="005C7EAD"/>
    <w:rsid w:val="005D018E"/>
    <w:rsid w:val="005D2193"/>
    <w:rsid w:val="005D3C73"/>
    <w:rsid w:val="005D4845"/>
    <w:rsid w:val="005D4D81"/>
    <w:rsid w:val="005D5B3F"/>
    <w:rsid w:val="005D7032"/>
    <w:rsid w:val="005D79B1"/>
    <w:rsid w:val="005E0F67"/>
    <w:rsid w:val="005E2DAF"/>
    <w:rsid w:val="005E3A0E"/>
    <w:rsid w:val="005E4A39"/>
    <w:rsid w:val="005E52D5"/>
    <w:rsid w:val="005E569A"/>
    <w:rsid w:val="005E625D"/>
    <w:rsid w:val="005E707B"/>
    <w:rsid w:val="005F00D1"/>
    <w:rsid w:val="005F01FB"/>
    <w:rsid w:val="005F247B"/>
    <w:rsid w:val="005F2AA3"/>
    <w:rsid w:val="005F3607"/>
    <w:rsid w:val="005F366C"/>
    <w:rsid w:val="005F3CD5"/>
    <w:rsid w:val="005F4DBE"/>
    <w:rsid w:val="005F60D3"/>
    <w:rsid w:val="005F7930"/>
    <w:rsid w:val="00605917"/>
    <w:rsid w:val="00606A2D"/>
    <w:rsid w:val="00610014"/>
    <w:rsid w:val="00610A6C"/>
    <w:rsid w:val="006117A8"/>
    <w:rsid w:val="00612BF5"/>
    <w:rsid w:val="0061328E"/>
    <w:rsid w:val="0061381E"/>
    <w:rsid w:val="00614F54"/>
    <w:rsid w:val="006158B1"/>
    <w:rsid w:val="0061741F"/>
    <w:rsid w:val="006174E5"/>
    <w:rsid w:val="00623D53"/>
    <w:rsid w:val="0062484C"/>
    <w:rsid w:val="00625565"/>
    <w:rsid w:val="00625C34"/>
    <w:rsid w:val="00626E4F"/>
    <w:rsid w:val="00633EDB"/>
    <w:rsid w:val="00634ACC"/>
    <w:rsid w:val="00635724"/>
    <w:rsid w:val="00635802"/>
    <w:rsid w:val="00637A18"/>
    <w:rsid w:val="006443FC"/>
    <w:rsid w:val="00646580"/>
    <w:rsid w:val="00646690"/>
    <w:rsid w:val="00647BE4"/>
    <w:rsid w:val="00650020"/>
    <w:rsid w:val="006512F5"/>
    <w:rsid w:val="00653B45"/>
    <w:rsid w:val="00653DF9"/>
    <w:rsid w:val="006545B9"/>
    <w:rsid w:val="00654D8F"/>
    <w:rsid w:val="006558AA"/>
    <w:rsid w:val="006573FF"/>
    <w:rsid w:val="00657D0E"/>
    <w:rsid w:val="00663B8B"/>
    <w:rsid w:val="00666CE2"/>
    <w:rsid w:val="0066783F"/>
    <w:rsid w:val="00672189"/>
    <w:rsid w:val="006739CF"/>
    <w:rsid w:val="00674618"/>
    <w:rsid w:val="006766FA"/>
    <w:rsid w:val="00676C34"/>
    <w:rsid w:val="00680AD3"/>
    <w:rsid w:val="00681DE0"/>
    <w:rsid w:val="00682A9F"/>
    <w:rsid w:val="00684CAD"/>
    <w:rsid w:val="00686D51"/>
    <w:rsid w:val="00686D93"/>
    <w:rsid w:val="006910EC"/>
    <w:rsid w:val="0069166F"/>
    <w:rsid w:val="0069188B"/>
    <w:rsid w:val="00691902"/>
    <w:rsid w:val="00692A33"/>
    <w:rsid w:val="00692A9B"/>
    <w:rsid w:val="006933B3"/>
    <w:rsid w:val="0069573C"/>
    <w:rsid w:val="00696FB1"/>
    <w:rsid w:val="006A1069"/>
    <w:rsid w:val="006A3DC1"/>
    <w:rsid w:val="006A4D7B"/>
    <w:rsid w:val="006A4F50"/>
    <w:rsid w:val="006A508C"/>
    <w:rsid w:val="006A6698"/>
    <w:rsid w:val="006A7FA1"/>
    <w:rsid w:val="006B0050"/>
    <w:rsid w:val="006B0B77"/>
    <w:rsid w:val="006B1368"/>
    <w:rsid w:val="006B648E"/>
    <w:rsid w:val="006B6541"/>
    <w:rsid w:val="006B69E1"/>
    <w:rsid w:val="006B7E47"/>
    <w:rsid w:val="006C01C5"/>
    <w:rsid w:val="006C11FF"/>
    <w:rsid w:val="006C2224"/>
    <w:rsid w:val="006C2B4D"/>
    <w:rsid w:val="006C2C50"/>
    <w:rsid w:val="006C59C2"/>
    <w:rsid w:val="006C75F9"/>
    <w:rsid w:val="006D0560"/>
    <w:rsid w:val="006D330C"/>
    <w:rsid w:val="006D34C0"/>
    <w:rsid w:val="006D5A5E"/>
    <w:rsid w:val="006E0C2C"/>
    <w:rsid w:val="006E178B"/>
    <w:rsid w:val="006E1C2C"/>
    <w:rsid w:val="006E3089"/>
    <w:rsid w:val="006E3C68"/>
    <w:rsid w:val="006E6DA4"/>
    <w:rsid w:val="006E7F4B"/>
    <w:rsid w:val="006F037E"/>
    <w:rsid w:val="006F2DBB"/>
    <w:rsid w:val="006F32EF"/>
    <w:rsid w:val="006F4F60"/>
    <w:rsid w:val="006F5E44"/>
    <w:rsid w:val="006F7942"/>
    <w:rsid w:val="00700793"/>
    <w:rsid w:val="00704042"/>
    <w:rsid w:val="00704179"/>
    <w:rsid w:val="0070576A"/>
    <w:rsid w:val="0070724A"/>
    <w:rsid w:val="007073DB"/>
    <w:rsid w:val="0070741A"/>
    <w:rsid w:val="00707AF8"/>
    <w:rsid w:val="00710B7A"/>
    <w:rsid w:val="00711CA8"/>
    <w:rsid w:val="00712D96"/>
    <w:rsid w:val="007133FE"/>
    <w:rsid w:val="007151B8"/>
    <w:rsid w:val="0071735A"/>
    <w:rsid w:val="00717F91"/>
    <w:rsid w:val="00720F2C"/>
    <w:rsid w:val="00723964"/>
    <w:rsid w:val="00724CB9"/>
    <w:rsid w:val="00725369"/>
    <w:rsid w:val="007265D1"/>
    <w:rsid w:val="0072782C"/>
    <w:rsid w:val="00730088"/>
    <w:rsid w:val="00731C9C"/>
    <w:rsid w:val="00733AA8"/>
    <w:rsid w:val="00733C22"/>
    <w:rsid w:val="007348D5"/>
    <w:rsid w:val="0073556B"/>
    <w:rsid w:val="0073587B"/>
    <w:rsid w:val="00736D5F"/>
    <w:rsid w:val="007404B5"/>
    <w:rsid w:val="00741EEE"/>
    <w:rsid w:val="00743180"/>
    <w:rsid w:val="00745E38"/>
    <w:rsid w:val="00746833"/>
    <w:rsid w:val="007478CD"/>
    <w:rsid w:val="00747EF8"/>
    <w:rsid w:val="0075029B"/>
    <w:rsid w:val="00753ED1"/>
    <w:rsid w:val="00754CA8"/>
    <w:rsid w:val="00756832"/>
    <w:rsid w:val="00760498"/>
    <w:rsid w:val="00762FDC"/>
    <w:rsid w:val="00764236"/>
    <w:rsid w:val="00764714"/>
    <w:rsid w:val="00764911"/>
    <w:rsid w:val="007650CA"/>
    <w:rsid w:val="00767DEF"/>
    <w:rsid w:val="007705F7"/>
    <w:rsid w:val="007761F6"/>
    <w:rsid w:val="00776D1B"/>
    <w:rsid w:val="00784A9E"/>
    <w:rsid w:val="0079116D"/>
    <w:rsid w:val="007937C7"/>
    <w:rsid w:val="00797B09"/>
    <w:rsid w:val="007A00C6"/>
    <w:rsid w:val="007A2379"/>
    <w:rsid w:val="007B3B55"/>
    <w:rsid w:val="007B56A7"/>
    <w:rsid w:val="007B5E4F"/>
    <w:rsid w:val="007C00EA"/>
    <w:rsid w:val="007C06B4"/>
    <w:rsid w:val="007C06CC"/>
    <w:rsid w:val="007C0AE5"/>
    <w:rsid w:val="007C13B8"/>
    <w:rsid w:val="007C4AD0"/>
    <w:rsid w:val="007C564B"/>
    <w:rsid w:val="007C5A3A"/>
    <w:rsid w:val="007C6DC4"/>
    <w:rsid w:val="007C77F7"/>
    <w:rsid w:val="007C7D77"/>
    <w:rsid w:val="007C7FE6"/>
    <w:rsid w:val="007D2015"/>
    <w:rsid w:val="007D2CAE"/>
    <w:rsid w:val="007D4961"/>
    <w:rsid w:val="007D55DA"/>
    <w:rsid w:val="007E0FDB"/>
    <w:rsid w:val="007E51B4"/>
    <w:rsid w:val="007E542E"/>
    <w:rsid w:val="007F0C16"/>
    <w:rsid w:val="007F0F1B"/>
    <w:rsid w:val="007F0FE7"/>
    <w:rsid w:val="007F19B8"/>
    <w:rsid w:val="007F2B9A"/>
    <w:rsid w:val="007F3DB0"/>
    <w:rsid w:val="007F3E6C"/>
    <w:rsid w:val="007F4092"/>
    <w:rsid w:val="007F43AC"/>
    <w:rsid w:val="007F4C8D"/>
    <w:rsid w:val="007F50DC"/>
    <w:rsid w:val="008002F7"/>
    <w:rsid w:val="00802237"/>
    <w:rsid w:val="00802893"/>
    <w:rsid w:val="00803527"/>
    <w:rsid w:val="00804C05"/>
    <w:rsid w:val="008054F9"/>
    <w:rsid w:val="008112D9"/>
    <w:rsid w:val="00811D64"/>
    <w:rsid w:val="00812A66"/>
    <w:rsid w:val="0081732D"/>
    <w:rsid w:val="00817BC9"/>
    <w:rsid w:val="00820699"/>
    <w:rsid w:val="00821BF4"/>
    <w:rsid w:val="00823D37"/>
    <w:rsid w:val="008266F2"/>
    <w:rsid w:val="00827A5C"/>
    <w:rsid w:val="00830BCE"/>
    <w:rsid w:val="00831242"/>
    <w:rsid w:val="008326B3"/>
    <w:rsid w:val="008429C6"/>
    <w:rsid w:val="00843412"/>
    <w:rsid w:val="008437F7"/>
    <w:rsid w:val="0085282C"/>
    <w:rsid w:val="00852DAE"/>
    <w:rsid w:val="00853031"/>
    <w:rsid w:val="008535F4"/>
    <w:rsid w:val="00853BD6"/>
    <w:rsid w:val="00856868"/>
    <w:rsid w:val="008606E1"/>
    <w:rsid w:val="0086139E"/>
    <w:rsid w:val="0086192F"/>
    <w:rsid w:val="00865F46"/>
    <w:rsid w:val="00866C16"/>
    <w:rsid w:val="008701C0"/>
    <w:rsid w:val="00871574"/>
    <w:rsid w:val="008718BC"/>
    <w:rsid w:val="008720E7"/>
    <w:rsid w:val="00875A3F"/>
    <w:rsid w:val="0087630F"/>
    <w:rsid w:val="00877B44"/>
    <w:rsid w:val="008821F1"/>
    <w:rsid w:val="00882319"/>
    <w:rsid w:val="00882F61"/>
    <w:rsid w:val="008839EE"/>
    <w:rsid w:val="0088545E"/>
    <w:rsid w:val="0088664C"/>
    <w:rsid w:val="0088709F"/>
    <w:rsid w:val="008870FE"/>
    <w:rsid w:val="00887CFC"/>
    <w:rsid w:val="00887FEF"/>
    <w:rsid w:val="00891793"/>
    <w:rsid w:val="00891DB7"/>
    <w:rsid w:val="00894092"/>
    <w:rsid w:val="00894BB3"/>
    <w:rsid w:val="00897895"/>
    <w:rsid w:val="008A1E94"/>
    <w:rsid w:val="008A284D"/>
    <w:rsid w:val="008A3039"/>
    <w:rsid w:val="008A5686"/>
    <w:rsid w:val="008A56DB"/>
    <w:rsid w:val="008A5A28"/>
    <w:rsid w:val="008A74D9"/>
    <w:rsid w:val="008A768E"/>
    <w:rsid w:val="008B0466"/>
    <w:rsid w:val="008B1557"/>
    <w:rsid w:val="008B1D75"/>
    <w:rsid w:val="008B3667"/>
    <w:rsid w:val="008B3DC0"/>
    <w:rsid w:val="008B439F"/>
    <w:rsid w:val="008B474C"/>
    <w:rsid w:val="008B6929"/>
    <w:rsid w:val="008B7B6E"/>
    <w:rsid w:val="008C0B0D"/>
    <w:rsid w:val="008C0C90"/>
    <w:rsid w:val="008C0CD3"/>
    <w:rsid w:val="008C19DA"/>
    <w:rsid w:val="008C2688"/>
    <w:rsid w:val="008C26EC"/>
    <w:rsid w:val="008C2DE4"/>
    <w:rsid w:val="008C37AA"/>
    <w:rsid w:val="008C3A14"/>
    <w:rsid w:val="008C6744"/>
    <w:rsid w:val="008C6C72"/>
    <w:rsid w:val="008D04D2"/>
    <w:rsid w:val="008D09F7"/>
    <w:rsid w:val="008D0F2B"/>
    <w:rsid w:val="008D1F20"/>
    <w:rsid w:val="008D25B1"/>
    <w:rsid w:val="008D3E57"/>
    <w:rsid w:val="008D5406"/>
    <w:rsid w:val="008D7062"/>
    <w:rsid w:val="008D747F"/>
    <w:rsid w:val="008E044E"/>
    <w:rsid w:val="008E1E32"/>
    <w:rsid w:val="008E2758"/>
    <w:rsid w:val="008E2B10"/>
    <w:rsid w:val="008E34D5"/>
    <w:rsid w:val="008E3895"/>
    <w:rsid w:val="008E3E91"/>
    <w:rsid w:val="008E4347"/>
    <w:rsid w:val="008E46D8"/>
    <w:rsid w:val="008E581A"/>
    <w:rsid w:val="008E6498"/>
    <w:rsid w:val="008E73D6"/>
    <w:rsid w:val="008F01BD"/>
    <w:rsid w:val="008F1FF0"/>
    <w:rsid w:val="008F2987"/>
    <w:rsid w:val="008F5BBE"/>
    <w:rsid w:val="008F5F31"/>
    <w:rsid w:val="008F6B0A"/>
    <w:rsid w:val="00900FD2"/>
    <w:rsid w:val="00902868"/>
    <w:rsid w:val="00903C9F"/>
    <w:rsid w:val="00904F8C"/>
    <w:rsid w:val="0090650F"/>
    <w:rsid w:val="00914864"/>
    <w:rsid w:val="0091505E"/>
    <w:rsid w:val="0091514A"/>
    <w:rsid w:val="00915D29"/>
    <w:rsid w:val="00916430"/>
    <w:rsid w:val="009210B3"/>
    <w:rsid w:val="009239A8"/>
    <w:rsid w:val="009247B9"/>
    <w:rsid w:val="009255E0"/>
    <w:rsid w:val="00926669"/>
    <w:rsid w:val="009273C5"/>
    <w:rsid w:val="00927519"/>
    <w:rsid w:val="009300F3"/>
    <w:rsid w:val="00931AD8"/>
    <w:rsid w:val="00931D19"/>
    <w:rsid w:val="00933B0B"/>
    <w:rsid w:val="00936075"/>
    <w:rsid w:val="009364DD"/>
    <w:rsid w:val="00937E6F"/>
    <w:rsid w:val="00942A48"/>
    <w:rsid w:val="00944180"/>
    <w:rsid w:val="00944D41"/>
    <w:rsid w:val="00947CCB"/>
    <w:rsid w:val="00951A39"/>
    <w:rsid w:val="00952563"/>
    <w:rsid w:val="00953A67"/>
    <w:rsid w:val="0095471C"/>
    <w:rsid w:val="00956708"/>
    <w:rsid w:val="009568D6"/>
    <w:rsid w:val="00957E49"/>
    <w:rsid w:val="00960316"/>
    <w:rsid w:val="00960C92"/>
    <w:rsid w:val="009610BC"/>
    <w:rsid w:val="00961191"/>
    <w:rsid w:val="00962F0F"/>
    <w:rsid w:val="00970B1F"/>
    <w:rsid w:val="00971EC1"/>
    <w:rsid w:val="00976A45"/>
    <w:rsid w:val="009773C5"/>
    <w:rsid w:val="00977C43"/>
    <w:rsid w:val="0098015A"/>
    <w:rsid w:val="00980AFF"/>
    <w:rsid w:val="00981F55"/>
    <w:rsid w:val="0098434D"/>
    <w:rsid w:val="009844D8"/>
    <w:rsid w:val="0098507B"/>
    <w:rsid w:val="00985EC6"/>
    <w:rsid w:val="0099127B"/>
    <w:rsid w:val="00993FB2"/>
    <w:rsid w:val="009945EA"/>
    <w:rsid w:val="00994698"/>
    <w:rsid w:val="00994E14"/>
    <w:rsid w:val="00994F0F"/>
    <w:rsid w:val="00996771"/>
    <w:rsid w:val="009A3531"/>
    <w:rsid w:val="009A4E85"/>
    <w:rsid w:val="009A585B"/>
    <w:rsid w:val="009B0027"/>
    <w:rsid w:val="009B1D0A"/>
    <w:rsid w:val="009B3C4E"/>
    <w:rsid w:val="009B43E5"/>
    <w:rsid w:val="009C26C6"/>
    <w:rsid w:val="009C3095"/>
    <w:rsid w:val="009C3101"/>
    <w:rsid w:val="009C4207"/>
    <w:rsid w:val="009C45A7"/>
    <w:rsid w:val="009C46BD"/>
    <w:rsid w:val="009C58AB"/>
    <w:rsid w:val="009C6BCD"/>
    <w:rsid w:val="009D2D01"/>
    <w:rsid w:val="009D330A"/>
    <w:rsid w:val="009D3914"/>
    <w:rsid w:val="009D3E78"/>
    <w:rsid w:val="009E4ED2"/>
    <w:rsid w:val="009E7621"/>
    <w:rsid w:val="009F01C6"/>
    <w:rsid w:val="009F09B2"/>
    <w:rsid w:val="009F1D31"/>
    <w:rsid w:val="009F288F"/>
    <w:rsid w:val="009F349F"/>
    <w:rsid w:val="009F3FEC"/>
    <w:rsid w:val="009F5D9E"/>
    <w:rsid w:val="009F665B"/>
    <w:rsid w:val="009F6F65"/>
    <w:rsid w:val="00A003C8"/>
    <w:rsid w:val="00A0166B"/>
    <w:rsid w:val="00A0574F"/>
    <w:rsid w:val="00A05C73"/>
    <w:rsid w:val="00A078FC"/>
    <w:rsid w:val="00A07F0E"/>
    <w:rsid w:val="00A117C5"/>
    <w:rsid w:val="00A11BA5"/>
    <w:rsid w:val="00A11F54"/>
    <w:rsid w:val="00A1255F"/>
    <w:rsid w:val="00A12A48"/>
    <w:rsid w:val="00A12AA2"/>
    <w:rsid w:val="00A13231"/>
    <w:rsid w:val="00A137D9"/>
    <w:rsid w:val="00A17680"/>
    <w:rsid w:val="00A17AF6"/>
    <w:rsid w:val="00A21820"/>
    <w:rsid w:val="00A22B05"/>
    <w:rsid w:val="00A2355F"/>
    <w:rsid w:val="00A235DE"/>
    <w:rsid w:val="00A23CE5"/>
    <w:rsid w:val="00A24081"/>
    <w:rsid w:val="00A249E3"/>
    <w:rsid w:val="00A24C44"/>
    <w:rsid w:val="00A25910"/>
    <w:rsid w:val="00A25FF8"/>
    <w:rsid w:val="00A263FD"/>
    <w:rsid w:val="00A27123"/>
    <w:rsid w:val="00A27472"/>
    <w:rsid w:val="00A31FD4"/>
    <w:rsid w:val="00A32492"/>
    <w:rsid w:val="00A338C1"/>
    <w:rsid w:val="00A358DD"/>
    <w:rsid w:val="00A3650D"/>
    <w:rsid w:val="00A367E2"/>
    <w:rsid w:val="00A37C7E"/>
    <w:rsid w:val="00A4088A"/>
    <w:rsid w:val="00A425C7"/>
    <w:rsid w:val="00A43D75"/>
    <w:rsid w:val="00A44E6C"/>
    <w:rsid w:val="00A45F56"/>
    <w:rsid w:val="00A47B40"/>
    <w:rsid w:val="00A5154A"/>
    <w:rsid w:val="00A55A10"/>
    <w:rsid w:val="00A56096"/>
    <w:rsid w:val="00A56320"/>
    <w:rsid w:val="00A5676F"/>
    <w:rsid w:val="00A57DB2"/>
    <w:rsid w:val="00A61A3C"/>
    <w:rsid w:val="00A61AE5"/>
    <w:rsid w:val="00A61BAA"/>
    <w:rsid w:val="00A62C9A"/>
    <w:rsid w:val="00A63413"/>
    <w:rsid w:val="00A63CC6"/>
    <w:rsid w:val="00A64BEC"/>
    <w:rsid w:val="00A6558C"/>
    <w:rsid w:val="00A65E3E"/>
    <w:rsid w:val="00A6634E"/>
    <w:rsid w:val="00A6674D"/>
    <w:rsid w:val="00A67191"/>
    <w:rsid w:val="00A675A4"/>
    <w:rsid w:val="00A67E8A"/>
    <w:rsid w:val="00A708F3"/>
    <w:rsid w:val="00A71608"/>
    <w:rsid w:val="00A745E5"/>
    <w:rsid w:val="00A759BF"/>
    <w:rsid w:val="00A768B3"/>
    <w:rsid w:val="00A76B23"/>
    <w:rsid w:val="00A77A6B"/>
    <w:rsid w:val="00A80FA2"/>
    <w:rsid w:val="00A829AB"/>
    <w:rsid w:val="00A840F3"/>
    <w:rsid w:val="00A859E6"/>
    <w:rsid w:val="00A85EAB"/>
    <w:rsid w:val="00A8675F"/>
    <w:rsid w:val="00A9114E"/>
    <w:rsid w:val="00A912E8"/>
    <w:rsid w:val="00A91893"/>
    <w:rsid w:val="00A92187"/>
    <w:rsid w:val="00A92CC0"/>
    <w:rsid w:val="00A9376B"/>
    <w:rsid w:val="00A94BF6"/>
    <w:rsid w:val="00A965D9"/>
    <w:rsid w:val="00A96CCB"/>
    <w:rsid w:val="00AA0764"/>
    <w:rsid w:val="00AA5395"/>
    <w:rsid w:val="00AA684C"/>
    <w:rsid w:val="00AA6AA4"/>
    <w:rsid w:val="00AB4B0F"/>
    <w:rsid w:val="00AB55CC"/>
    <w:rsid w:val="00AB741D"/>
    <w:rsid w:val="00AB7904"/>
    <w:rsid w:val="00AC20D7"/>
    <w:rsid w:val="00AC4D31"/>
    <w:rsid w:val="00AC4DA9"/>
    <w:rsid w:val="00AC4E0E"/>
    <w:rsid w:val="00AC5393"/>
    <w:rsid w:val="00AD0D1D"/>
    <w:rsid w:val="00AD49C3"/>
    <w:rsid w:val="00AD6FAF"/>
    <w:rsid w:val="00AE0497"/>
    <w:rsid w:val="00AE3D92"/>
    <w:rsid w:val="00AE5126"/>
    <w:rsid w:val="00AE5708"/>
    <w:rsid w:val="00AE5D74"/>
    <w:rsid w:val="00AE738C"/>
    <w:rsid w:val="00AE79D8"/>
    <w:rsid w:val="00AF3D16"/>
    <w:rsid w:val="00AF4887"/>
    <w:rsid w:val="00AF71D1"/>
    <w:rsid w:val="00B007A2"/>
    <w:rsid w:val="00B02524"/>
    <w:rsid w:val="00B02B9B"/>
    <w:rsid w:val="00B06016"/>
    <w:rsid w:val="00B06228"/>
    <w:rsid w:val="00B063E5"/>
    <w:rsid w:val="00B075EF"/>
    <w:rsid w:val="00B079C5"/>
    <w:rsid w:val="00B11101"/>
    <w:rsid w:val="00B1184A"/>
    <w:rsid w:val="00B12BDA"/>
    <w:rsid w:val="00B16912"/>
    <w:rsid w:val="00B179D7"/>
    <w:rsid w:val="00B17BB6"/>
    <w:rsid w:val="00B21819"/>
    <w:rsid w:val="00B21DF0"/>
    <w:rsid w:val="00B24B8C"/>
    <w:rsid w:val="00B25824"/>
    <w:rsid w:val="00B269BE"/>
    <w:rsid w:val="00B30C25"/>
    <w:rsid w:val="00B329DF"/>
    <w:rsid w:val="00B35664"/>
    <w:rsid w:val="00B366F9"/>
    <w:rsid w:val="00B37E41"/>
    <w:rsid w:val="00B4525A"/>
    <w:rsid w:val="00B46551"/>
    <w:rsid w:val="00B50D25"/>
    <w:rsid w:val="00B50E83"/>
    <w:rsid w:val="00B50EF8"/>
    <w:rsid w:val="00B515D5"/>
    <w:rsid w:val="00B520F0"/>
    <w:rsid w:val="00B5269D"/>
    <w:rsid w:val="00B54009"/>
    <w:rsid w:val="00B5465C"/>
    <w:rsid w:val="00B577E9"/>
    <w:rsid w:val="00B634AE"/>
    <w:rsid w:val="00B63EFE"/>
    <w:rsid w:val="00B6463C"/>
    <w:rsid w:val="00B64988"/>
    <w:rsid w:val="00B659B7"/>
    <w:rsid w:val="00B67E7E"/>
    <w:rsid w:val="00B70668"/>
    <w:rsid w:val="00B71450"/>
    <w:rsid w:val="00B737D7"/>
    <w:rsid w:val="00B76AC3"/>
    <w:rsid w:val="00B7716F"/>
    <w:rsid w:val="00B8028E"/>
    <w:rsid w:val="00B821C3"/>
    <w:rsid w:val="00B825F4"/>
    <w:rsid w:val="00B8389C"/>
    <w:rsid w:val="00B83BF2"/>
    <w:rsid w:val="00B84559"/>
    <w:rsid w:val="00B852C5"/>
    <w:rsid w:val="00B85A86"/>
    <w:rsid w:val="00B90AAF"/>
    <w:rsid w:val="00B90C67"/>
    <w:rsid w:val="00B915BE"/>
    <w:rsid w:val="00B9274C"/>
    <w:rsid w:val="00B93672"/>
    <w:rsid w:val="00B94098"/>
    <w:rsid w:val="00B943B7"/>
    <w:rsid w:val="00B965A4"/>
    <w:rsid w:val="00BA0A0E"/>
    <w:rsid w:val="00BA342C"/>
    <w:rsid w:val="00BA3D58"/>
    <w:rsid w:val="00BA5712"/>
    <w:rsid w:val="00BA6A70"/>
    <w:rsid w:val="00BB03FE"/>
    <w:rsid w:val="00BB0CF0"/>
    <w:rsid w:val="00BB1F36"/>
    <w:rsid w:val="00BB4149"/>
    <w:rsid w:val="00BB4D93"/>
    <w:rsid w:val="00BB7A6B"/>
    <w:rsid w:val="00BC0FA7"/>
    <w:rsid w:val="00BC2C2B"/>
    <w:rsid w:val="00BC37AB"/>
    <w:rsid w:val="00BC3ABC"/>
    <w:rsid w:val="00BC55BF"/>
    <w:rsid w:val="00BD0F80"/>
    <w:rsid w:val="00BD156D"/>
    <w:rsid w:val="00BD2966"/>
    <w:rsid w:val="00BD348F"/>
    <w:rsid w:val="00BD4C30"/>
    <w:rsid w:val="00BD5EAF"/>
    <w:rsid w:val="00BD658E"/>
    <w:rsid w:val="00BD6619"/>
    <w:rsid w:val="00BE3EAD"/>
    <w:rsid w:val="00BE43CE"/>
    <w:rsid w:val="00BE6B24"/>
    <w:rsid w:val="00BE7D72"/>
    <w:rsid w:val="00BF21F1"/>
    <w:rsid w:val="00BF2859"/>
    <w:rsid w:val="00BF2A3D"/>
    <w:rsid w:val="00BF50FF"/>
    <w:rsid w:val="00BF6BB7"/>
    <w:rsid w:val="00BF6E76"/>
    <w:rsid w:val="00C01333"/>
    <w:rsid w:val="00C06B6C"/>
    <w:rsid w:val="00C112B6"/>
    <w:rsid w:val="00C114F3"/>
    <w:rsid w:val="00C134BF"/>
    <w:rsid w:val="00C156C6"/>
    <w:rsid w:val="00C17BA3"/>
    <w:rsid w:val="00C2058C"/>
    <w:rsid w:val="00C220E7"/>
    <w:rsid w:val="00C22A36"/>
    <w:rsid w:val="00C230E7"/>
    <w:rsid w:val="00C237BB"/>
    <w:rsid w:val="00C25C54"/>
    <w:rsid w:val="00C311B0"/>
    <w:rsid w:val="00C354E8"/>
    <w:rsid w:val="00C379A1"/>
    <w:rsid w:val="00C40445"/>
    <w:rsid w:val="00C4152A"/>
    <w:rsid w:val="00C477DD"/>
    <w:rsid w:val="00C51E25"/>
    <w:rsid w:val="00C51F7F"/>
    <w:rsid w:val="00C52199"/>
    <w:rsid w:val="00C5236A"/>
    <w:rsid w:val="00C5447B"/>
    <w:rsid w:val="00C552F0"/>
    <w:rsid w:val="00C563A0"/>
    <w:rsid w:val="00C60CFE"/>
    <w:rsid w:val="00C6119D"/>
    <w:rsid w:val="00C61AEC"/>
    <w:rsid w:val="00C61B63"/>
    <w:rsid w:val="00C62C48"/>
    <w:rsid w:val="00C656DA"/>
    <w:rsid w:val="00C71829"/>
    <w:rsid w:val="00C74179"/>
    <w:rsid w:val="00C74542"/>
    <w:rsid w:val="00C76A9D"/>
    <w:rsid w:val="00C81687"/>
    <w:rsid w:val="00C843B0"/>
    <w:rsid w:val="00C84BA7"/>
    <w:rsid w:val="00C853B4"/>
    <w:rsid w:val="00C85CEB"/>
    <w:rsid w:val="00C87A89"/>
    <w:rsid w:val="00C87E37"/>
    <w:rsid w:val="00C92F59"/>
    <w:rsid w:val="00C969BD"/>
    <w:rsid w:val="00CA0516"/>
    <w:rsid w:val="00CA2397"/>
    <w:rsid w:val="00CA319A"/>
    <w:rsid w:val="00CA4438"/>
    <w:rsid w:val="00CA47C1"/>
    <w:rsid w:val="00CA6916"/>
    <w:rsid w:val="00CA792C"/>
    <w:rsid w:val="00CB000B"/>
    <w:rsid w:val="00CB03E3"/>
    <w:rsid w:val="00CB23BA"/>
    <w:rsid w:val="00CB3D92"/>
    <w:rsid w:val="00CB41B7"/>
    <w:rsid w:val="00CB5F66"/>
    <w:rsid w:val="00CB60F2"/>
    <w:rsid w:val="00CB7613"/>
    <w:rsid w:val="00CC08E7"/>
    <w:rsid w:val="00CC5E87"/>
    <w:rsid w:val="00CC6B27"/>
    <w:rsid w:val="00CC781A"/>
    <w:rsid w:val="00CD0AB0"/>
    <w:rsid w:val="00CD15A3"/>
    <w:rsid w:val="00CD2909"/>
    <w:rsid w:val="00CD3C33"/>
    <w:rsid w:val="00CD505D"/>
    <w:rsid w:val="00CD6205"/>
    <w:rsid w:val="00CD791D"/>
    <w:rsid w:val="00CD7BF3"/>
    <w:rsid w:val="00CE2160"/>
    <w:rsid w:val="00CE3429"/>
    <w:rsid w:val="00CE469B"/>
    <w:rsid w:val="00CE7E85"/>
    <w:rsid w:val="00CF1EBB"/>
    <w:rsid w:val="00CF23BD"/>
    <w:rsid w:val="00D022D0"/>
    <w:rsid w:val="00D03FBF"/>
    <w:rsid w:val="00D045B2"/>
    <w:rsid w:val="00D1126A"/>
    <w:rsid w:val="00D13C82"/>
    <w:rsid w:val="00D140C4"/>
    <w:rsid w:val="00D143DD"/>
    <w:rsid w:val="00D1537F"/>
    <w:rsid w:val="00D15ED3"/>
    <w:rsid w:val="00D1627E"/>
    <w:rsid w:val="00D218E3"/>
    <w:rsid w:val="00D2447B"/>
    <w:rsid w:val="00D246B0"/>
    <w:rsid w:val="00D24956"/>
    <w:rsid w:val="00D270D1"/>
    <w:rsid w:val="00D3193C"/>
    <w:rsid w:val="00D3347F"/>
    <w:rsid w:val="00D35497"/>
    <w:rsid w:val="00D35620"/>
    <w:rsid w:val="00D37EAB"/>
    <w:rsid w:val="00D40391"/>
    <w:rsid w:val="00D40AFB"/>
    <w:rsid w:val="00D42AE4"/>
    <w:rsid w:val="00D43DE8"/>
    <w:rsid w:val="00D448D5"/>
    <w:rsid w:val="00D44A97"/>
    <w:rsid w:val="00D45102"/>
    <w:rsid w:val="00D46C5A"/>
    <w:rsid w:val="00D50856"/>
    <w:rsid w:val="00D53BE1"/>
    <w:rsid w:val="00D57844"/>
    <w:rsid w:val="00D600FB"/>
    <w:rsid w:val="00D60FEB"/>
    <w:rsid w:val="00D618FB"/>
    <w:rsid w:val="00D61A80"/>
    <w:rsid w:val="00D628A1"/>
    <w:rsid w:val="00D642B4"/>
    <w:rsid w:val="00D64A58"/>
    <w:rsid w:val="00D653D5"/>
    <w:rsid w:val="00D67CA8"/>
    <w:rsid w:val="00D70876"/>
    <w:rsid w:val="00D72A98"/>
    <w:rsid w:val="00D72AC3"/>
    <w:rsid w:val="00D73EE7"/>
    <w:rsid w:val="00D74636"/>
    <w:rsid w:val="00D75A2F"/>
    <w:rsid w:val="00D80D34"/>
    <w:rsid w:val="00D80EFC"/>
    <w:rsid w:val="00D80FCA"/>
    <w:rsid w:val="00D820A5"/>
    <w:rsid w:val="00D82A84"/>
    <w:rsid w:val="00D83743"/>
    <w:rsid w:val="00D83ED9"/>
    <w:rsid w:val="00D84571"/>
    <w:rsid w:val="00D84697"/>
    <w:rsid w:val="00D84EFC"/>
    <w:rsid w:val="00D87785"/>
    <w:rsid w:val="00D90A59"/>
    <w:rsid w:val="00D90DC8"/>
    <w:rsid w:val="00D92347"/>
    <w:rsid w:val="00D933F8"/>
    <w:rsid w:val="00D946D7"/>
    <w:rsid w:val="00D95033"/>
    <w:rsid w:val="00D96280"/>
    <w:rsid w:val="00D962CF"/>
    <w:rsid w:val="00DA1CA8"/>
    <w:rsid w:val="00DA2E3C"/>
    <w:rsid w:val="00DA30AF"/>
    <w:rsid w:val="00DA32E3"/>
    <w:rsid w:val="00DA4B2D"/>
    <w:rsid w:val="00DA57EC"/>
    <w:rsid w:val="00DA5981"/>
    <w:rsid w:val="00DA5B64"/>
    <w:rsid w:val="00DA62C6"/>
    <w:rsid w:val="00DB048A"/>
    <w:rsid w:val="00DB15EB"/>
    <w:rsid w:val="00DB22A2"/>
    <w:rsid w:val="00DB24A3"/>
    <w:rsid w:val="00DB357E"/>
    <w:rsid w:val="00DC08EC"/>
    <w:rsid w:val="00DC37EF"/>
    <w:rsid w:val="00DC4B0E"/>
    <w:rsid w:val="00DC5BC2"/>
    <w:rsid w:val="00DC6361"/>
    <w:rsid w:val="00DC6E54"/>
    <w:rsid w:val="00DD0699"/>
    <w:rsid w:val="00DD0E6F"/>
    <w:rsid w:val="00DD10E7"/>
    <w:rsid w:val="00DD2005"/>
    <w:rsid w:val="00DD23E7"/>
    <w:rsid w:val="00DD26C4"/>
    <w:rsid w:val="00DD7F69"/>
    <w:rsid w:val="00DE1212"/>
    <w:rsid w:val="00DE133C"/>
    <w:rsid w:val="00DE2C98"/>
    <w:rsid w:val="00DE348F"/>
    <w:rsid w:val="00DE3BB7"/>
    <w:rsid w:val="00DE4723"/>
    <w:rsid w:val="00DE75B0"/>
    <w:rsid w:val="00DF1097"/>
    <w:rsid w:val="00DF1391"/>
    <w:rsid w:val="00DF271E"/>
    <w:rsid w:val="00DF35B9"/>
    <w:rsid w:val="00DF65F5"/>
    <w:rsid w:val="00E001B4"/>
    <w:rsid w:val="00E026B9"/>
    <w:rsid w:val="00E059AC"/>
    <w:rsid w:val="00E066D0"/>
    <w:rsid w:val="00E06E3C"/>
    <w:rsid w:val="00E11074"/>
    <w:rsid w:val="00E13F2A"/>
    <w:rsid w:val="00E15048"/>
    <w:rsid w:val="00E1578E"/>
    <w:rsid w:val="00E225A9"/>
    <w:rsid w:val="00E2296B"/>
    <w:rsid w:val="00E23F15"/>
    <w:rsid w:val="00E2713A"/>
    <w:rsid w:val="00E3061A"/>
    <w:rsid w:val="00E3066A"/>
    <w:rsid w:val="00E314AC"/>
    <w:rsid w:val="00E335FA"/>
    <w:rsid w:val="00E33AE3"/>
    <w:rsid w:val="00E345DA"/>
    <w:rsid w:val="00E356A9"/>
    <w:rsid w:val="00E376BB"/>
    <w:rsid w:val="00E37846"/>
    <w:rsid w:val="00E4150D"/>
    <w:rsid w:val="00E420A9"/>
    <w:rsid w:val="00E42928"/>
    <w:rsid w:val="00E447EE"/>
    <w:rsid w:val="00E44CC9"/>
    <w:rsid w:val="00E45D8A"/>
    <w:rsid w:val="00E46719"/>
    <w:rsid w:val="00E46754"/>
    <w:rsid w:val="00E47FF0"/>
    <w:rsid w:val="00E56657"/>
    <w:rsid w:val="00E607C5"/>
    <w:rsid w:val="00E62535"/>
    <w:rsid w:val="00E63FB0"/>
    <w:rsid w:val="00E64E86"/>
    <w:rsid w:val="00E67E1A"/>
    <w:rsid w:val="00E72AC5"/>
    <w:rsid w:val="00E74BC5"/>
    <w:rsid w:val="00E7545F"/>
    <w:rsid w:val="00E766F9"/>
    <w:rsid w:val="00E76D5D"/>
    <w:rsid w:val="00E8173C"/>
    <w:rsid w:val="00E821A6"/>
    <w:rsid w:val="00E82C03"/>
    <w:rsid w:val="00E84CAE"/>
    <w:rsid w:val="00E85355"/>
    <w:rsid w:val="00E86495"/>
    <w:rsid w:val="00E96226"/>
    <w:rsid w:val="00E97DA6"/>
    <w:rsid w:val="00EA05E5"/>
    <w:rsid w:val="00EA2283"/>
    <w:rsid w:val="00EA2A6F"/>
    <w:rsid w:val="00EA2CBE"/>
    <w:rsid w:val="00EA4CEC"/>
    <w:rsid w:val="00EA646F"/>
    <w:rsid w:val="00EA7D2E"/>
    <w:rsid w:val="00EB1573"/>
    <w:rsid w:val="00EC04FC"/>
    <w:rsid w:val="00EC1F4E"/>
    <w:rsid w:val="00EC2C39"/>
    <w:rsid w:val="00EC33E7"/>
    <w:rsid w:val="00EC3D03"/>
    <w:rsid w:val="00EC4A04"/>
    <w:rsid w:val="00EC7552"/>
    <w:rsid w:val="00ED15DF"/>
    <w:rsid w:val="00ED4B96"/>
    <w:rsid w:val="00ED4F41"/>
    <w:rsid w:val="00ED5D3C"/>
    <w:rsid w:val="00ED61D8"/>
    <w:rsid w:val="00ED6341"/>
    <w:rsid w:val="00EE01E9"/>
    <w:rsid w:val="00EE1AEB"/>
    <w:rsid w:val="00EE3AD9"/>
    <w:rsid w:val="00EE4897"/>
    <w:rsid w:val="00EE5EAF"/>
    <w:rsid w:val="00EE6937"/>
    <w:rsid w:val="00EE6F55"/>
    <w:rsid w:val="00EE708B"/>
    <w:rsid w:val="00EE7AD9"/>
    <w:rsid w:val="00EF0174"/>
    <w:rsid w:val="00EF0211"/>
    <w:rsid w:val="00EF148A"/>
    <w:rsid w:val="00EF2618"/>
    <w:rsid w:val="00EF4422"/>
    <w:rsid w:val="00F01BE3"/>
    <w:rsid w:val="00F0326F"/>
    <w:rsid w:val="00F04C67"/>
    <w:rsid w:val="00F06877"/>
    <w:rsid w:val="00F12B5B"/>
    <w:rsid w:val="00F13A76"/>
    <w:rsid w:val="00F14030"/>
    <w:rsid w:val="00F1684D"/>
    <w:rsid w:val="00F16E01"/>
    <w:rsid w:val="00F20C1D"/>
    <w:rsid w:val="00F21C88"/>
    <w:rsid w:val="00F2264B"/>
    <w:rsid w:val="00F22DCA"/>
    <w:rsid w:val="00F243F5"/>
    <w:rsid w:val="00F24714"/>
    <w:rsid w:val="00F274C0"/>
    <w:rsid w:val="00F279A4"/>
    <w:rsid w:val="00F31410"/>
    <w:rsid w:val="00F334A6"/>
    <w:rsid w:val="00F37AEE"/>
    <w:rsid w:val="00F41028"/>
    <w:rsid w:val="00F41388"/>
    <w:rsid w:val="00F41AEF"/>
    <w:rsid w:val="00F420E0"/>
    <w:rsid w:val="00F43EC1"/>
    <w:rsid w:val="00F44162"/>
    <w:rsid w:val="00F456A0"/>
    <w:rsid w:val="00F45D07"/>
    <w:rsid w:val="00F46901"/>
    <w:rsid w:val="00F4798A"/>
    <w:rsid w:val="00F50100"/>
    <w:rsid w:val="00F506A1"/>
    <w:rsid w:val="00F52F0A"/>
    <w:rsid w:val="00F54914"/>
    <w:rsid w:val="00F55F4F"/>
    <w:rsid w:val="00F568C5"/>
    <w:rsid w:val="00F629C7"/>
    <w:rsid w:val="00F663A6"/>
    <w:rsid w:val="00F66DB9"/>
    <w:rsid w:val="00F67AE6"/>
    <w:rsid w:val="00F703D3"/>
    <w:rsid w:val="00F70ACA"/>
    <w:rsid w:val="00F711FD"/>
    <w:rsid w:val="00F71766"/>
    <w:rsid w:val="00F72A3E"/>
    <w:rsid w:val="00F733D9"/>
    <w:rsid w:val="00F74E70"/>
    <w:rsid w:val="00F75B3D"/>
    <w:rsid w:val="00F76CFE"/>
    <w:rsid w:val="00F779B9"/>
    <w:rsid w:val="00F8283A"/>
    <w:rsid w:val="00F84C7E"/>
    <w:rsid w:val="00F9117C"/>
    <w:rsid w:val="00F92B94"/>
    <w:rsid w:val="00F92CE0"/>
    <w:rsid w:val="00F92E65"/>
    <w:rsid w:val="00F93A7A"/>
    <w:rsid w:val="00F957F7"/>
    <w:rsid w:val="00F96B0F"/>
    <w:rsid w:val="00F96CF1"/>
    <w:rsid w:val="00F97434"/>
    <w:rsid w:val="00F97908"/>
    <w:rsid w:val="00F97E75"/>
    <w:rsid w:val="00FA0F7B"/>
    <w:rsid w:val="00FB24C2"/>
    <w:rsid w:val="00FB54B8"/>
    <w:rsid w:val="00FB6AE2"/>
    <w:rsid w:val="00FB716D"/>
    <w:rsid w:val="00FB7B63"/>
    <w:rsid w:val="00FC1DBF"/>
    <w:rsid w:val="00FC3574"/>
    <w:rsid w:val="00FC423D"/>
    <w:rsid w:val="00FC6C20"/>
    <w:rsid w:val="00FC6C83"/>
    <w:rsid w:val="00FC6FE1"/>
    <w:rsid w:val="00FD764F"/>
    <w:rsid w:val="00FE09C3"/>
    <w:rsid w:val="00FE2634"/>
    <w:rsid w:val="00FE3055"/>
    <w:rsid w:val="00FE6A2E"/>
    <w:rsid w:val="00FE75B1"/>
    <w:rsid w:val="00FF2C97"/>
    <w:rsid w:val="00FF3BA2"/>
    <w:rsid w:val="00FF489C"/>
    <w:rsid w:val="00FF4DA8"/>
    <w:rsid w:val="00FF5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93727"/>
  <w15:docId w15:val="{E1AAAF22-AEE6-4D17-B638-4ECFD3F0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EBB"/>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semiHidden/>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uiPriority w:val="99"/>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basedOn w:val="TableNormal"/>
    <w:uiPriority w:val="59"/>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semiHidden/>
    <w:rsid w:val="00331EF4"/>
    <w:rPr>
      <w:rFonts w:ascii="Arial" w:eastAsia="Times New Roman" w:hAnsi="Arial"/>
      <w:b/>
      <w:bCs/>
      <w:sz w:val="22"/>
      <w:szCs w:val="22"/>
    </w:rPr>
  </w:style>
  <w:style w:type="paragraph" w:styleId="NormalWeb">
    <w:name w:val="Normal (Web)"/>
    <w:basedOn w:val="Normal"/>
    <w:link w:val="NormalWebChar"/>
    <w:uiPriority w:val="99"/>
    <w:unhideWhenUsed/>
    <w:qFormat/>
    <w:rsid w:val="003A515C"/>
    <w:pPr>
      <w:autoSpaceDE/>
      <w:autoSpaceDN/>
      <w:spacing w:before="100" w:beforeAutospacing="1" w:after="100" w:afterAutospacing="1"/>
    </w:pPr>
    <w:rPr>
      <w:rFonts w:ascii="Times New Roman" w:hAnsi="Times New Roman" w:cs="Times New Roman"/>
      <w:sz w:val="24"/>
      <w:szCs w:val="24"/>
      <w:lang w:val="en-US"/>
    </w:rPr>
  </w:style>
  <w:style w:type="character" w:customStyle="1" w:styleId="HeaderChar">
    <w:name w:val="Header Char"/>
    <w:link w:val="Header"/>
    <w:uiPriority w:val="99"/>
    <w:rsid w:val="008E044E"/>
    <w:rPr>
      <w:rFonts w:ascii=".VnTime" w:eastAsia="Times New Roman" w:hAnsi=".VnTime" w:cs=".VnTime"/>
      <w:sz w:val="28"/>
      <w:szCs w:val="28"/>
      <w:lang w:val="en-AU"/>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AE0497"/>
    <w:rPr>
      <w:vertAlign w:val="superscript"/>
    </w:rPr>
  </w:style>
  <w:style w:type="character" w:customStyle="1" w:styleId="NormalWebChar">
    <w:name w:val="Normal (Web) Char"/>
    <w:link w:val="NormalWeb"/>
    <w:uiPriority w:val="99"/>
    <w:locked/>
    <w:rsid w:val="00460464"/>
    <w:rPr>
      <w:rFonts w:eastAsia="Times New Roman"/>
      <w:sz w:val="24"/>
      <w:szCs w:val="24"/>
    </w:rPr>
  </w:style>
  <w:style w:type="character" w:customStyle="1" w:styleId="apple-converted-space">
    <w:name w:val="apple-converted-space"/>
    <w:basedOn w:val="DefaultParagraphFont"/>
    <w:rsid w:val="00F97E75"/>
  </w:style>
  <w:style w:type="character" w:styleId="Strong">
    <w:name w:val="Strong"/>
    <w:uiPriority w:val="22"/>
    <w:qFormat/>
    <w:rsid w:val="00033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552">
      <w:bodyDiv w:val="1"/>
      <w:marLeft w:val="0"/>
      <w:marRight w:val="0"/>
      <w:marTop w:val="0"/>
      <w:marBottom w:val="0"/>
      <w:divBdr>
        <w:top w:val="none" w:sz="0" w:space="0" w:color="auto"/>
        <w:left w:val="none" w:sz="0" w:space="0" w:color="auto"/>
        <w:bottom w:val="none" w:sz="0" w:space="0" w:color="auto"/>
        <w:right w:val="none" w:sz="0" w:space="0" w:color="auto"/>
      </w:divBdr>
    </w:div>
    <w:div w:id="173811526">
      <w:bodyDiv w:val="1"/>
      <w:marLeft w:val="0"/>
      <w:marRight w:val="0"/>
      <w:marTop w:val="0"/>
      <w:marBottom w:val="0"/>
      <w:divBdr>
        <w:top w:val="none" w:sz="0" w:space="0" w:color="auto"/>
        <w:left w:val="none" w:sz="0" w:space="0" w:color="auto"/>
        <w:bottom w:val="none" w:sz="0" w:space="0" w:color="auto"/>
        <w:right w:val="none" w:sz="0" w:space="0" w:color="auto"/>
      </w:divBdr>
    </w:div>
    <w:div w:id="470636387">
      <w:bodyDiv w:val="1"/>
      <w:marLeft w:val="0"/>
      <w:marRight w:val="0"/>
      <w:marTop w:val="0"/>
      <w:marBottom w:val="0"/>
      <w:divBdr>
        <w:top w:val="none" w:sz="0" w:space="0" w:color="auto"/>
        <w:left w:val="none" w:sz="0" w:space="0" w:color="auto"/>
        <w:bottom w:val="none" w:sz="0" w:space="0" w:color="auto"/>
        <w:right w:val="none" w:sz="0" w:space="0" w:color="auto"/>
      </w:divBdr>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008480919">
      <w:bodyDiv w:val="1"/>
      <w:marLeft w:val="0"/>
      <w:marRight w:val="0"/>
      <w:marTop w:val="0"/>
      <w:marBottom w:val="0"/>
      <w:divBdr>
        <w:top w:val="none" w:sz="0" w:space="0" w:color="auto"/>
        <w:left w:val="none" w:sz="0" w:space="0" w:color="auto"/>
        <w:bottom w:val="none" w:sz="0" w:space="0" w:color="auto"/>
        <w:right w:val="none" w:sz="0" w:space="0" w:color="auto"/>
      </w:divBdr>
    </w:div>
    <w:div w:id="1021199887">
      <w:bodyDiv w:val="1"/>
      <w:marLeft w:val="0"/>
      <w:marRight w:val="0"/>
      <w:marTop w:val="0"/>
      <w:marBottom w:val="0"/>
      <w:divBdr>
        <w:top w:val="none" w:sz="0" w:space="0" w:color="auto"/>
        <w:left w:val="none" w:sz="0" w:space="0" w:color="auto"/>
        <w:bottom w:val="none" w:sz="0" w:space="0" w:color="auto"/>
        <w:right w:val="none" w:sz="0" w:space="0" w:color="auto"/>
      </w:divBdr>
    </w:div>
    <w:div w:id="1437560445">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 w:id="1969969454">
      <w:bodyDiv w:val="1"/>
      <w:marLeft w:val="0"/>
      <w:marRight w:val="0"/>
      <w:marTop w:val="0"/>
      <w:marBottom w:val="0"/>
      <w:divBdr>
        <w:top w:val="none" w:sz="0" w:space="0" w:color="auto"/>
        <w:left w:val="none" w:sz="0" w:space="0" w:color="auto"/>
        <w:bottom w:val="none" w:sz="0" w:space="0" w:color="auto"/>
        <w:right w:val="none" w:sz="0" w:space="0" w:color="auto"/>
      </w:divBdr>
    </w:div>
    <w:div w:id="2037122841">
      <w:bodyDiv w:val="1"/>
      <w:marLeft w:val="0"/>
      <w:marRight w:val="0"/>
      <w:marTop w:val="0"/>
      <w:marBottom w:val="0"/>
      <w:divBdr>
        <w:top w:val="none" w:sz="0" w:space="0" w:color="auto"/>
        <w:left w:val="none" w:sz="0" w:space="0" w:color="auto"/>
        <w:bottom w:val="none" w:sz="0" w:space="0" w:color="auto"/>
        <w:right w:val="none" w:sz="0" w:space="0" w:color="auto"/>
      </w:divBdr>
    </w:div>
    <w:div w:id="2081514889">
      <w:bodyDiv w:val="1"/>
      <w:marLeft w:val="0"/>
      <w:marRight w:val="0"/>
      <w:marTop w:val="0"/>
      <w:marBottom w:val="0"/>
      <w:divBdr>
        <w:top w:val="none" w:sz="0" w:space="0" w:color="auto"/>
        <w:left w:val="none" w:sz="0" w:space="0" w:color="auto"/>
        <w:bottom w:val="none" w:sz="0" w:space="0" w:color="auto"/>
        <w:right w:val="none" w:sz="0" w:space="0" w:color="auto"/>
      </w:divBdr>
    </w:div>
    <w:div w:id="2085881294">
      <w:bodyDiv w:val="1"/>
      <w:marLeft w:val="0"/>
      <w:marRight w:val="0"/>
      <w:marTop w:val="0"/>
      <w:marBottom w:val="0"/>
      <w:divBdr>
        <w:top w:val="none" w:sz="0" w:space="0" w:color="auto"/>
        <w:left w:val="none" w:sz="0" w:space="0" w:color="auto"/>
        <w:bottom w:val="none" w:sz="0" w:space="0" w:color="auto"/>
        <w:right w:val="none" w:sz="0" w:space="0" w:color="auto"/>
      </w:divBdr>
    </w:div>
    <w:div w:id="213840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114C9-B1E9-4315-848C-8D29FAD25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16</Pages>
  <Words>3351</Words>
  <Characters>19106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22413</CharactersWithSpaces>
  <SharedDoc>false</SharedDoc>
  <HLinks>
    <vt:vector size="12" baseType="variant">
      <vt:variant>
        <vt:i4>1703999</vt:i4>
      </vt:variant>
      <vt:variant>
        <vt:i4>2</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ariant>
        <vt:i4>1703999</vt:i4>
      </vt:variant>
      <vt:variant>
        <vt:i4>0</vt:i4>
      </vt:variant>
      <vt:variant>
        <vt:i4>0</vt:i4>
      </vt:variant>
      <vt:variant>
        <vt:i4>5</vt:i4>
      </vt:variant>
      <vt:variant>
        <vt:lpwstr>http://www.google.com.vn/imgres?imgurl=http://files.myopera.com/dialyvietnam/blog/Quoc Huy VIETNAM_jpg.jpg&amp;imgrefurl=http://my.opera.com/dialyvietnam/blog/2008/12/25/108&amp;h=300&amp;w=295&amp;sz=21&amp;tbnid=GoEdzVeE__auPM::&amp;tbnh=116&amp;tbnw=114&amp;prev=/images?q=QU%E1%BB%90C+HUY&amp;hl=vi&amp;usg=__B9QbeFvdWofKtG4yuQ01__17ihE=&amp;ei=M07dSa6eFoGBkQWgjOGmCg&amp;sa=X&amp;oi=image_result&amp;resnum=2&amp;ct=ima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DAT HUYNH</cp:lastModifiedBy>
  <cp:revision>61</cp:revision>
  <cp:lastPrinted>2025-07-25T04:28:00Z</cp:lastPrinted>
  <dcterms:created xsi:type="dcterms:W3CDTF">2025-07-28T06:49:00Z</dcterms:created>
  <dcterms:modified xsi:type="dcterms:W3CDTF">2025-07-31T16:27:00Z</dcterms:modified>
</cp:coreProperties>
</file>